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5EE6A8" w14:textId="77777777" w:rsidR="00622439" w:rsidRPr="00B905BD" w:rsidRDefault="00622439" w:rsidP="00D817C3">
      <w:pPr>
        <w:tabs>
          <w:tab w:val="left" w:pos="1276"/>
        </w:tabs>
        <w:ind w:firstLine="708"/>
        <w:jc w:val="center"/>
        <w:rPr>
          <w:sz w:val="26"/>
        </w:rPr>
      </w:pPr>
      <w:bookmarkStart w:id="0" w:name="_Toc305665988"/>
      <w:bookmarkStart w:id="1" w:name="_Toc255987070"/>
      <w:bookmarkStart w:id="2" w:name="_GoBack"/>
      <w:bookmarkEnd w:id="2"/>
    </w:p>
    <w:p w14:paraId="00C36DC3" w14:textId="77777777" w:rsidR="00BE32D8" w:rsidRPr="00B905BD" w:rsidRDefault="008C2709" w:rsidP="00D817C3">
      <w:pPr>
        <w:tabs>
          <w:tab w:val="left" w:pos="1276"/>
        </w:tabs>
        <w:ind w:firstLine="708"/>
        <w:jc w:val="center"/>
        <w:rPr>
          <w:sz w:val="26"/>
        </w:rPr>
      </w:pPr>
      <w:r w:rsidRPr="00B905BD">
        <w:rPr>
          <w:sz w:val="26"/>
        </w:rPr>
        <w:t>Договор № ________</w:t>
      </w:r>
    </w:p>
    <w:p w14:paraId="64568431" w14:textId="77777777" w:rsidR="00BE32D8" w:rsidRPr="00B905BD" w:rsidRDefault="00BE32D8" w:rsidP="00E6059C">
      <w:pPr>
        <w:tabs>
          <w:tab w:val="left" w:pos="1276"/>
        </w:tabs>
        <w:jc w:val="both"/>
        <w:rPr>
          <w:sz w:val="26"/>
        </w:rPr>
      </w:pPr>
    </w:p>
    <w:p w14:paraId="67387B1D" w14:textId="77777777" w:rsidR="00B25B9A" w:rsidRPr="00B905BD" w:rsidRDefault="00B25B9A" w:rsidP="00E6059C">
      <w:pPr>
        <w:tabs>
          <w:tab w:val="left" w:pos="1276"/>
        </w:tabs>
        <w:jc w:val="both"/>
        <w:rPr>
          <w:sz w:val="26"/>
        </w:rPr>
      </w:pPr>
    </w:p>
    <w:p w14:paraId="661A2809" w14:textId="363D5348" w:rsidR="00BE32D8" w:rsidRPr="00B905BD" w:rsidRDefault="008C2709" w:rsidP="004E25F9">
      <w:pPr>
        <w:tabs>
          <w:tab w:val="left" w:pos="1276"/>
        </w:tabs>
        <w:ind w:left="426"/>
        <w:jc w:val="both"/>
        <w:rPr>
          <w:sz w:val="26"/>
        </w:rPr>
      </w:pPr>
      <w:r w:rsidRPr="00B905BD">
        <w:rPr>
          <w:sz w:val="26"/>
        </w:rPr>
        <w:t xml:space="preserve">г. </w:t>
      </w:r>
      <w:r w:rsidR="00DB43C8" w:rsidRPr="00B905BD">
        <w:rPr>
          <w:sz w:val="26"/>
        </w:rPr>
        <w:t>Уфа</w:t>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r>
      <w:r w:rsidR="002445A6" w:rsidRPr="00B905BD">
        <w:rPr>
          <w:sz w:val="26"/>
        </w:rPr>
        <w:tab/>
        <w:t>___________2017</w:t>
      </w:r>
    </w:p>
    <w:p w14:paraId="147EDD94" w14:textId="77777777" w:rsidR="00BE32D8" w:rsidRPr="00B905BD" w:rsidRDefault="00BE32D8" w:rsidP="00D817C3">
      <w:pPr>
        <w:tabs>
          <w:tab w:val="left" w:pos="1276"/>
        </w:tabs>
        <w:ind w:firstLine="708"/>
        <w:jc w:val="both"/>
        <w:rPr>
          <w:sz w:val="26"/>
        </w:rPr>
      </w:pPr>
    </w:p>
    <w:p w14:paraId="4AAFF437" w14:textId="2E431044" w:rsidR="008165CA" w:rsidRPr="00B905BD" w:rsidRDefault="00A207F7" w:rsidP="008165CA">
      <w:pPr>
        <w:tabs>
          <w:tab w:val="left" w:pos="1276"/>
        </w:tabs>
        <w:ind w:left="426" w:firstLine="850"/>
        <w:jc w:val="both"/>
        <w:rPr>
          <w:sz w:val="26"/>
        </w:rPr>
      </w:pPr>
      <w:r w:rsidRPr="00B905BD">
        <w:rPr>
          <w:sz w:val="26"/>
        </w:rPr>
        <w:t>Публичное акционерное общество «Башинформсвязь» (ПАО «</w:t>
      </w:r>
      <w:r w:rsidR="00F457A2" w:rsidRPr="00B905BD">
        <w:rPr>
          <w:sz w:val="26"/>
        </w:rPr>
        <w:t>Башинформсвязь</w:t>
      </w:r>
      <w:r w:rsidRPr="00B905BD">
        <w:rPr>
          <w:sz w:val="26"/>
        </w:rPr>
        <w:t>»), именуемое в дальнейшем «</w:t>
      </w:r>
      <w:r w:rsidRPr="00B905BD">
        <w:rPr>
          <w:b/>
          <w:sz w:val="26"/>
        </w:rPr>
        <w:t>Покупатель</w:t>
      </w:r>
      <w:r w:rsidRPr="00B905BD">
        <w:rPr>
          <w:sz w:val="26"/>
        </w:rPr>
        <w:t xml:space="preserve">», в лице генерального директора </w:t>
      </w:r>
      <w:proofErr w:type="spellStart"/>
      <w:r w:rsidRPr="00B905BD">
        <w:rPr>
          <w:sz w:val="26"/>
        </w:rPr>
        <w:t>Долгоаршинных</w:t>
      </w:r>
      <w:proofErr w:type="spellEnd"/>
      <w:r w:rsidRPr="00B905BD">
        <w:rPr>
          <w:sz w:val="26"/>
        </w:rPr>
        <w:t xml:space="preserve"> Марата </w:t>
      </w:r>
      <w:proofErr w:type="spellStart"/>
      <w:r w:rsidRPr="00B905BD">
        <w:rPr>
          <w:sz w:val="26"/>
        </w:rPr>
        <w:t>Гайнулловича</w:t>
      </w:r>
      <w:proofErr w:type="spellEnd"/>
      <w:r w:rsidRPr="00B905BD">
        <w:rPr>
          <w:sz w:val="26"/>
        </w:rPr>
        <w:t xml:space="preserve">, действующего на основании Устава, с одной стороны, и </w:t>
      </w:r>
      <w:r w:rsidR="006F26CD" w:rsidRPr="00B905BD">
        <w:rPr>
          <w:sz w:val="26"/>
        </w:rPr>
        <w:t xml:space="preserve">Общество с ограниченной ответственностью «ПРОТЕЙ </w:t>
      </w:r>
      <w:proofErr w:type="spellStart"/>
      <w:r w:rsidR="006F26CD" w:rsidRPr="00B905BD">
        <w:rPr>
          <w:sz w:val="26"/>
        </w:rPr>
        <w:t>СпецТехника</w:t>
      </w:r>
      <w:proofErr w:type="spellEnd"/>
      <w:r w:rsidR="006F26CD" w:rsidRPr="00B905BD">
        <w:rPr>
          <w:sz w:val="26"/>
        </w:rPr>
        <w:t xml:space="preserve">» (ООО «ПРОТЕЙ СТ»), в дальнейшем именуемое </w:t>
      </w:r>
      <w:r w:rsidR="006F26CD" w:rsidRPr="00B905BD">
        <w:rPr>
          <w:b/>
          <w:sz w:val="26"/>
        </w:rPr>
        <w:t>«Поставщик»,</w:t>
      </w:r>
      <w:r w:rsidR="006F26CD" w:rsidRPr="00B905BD">
        <w:rPr>
          <w:sz w:val="26"/>
        </w:rPr>
        <w:t xml:space="preserve"> в лице генерального директора </w:t>
      </w:r>
      <w:proofErr w:type="spellStart"/>
      <w:r w:rsidR="006F26CD" w:rsidRPr="00B905BD">
        <w:rPr>
          <w:sz w:val="26"/>
        </w:rPr>
        <w:t>Секереша</w:t>
      </w:r>
      <w:proofErr w:type="spellEnd"/>
      <w:r w:rsidR="006F26CD" w:rsidRPr="00B905BD">
        <w:rPr>
          <w:sz w:val="26"/>
        </w:rPr>
        <w:t xml:space="preserve"> Вадима Васильевича</w:t>
      </w:r>
      <w:r w:rsidRPr="00B905BD">
        <w:rPr>
          <w:sz w:val="26"/>
        </w:rPr>
        <w:t>, действующего на основании Устава, с другой стороны, и совместно именуемые в дальнейшем «Стороны», а по отдельности – «Сторона»,  заключили между собой настоящий Договор</w:t>
      </w:r>
      <w:r w:rsidR="008165CA" w:rsidRPr="00B905BD">
        <w:rPr>
          <w:sz w:val="26"/>
        </w:rPr>
        <w:t xml:space="preserve"> </w:t>
      </w:r>
      <w:r w:rsidR="006B6FB4" w:rsidRPr="00B905BD">
        <w:rPr>
          <w:sz w:val="26"/>
        </w:rPr>
        <w:t xml:space="preserve">на поставку оборудования, выполнение работ по развертыванию и техническому сопровождению системы обеспечения вызова </w:t>
      </w:r>
      <w:r w:rsidR="00F457A2" w:rsidRPr="00B905BD">
        <w:rPr>
          <w:sz w:val="26"/>
        </w:rPr>
        <w:t>э</w:t>
      </w:r>
      <w:r w:rsidR="006B6FB4" w:rsidRPr="00B905BD">
        <w:rPr>
          <w:sz w:val="26"/>
        </w:rPr>
        <w:t xml:space="preserve">кстренных оперативных служб по единому номеру «112» на </w:t>
      </w:r>
      <w:r w:rsidR="00F457A2" w:rsidRPr="00B905BD">
        <w:rPr>
          <w:sz w:val="26"/>
        </w:rPr>
        <w:t>территории Р</w:t>
      </w:r>
      <w:r w:rsidR="006B6FB4" w:rsidRPr="00B905BD">
        <w:rPr>
          <w:sz w:val="26"/>
        </w:rPr>
        <w:t>еспублики Башкортостан</w:t>
      </w:r>
      <w:r w:rsidR="008165CA" w:rsidRPr="00B905BD">
        <w:rPr>
          <w:sz w:val="26"/>
        </w:rPr>
        <w:t xml:space="preserve"> (далее – Договор).</w:t>
      </w:r>
    </w:p>
    <w:p w14:paraId="2B1CD25E" w14:textId="77777777" w:rsidR="008165CA" w:rsidRPr="00B905BD" w:rsidRDefault="008165CA" w:rsidP="008165CA">
      <w:pPr>
        <w:tabs>
          <w:tab w:val="left" w:pos="1276"/>
        </w:tabs>
        <w:ind w:left="426" w:firstLine="850"/>
        <w:jc w:val="both"/>
        <w:rPr>
          <w:sz w:val="26"/>
        </w:rPr>
      </w:pPr>
    </w:p>
    <w:p w14:paraId="3408E06C" w14:textId="5B38BFA4" w:rsidR="00BE32D8" w:rsidRPr="00B905BD" w:rsidRDefault="008C2709" w:rsidP="008165CA">
      <w:pPr>
        <w:tabs>
          <w:tab w:val="left" w:pos="1276"/>
        </w:tabs>
        <w:ind w:left="426" w:firstLine="850"/>
        <w:jc w:val="both"/>
        <w:rPr>
          <w:sz w:val="26"/>
        </w:rPr>
      </w:pPr>
      <w:r w:rsidRPr="00B905BD">
        <w:rPr>
          <w:sz w:val="26"/>
        </w:rPr>
        <w:t>ТЕРМИНЫ И ОПРЕДЕЛЕНИЯ</w:t>
      </w:r>
    </w:p>
    <w:p w14:paraId="5396524B" w14:textId="77777777" w:rsidR="00BE32D8" w:rsidRPr="00B905BD" w:rsidRDefault="00BE32D8" w:rsidP="00E6059C">
      <w:pPr>
        <w:tabs>
          <w:tab w:val="left" w:pos="1276"/>
        </w:tabs>
        <w:rPr>
          <w:sz w:val="26"/>
        </w:rPr>
      </w:pPr>
    </w:p>
    <w:p w14:paraId="48DFF6E4" w14:textId="23463E48" w:rsidR="00BE32D8" w:rsidRPr="00B905BD" w:rsidRDefault="008C2709" w:rsidP="00F27C2A">
      <w:pPr>
        <w:numPr>
          <w:ilvl w:val="1"/>
          <w:numId w:val="49"/>
        </w:numPr>
        <w:tabs>
          <w:tab w:val="left" w:pos="993"/>
        </w:tabs>
        <w:ind w:left="426" w:firstLine="0"/>
        <w:jc w:val="both"/>
        <w:rPr>
          <w:sz w:val="26"/>
        </w:rPr>
      </w:pPr>
      <w:r w:rsidRPr="00B905BD">
        <w:rPr>
          <w:sz w:val="26"/>
        </w:rPr>
        <w:t xml:space="preserve">В настоящем Договоре </w:t>
      </w:r>
      <w:r w:rsidR="008165CA" w:rsidRPr="00B905BD">
        <w:rPr>
          <w:sz w:val="26"/>
        </w:rPr>
        <w:t>применяются следующие термины</w:t>
      </w:r>
      <w:r w:rsidR="006B6FB4" w:rsidRPr="00B905BD">
        <w:rPr>
          <w:sz w:val="26"/>
        </w:rPr>
        <w:t>:</w:t>
      </w:r>
    </w:p>
    <w:p w14:paraId="530F5508" w14:textId="7D170998"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«Адрес доставки» –</w:t>
      </w:r>
      <w:r w:rsidR="00067721" w:rsidRPr="00B905BD">
        <w:rPr>
          <w:sz w:val="26"/>
        </w:rPr>
        <w:t xml:space="preserve"> </w:t>
      </w:r>
      <w:r w:rsidRPr="00B905BD">
        <w:rPr>
          <w:sz w:val="26"/>
        </w:rPr>
        <w:t>адрес, по которому Оборудовани</w:t>
      </w:r>
      <w:r w:rsidR="00750FCC" w:rsidRPr="00B905BD">
        <w:rPr>
          <w:sz w:val="26"/>
        </w:rPr>
        <w:t>е</w:t>
      </w:r>
      <w:r w:rsidRPr="00B905BD">
        <w:rPr>
          <w:sz w:val="26"/>
        </w:rPr>
        <w:t xml:space="preserve"> должн</w:t>
      </w:r>
      <w:r w:rsidR="00750FCC" w:rsidRPr="00B905BD">
        <w:rPr>
          <w:sz w:val="26"/>
        </w:rPr>
        <w:t>о</w:t>
      </w:r>
      <w:r w:rsidRPr="00B905BD">
        <w:rPr>
          <w:sz w:val="26"/>
        </w:rPr>
        <w:t xml:space="preserve"> быть передан</w:t>
      </w:r>
      <w:r w:rsidR="00750FCC" w:rsidRPr="00B905BD">
        <w:rPr>
          <w:sz w:val="26"/>
        </w:rPr>
        <w:t>о</w:t>
      </w:r>
      <w:r w:rsidRPr="00B905BD">
        <w:rPr>
          <w:sz w:val="26"/>
        </w:rPr>
        <w:t xml:space="preserve"> Покупателю</w:t>
      </w:r>
      <w:r w:rsidR="00067721" w:rsidRPr="00B905BD">
        <w:rPr>
          <w:sz w:val="26"/>
        </w:rPr>
        <w:t xml:space="preserve"> - Республика Башкортостан г. Уфа, ул. Каспийская, 14</w:t>
      </w:r>
      <w:r w:rsidRPr="00B905BD">
        <w:rPr>
          <w:sz w:val="26"/>
        </w:rPr>
        <w:t>;</w:t>
      </w:r>
    </w:p>
    <w:p w14:paraId="0E3DE355" w14:textId="5DD3CA95"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 xml:space="preserve">«Акт выполненных Работ» – акт, составленный по форме </w:t>
      </w:r>
      <w:r w:rsidR="00897951" w:rsidRPr="00B905BD">
        <w:rPr>
          <w:sz w:val="26"/>
        </w:rPr>
        <w:t xml:space="preserve">Приложения </w:t>
      </w:r>
      <w:r w:rsidR="00067721" w:rsidRPr="00B905BD">
        <w:rPr>
          <w:sz w:val="26"/>
        </w:rPr>
        <w:t>3</w:t>
      </w:r>
      <w:r w:rsidR="00897951" w:rsidRPr="00B905BD">
        <w:rPr>
          <w:sz w:val="26"/>
        </w:rPr>
        <w:t xml:space="preserve"> к </w:t>
      </w:r>
      <w:r w:rsidR="007F4457" w:rsidRPr="00B905BD">
        <w:rPr>
          <w:sz w:val="26"/>
        </w:rPr>
        <w:t>Договору</w:t>
      </w:r>
      <w:r w:rsidR="005E1763" w:rsidRPr="00B905BD">
        <w:rPr>
          <w:sz w:val="26"/>
        </w:rPr>
        <w:t>,</w:t>
      </w:r>
      <w:r w:rsidRPr="00B905BD">
        <w:rPr>
          <w:sz w:val="26"/>
        </w:rPr>
        <w:t xml:space="preserve"> подтверждающий выполнение </w:t>
      </w:r>
      <w:r w:rsidR="008165CA" w:rsidRPr="00B905BD">
        <w:rPr>
          <w:sz w:val="26"/>
        </w:rPr>
        <w:t xml:space="preserve">надлежащим образом </w:t>
      </w:r>
      <w:r w:rsidRPr="00B905BD">
        <w:rPr>
          <w:sz w:val="26"/>
        </w:rPr>
        <w:t>Поставщиком указанных в акте Работ и приёмку результата Работ Покупателем;</w:t>
      </w:r>
    </w:p>
    <w:p w14:paraId="793FBC09" w14:textId="210F93B7" w:rsidR="00BE32D8" w:rsidRPr="00B905BD" w:rsidRDefault="008C2709" w:rsidP="00F457A2">
      <w:pPr>
        <w:numPr>
          <w:ilvl w:val="2"/>
          <w:numId w:val="49"/>
        </w:numPr>
        <w:tabs>
          <w:tab w:val="left" w:pos="993"/>
          <w:tab w:val="num" w:pos="1134"/>
          <w:tab w:val="left" w:pos="1276"/>
          <w:tab w:val="left" w:pos="1560"/>
        </w:tabs>
        <w:ind w:left="709" w:firstLine="0"/>
        <w:jc w:val="both"/>
        <w:rPr>
          <w:sz w:val="26"/>
        </w:rPr>
      </w:pPr>
      <w:r w:rsidRPr="00B905BD">
        <w:rPr>
          <w:sz w:val="26"/>
        </w:rPr>
        <w:t xml:space="preserve">«Акт </w:t>
      </w:r>
      <w:r w:rsidR="00A842DC" w:rsidRPr="00B905BD">
        <w:rPr>
          <w:sz w:val="26"/>
        </w:rPr>
        <w:t xml:space="preserve">сдачи-приемки </w:t>
      </w:r>
      <w:r w:rsidRPr="00B905BD">
        <w:rPr>
          <w:sz w:val="26"/>
        </w:rPr>
        <w:t xml:space="preserve">оказанных Услуг» – акт, </w:t>
      </w:r>
      <w:r w:rsidR="00067721" w:rsidRPr="00B905BD">
        <w:rPr>
          <w:sz w:val="26"/>
        </w:rPr>
        <w:t xml:space="preserve">составленный по форме Приложения 4 к Договору, </w:t>
      </w:r>
      <w:r w:rsidRPr="00B905BD">
        <w:rPr>
          <w:sz w:val="26"/>
        </w:rPr>
        <w:t xml:space="preserve">подтверждающий оказание </w:t>
      </w:r>
      <w:r w:rsidR="00066592" w:rsidRPr="00B905BD">
        <w:rPr>
          <w:sz w:val="26"/>
        </w:rPr>
        <w:t xml:space="preserve">Услуг </w:t>
      </w:r>
      <w:r w:rsidR="008165CA" w:rsidRPr="00B905BD">
        <w:rPr>
          <w:sz w:val="26"/>
        </w:rPr>
        <w:t xml:space="preserve">надлежащим образом </w:t>
      </w:r>
      <w:r w:rsidRPr="00B905BD">
        <w:rPr>
          <w:sz w:val="26"/>
        </w:rPr>
        <w:t xml:space="preserve">Поставщиком определённых в акте </w:t>
      </w:r>
      <w:r w:rsidR="00A21354" w:rsidRPr="00B905BD">
        <w:rPr>
          <w:sz w:val="26"/>
        </w:rPr>
        <w:t xml:space="preserve">сдачи-приемки оказанных </w:t>
      </w:r>
      <w:r w:rsidRPr="00B905BD">
        <w:rPr>
          <w:sz w:val="26"/>
        </w:rPr>
        <w:t>Услуг</w:t>
      </w:r>
      <w:r w:rsidR="00067721" w:rsidRPr="00B905BD">
        <w:rPr>
          <w:sz w:val="26"/>
        </w:rPr>
        <w:t>;</w:t>
      </w:r>
    </w:p>
    <w:p w14:paraId="1D1D8C4C" w14:textId="7E1172C7"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«Акт сдачи-приёмки</w:t>
      </w:r>
      <w:r w:rsidR="00CE2A9B" w:rsidRPr="00B905BD">
        <w:rPr>
          <w:sz w:val="26"/>
        </w:rPr>
        <w:t xml:space="preserve"> Оборудования</w:t>
      </w:r>
      <w:r w:rsidRPr="00B905BD">
        <w:rPr>
          <w:sz w:val="26"/>
        </w:rPr>
        <w:t>» – акт, подтверждающий приёмку Покупателем соответствующей партии Оборудования по качеству в части явных, видимых недостатков, а также по количеству;</w:t>
      </w:r>
    </w:p>
    <w:p w14:paraId="119C1029" w14:textId="0110F113" w:rsidR="00BE32D8" w:rsidRPr="00B905BD" w:rsidRDefault="00A25296" w:rsidP="0022690C">
      <w:pPr>
        <w:numPr>
          <w:ilvl w:val="2"/>
          <w:numId w:val="49"/>
        </w:numPr>
        <w:tabs>
          <w:tab w:val="left" w:pos="851"/>
          <w:tab w:val="left" w:pos="1560"/>
        </w:tabs>
        <w:ind w:left="709" w:firstLine="0"/>
        <w:jc w:val="both"/>
        <w:rPr>
          <w:sz w:val="26"/>
        </w:rPr>
      </w:pPr>
      <w:r w:rsidRPr="00B905BD" w:rsidDel="00A25296">
        <w:rPr>
          <w:sz w:val="26"/>
        </w:rPr>
        <w:t xml:space="preserve"> </w:t>
      </w:r>
      <w:r w:rsidR="008C2709" w:rsidRPr="00B905BD">
        <w:rPr>
          <w:sz w:val="26"/>
        </w:rPr>
        <w:t xml:space="preserve">«Оборудование» – </w:t>
      </w:r>
      <w:r w:rsidR="00BC6196" w:rsidRPr="00B905BD">
        <w:rPr>
          <w:sz w:val="26"/>
        </w:rPr>
        <w:t xml:space="preserve">технологические устройства, </w:t>
      </w:r>
      <w:r w:rsidR="00CC4981" w:rsidRPr="00B905BD">
        <w:rPr>
          <w:sz w:val="26"/>
        </w:rPr>
        <w:t>технологические устройства с программным обеспечением, указанные</w:t>
      </w:r>
      <w:r w:rsidR="008C2709" w:rsidRPr="00B905BD">
        <w:rPr>
          <w:sz w:val="26"/>
        </w:rPr>
        <w:t xml:space="preserve"> в Приложени</w:t>
      </w:r>
      <w:r w:rsidR="00C15772" w:rsidRPr="00B905BD">
        <w:rPr>
          <w:sz w:val="26"/>
        </w:rPr>
        <w:t>и</w:t>
      </w:r>
      <w:r w:rsidR="008C2709" w:rsidRPr="00B905BD">
        <w:rPr>
          <w:sz w:val="26"/>
        </w:rPr>
        <w:t xml:space="preserve"> №1</w:t>
      </w:r>
      <w:r w:rsidR="00BD6778" w:rsidRPr="00B905BD">
        <w:rPr>
          <w:sz w:val="26"/>
        </w:rPr>
        <w:t xml:space="preserve"> к Договору, </w:t>
      </w:r>
      <w:r w:rsidR="008C2709" w:rsidRPr="00B905BD">
        <w:rPr>
          <w:sz w:val="26"/>
        </w:rPr>
        <w:t>поставля</w:t>
      </w:r>
      <w:r w:rsidR="00BD6778" w:rsidRPr="00B905BD">
        <w:rPr>
          <w:sz w:val="26"/>
        </w:rPr>
        <w:t>ем</w:t>
      </w:r>
      <w:r w:rsidR="00F457A2" w:rsidRPr="00B905BD">
        <w:rPr>
          <w:sz w:val="26"/>
        </w:rPr>
        <w:t>ы</w:t>
      </w:r>
      <w:r w:rsidR="00BD6778" w:rsidRPr="00B905BD">
        <w:rPr>
          <w:sz w:val="26"/>
        </w:rPr>
        <w:t xml:space="preserve">е </w:t>
      </w:r>
      <w:r w:rsidR="00C15772" w:rsidRPr="00B905BD">
        <w:rPr>
          <w:sz w:val="26"/>
        </w:rPr>
        <w:t xml:space="preserve">в </w:t>
      </w:r>
      <w:r w:rsidR="008C2709" w:rsidRPr="00B905BD">
        <w:rPr>
          <w:sz w:val="26"/>
        </w:rPr>
        <w:t>рамках настоящего Договора Поставщиком</w:t>
      </w:r>
      <w:r w:rsidR="00BD6778" w:rsidRPr="00B905BD">
        <w:rPr>
          <w:sz w:val="26"/>
        </w:rPr>
        <w:t xml:space="preserve"> для </w:t>
      </w:r>
      <w:r w:rsidR="00364718" w:rsidRPr="00B905BD">
        <w:rPr>
          <w:sz w:val="26"/>
        </w:rPr>
        <w:t xml:space="preserve">выполнения </w:t>
      </w:r>
      <w:r w:rsidR="00935661" w:rsidRPr="00B905BD">
        <w:rPr>
          <w:sz w:val="26"/>
        </w:rPr>
        <w:t>Работ, оказания Услуг</w:t>
      </w:r>
      <w:r w:rsidR="008C2709" w:rsidRPr="00B905BD">
        <w:rPr>
          <w:sz w:val="26"/>
        </w:rPr>
        <w:t>;</w:t>
      </w:r>
    </w:p>
    <w:p w14:paraId="2B24B27D" w14:textId="009374A2"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 xml:space="preserve">«Площадка» – объект, по адресу местонахождения которого Поставщик выполняет </w:t>
      </w:r>
      <w:r w:rsidR="0049180D" w:rsidRPr="00B905BD">
        <w:rPr>
          <w:sz w:val="26"/>
        </w:rPr>
        <w:t>Работы</w:t>
      </w:r>
      <w:r w:rsidR="00A21354" w:rsidRPr="00B905BD">
        <w:rPr>
          <w:sz w:val="26"/>
        </w:rPr>
        <w:t>, оказывает Услуги</w:t>
      </w:r>
      <w:r w:rsidRPr="00B905BD">
        <w:rPr>
          <w:sz w:val="26"/>
        </w:rPr>
        <w:t xml:space="preserve">. </w:t>
      </w:r>
    </w:p>
    <w:p w14:paraId="39E024BA" w14:textId="04836F65"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 xml:space="preserve"> «Правообладатель» – лицо, которому принадлежит либо исключительное право на Программное обеспечение в полном объёме, либо право </w:t>
      </w:r>
      <w:r w:rsidR="006F26CD" w:rsidRPr="00B905BD">
        <w:rPr>
          <w:sz w:val="26"/>
        </w:rPr>
        <w:t>на</w:t>
      </w:r>
      <w:r w:rsidRPr="00B905BD">
        <w:rPr>
          <w:sz w:val="26"/>
        </w:rPr>
        <w:t xml:space="preserve"> Программно</w:t>
      </w:r>
      <w:r w:rsidR="006F26CD" w:rsidRPr="00B905BD">
        <w:rPr>
          <w:sz w:val="26"/>
        </w:rPr>
        <w:t>е</w:t>
      </w:r>
      <w:r w:rsidRPr="00B905BD">
        <w:rPr>
          <w:sz w:val="26"/>
        </w:rPr>
        <w:t xml:space="preserve"> обеспечени</w:t>
      </w:r>
      <w:r w:rsidR="006F26CD" w:rsidRPr="00B905BD">
        <w:rPr>
          <w:sz w:val="26"/>
        </w:rPr>
        <w:t>е</w:t>
      </w:r>
      <w:r w:rsidRPr="00B905BD">
        <w:rPr>
          <w:sz w:val="26"/>
        </w:rPr>
        <w:t xml:space="preserve"> в таком объёме, который необходим, чтобы предоставить Покупателю право использования на условиях раздела 12 настоящего Договора;</w:t>
      </w:r>
    </w:p>
    <w:p w14:paraId="672985E3" w14:textId="7ADFC1C8" w:rsidR="00935661" w:rsidRPr="00B905BD" w:rsidRDefault="00935661" w:rsidP="00F457A2">
      <w:pPr>
        <w:numPr>
          <w:ilvl w:val="2"/>
          <w:numId w:val="49"/>
        </w:numPr>
        <w:ind w:left="709" w:firstLine="0"/>
        <w:jc w:val="both"/>
        <w:rPr>
          <w:sz w:val="26"/>
        </w:rPr>
      </w:pPr>
      <w:r w:rsidRPr="00B905BD">
        <w:rPr>
          <w:sz w:val="26"/>
        </w:rPr>
        <w:t>«</w:t>
      </w:r>
      <w:proofErr w:type="spellStart"/>
      <w:r w:rsidRPr="00B905BD">
        <w:rPr>
          <w:sz w:val="26"/>
        </w:rPr>
        <w:t>Правопользователь</w:t>
      </w:r>
      <w:proofErr w:type="spellEnd"/>
      <w:r w:rsidRPr="00B905BD">
        <w:rPr>
          <w:sz w:val="26"/>
        </w:rPr>
        <w:t>» - лицо, которому принадлежит право использования Программного обеспечения в таком объёме, который необходим, чтобы предоставить Покупателю право использования на условиях раздела 12 настоящего Договора;</w:t>
      </w:r>
    </w:p>
    <w:p w14:paraId="66EDB9B3" w14:textId="77777777"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«Программное обеспечение» – экземпляры программных комплексов и (или) иных видов программ для ЭВМ, которые содержатся в поставляемом Оборудовании или на отдельном носителе и являются неотъемлемой частью Оборудования (т.е. необходимы для использования Оборудования по его назначению);</w:t>
      </w:r>
    </w:p>
    <w:p w14:paraId="3B319012" w14:textId="176565F6"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lastRenderedPageBreak/>
        <w:t xml:space="preserve">«Рабочий день»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 </w:t>
      </w:r>
    </w:p>
    <w:p w14:paraId="7770E152" w14:textId="28055D32" w:rsidR="00481491" w:rsidRPr="00B905BD" w:rsidRDefault="0022690C" w:rsidP="00481491">
      <w:pPr>
        <w:numPr>
          <w:ilvl w:val="2"/>
          <w:numId w:val="49"/>
        </w:numPr>
        <w:tabs>
          <w:tab w:val="left" w:pos="720"/>
        </w:tabs>
        <w:ind w:left="709" w:firstLine="11"/>
        <w:jc w:val="both"/>
        <w:rPr>
          <w:sz w:val="26"/>
          <w:szCs w:val="26"/>
        </w:rPr>
      </w:pPr>
      <w:r w:rsidRPr="00B905BD">
        <w:rPr>
          <w:sz w:val="26"/>
          <w:szCs w:val="26"/>
        </w:rPr>
        <w:t xml:space="preserve"> </w:t>
      </w:r>
      <w:r w:rsidR="00481491" w:rsidRPr="00B905BD">
        <w:rPr>
          <w:sz w:val="26"/>
          <w:szCs w:val="26"/>
        </w:rPr>
        <w:t xml:space="preserve">«Технические требования» – требования Покупателя к Оборудованию, приведённые в настоящем Договоре, в </w:t>
      </w:r>
      <w:proofErr w:type="spellStart"/>
      <w:r w:rsidR="00481491" w:rsidRPr="00B905BD">
        <w:rPr>
          <w:sz w:val="26"/>
          <w:szCs w:val="26"/>
        </w:rPr>
        <w:t>т.ч</w:t>
      </w:r>
      <w:proofErr w:type="spellEnd"/>
      <w:r w:rsidR="00481491" w:rsidRPr="00B905BD">
        <w:rPr>
          <w:sz w:val="26"/>
          <w:szCs w:val="26"/>
        </w:rPr>
        <w:t>. в Техническом задании к настоящему Договору, а также требования, которым Оборудование в процессе эксплуатации должно соответствовать согласно нормативным правовым актам Российской Федерации;</w:t>
      </w:r>
    </w:p>
    <w:p w14:paraId="4080FE60" w14:textId="77777777" w:rsidR="00481491" w:rsidRPr="00B905BD" w:rsidRDefault="00481491" w:rsidP="00481491">
      <w:pPr>
        <w:numPr>
          <w:ilvl w:val="2"/>
          <w:numId w:val="49"/>
        </w:numPr>
        <w:tabs>
          <w:tab w:val="left" w:pos="720"/>
        </w:tabs>
        <w:ind w:left="709" w:firstLine="11"/>
        <w:jc w:val="both"/>
        <w:rPr>
          <w:sz w:val="26"/>
          <w:szCs w:val="26"/>
        </w:rPr>
      </w:pPr>
      <w:r w:rsidRPr="00B905BD">
        <w:rPr>
          <w:sz w:val="26"/>
          <w:szCs w:val="26"/>
        </w:rPr>
        <w:t xml:space="preserve"> «Система-112» - система обеспечения вызова экстренных оперативных служб по единому номеру «112» на территории Республики Башкортостан;</w:t>
      </w:r>
    </w:p>
    <w:p w14:paraId="2FAB7ED2" w14:textId="7E607289" w:rsidR="00BE32D8" w:rsidRPr="00B905BD" w:rsidRDefault="00DB43C8" w:rsidP="00F27C2A">
      <w:pPr>
        <w:numPr>
          <w:ilvl w:val="2"/>
          <w:numId w:val="49"/>
        </w:numPr>
        <w:tabs>
          <w:tab w:val="left" w:pos="993"/>
          <w:tab w:val="num" w:pos="1134"/>
          <w:tab w:val="left" w:pos="1276"/>
          <w:tab w:val="left" w:pos="1560"/>
        </w:tabs>
        <w:ind w:left="709" w:firstLine="0"/>
        <w:jc w:val="both"/>
        <w:rPr>
          <w:sz w:val="26"/>
        </w:rPr>
      </w:pPr>
      <w:r w:rsidRPr="00B905BD">
        <w:rPr>
          <w:sz w:val="26"/>
        </w:rPr>
        <w:t xml:space="preserve"> </w:t>
      </w:r>
      <w:r w:rsidR="008C2709" w:rsidRPr="00B905BD">
        <w:rPr>
          <w:sz w:val="26"/>
        </w:rPr>
        <w:t xml:space="preserve">«Техническое задание» - требования Покупателя </w:t>
      </w:r>
      <w:r w:rsidR="00A260B1" w:rsidRPr="00B905BD">
        <w:rPr>
          <w:sz w:val="26"/>
        </w:rPr>
        <w:t xml:space="preserve">к порядку </w:t>
      </w:r>
      <w:r w:rsidR="001B6E0F" w:rsidRPr="00B905BD">
        <w:rPr>
          <w:sz w:val="26"/>
        </w:rPr>
        <w:t xml:space="preserve">и содержанию </w:t>
      </w:r>
      <w:r w:rsidR="00A260B1" w:rsidRPr="00B905BD">
        <w:rPr>
          <w:sz w:val="26"/>
        </w:rPr>
        <w:t>выполнения</w:t>
      </w:r>
      <w:r w:rsidR="008C2709" w:rsidRPr="00B905BD">
        <w:rPr>
          <w:sz w:val="26"/>
        </w:rPr>
        <w:t xml:space="preserve"> Работ</w:t>
      </w:r>
      <w:r w:rsidR="005B2FB3" w:rsidRPr="00B905BD">
        <w:rPr>
          <w:sz w:val="26"/>
        </w:rPr>
        <w:t>, оказания Услуг</w:t>
      </w:r>
      <w:r w:rsidR="008C2709" w:rsidRPr="00B905BD">
        <w:rPr>
          <w:sz w:val="26"/>
        </w:rPr>
        <w:t xml:space="preserve"> и </w:t>
      </w:r>
      <w:r w:rsidR="00A260B1" w:rsidRPr="00B905BD">
        <w:rPr>
          <w:sz w:val="26"/>
        </w:rPr>
        <w:t xml:space="preserve">к результату </w:t>
      </w:r>
      <w:r w:rsidR="005203FA" w:rsidRPr="00B905BD">
        <w:rPr>
          <w:sz w:val="26"/>
        </w:rPr>
        <w:t>выполнения Работ</w:t>
      </w:r>
      <w:r w:rsidR="00A260B1" w:rsidRPr="00B905BD">
        <w:rPr>
          <w:sz w:val="26"/>
        </w:rPr>
        <w:t xml:space="preserve"> </w:t>
      </w:r>
      <w:r w:rsidR="008C2709" w:rsidRPr="00B905BD">
        <w:rPr>
          <w:sz w:val="26"/>
        </w:rPr>
        <w:t>(Приложение №</w:t>
      </w:r>
      <w:r w:rsidR="00115033" w:rsidRPr="00B905BD">
        <w:rPr>
          <w:sz w:val="26"/>
        </w:rPr>
        <w:t>2</w:t>
      </w:r>
      <w:r w:rsidR="008C2709" w:rsidRPr="00B905BD">
        <w:rPr>
          <w:sz w:val="26"/>
        </w:rPr>
        <w:t xml:space="preserve"> к Договору).</w:t>
      </w:r>
    </w:p>
    <w:p w14:paraId="612CFEE0" w14:textId="145BCB60"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 xml:space="preserve"> «</w:t>
      </w:r>
      <w:r w:rsidR="009907B7" w:rsidRPr="00B905BD">
        <w:rPr>
          <w:sz w:val="26"/>
        </w:rPr>
        <w:t>Работы</w:t>
      </w:r>
      <w:r w:rsidRPr="00B905BD">
        <w:rPr>
          <w:sz w:val="26"/>
        </w:rPr>
        <w:t xml:space="preserve">» – деятельность Поставщика по </w:t>
      </w:r>
      <w:r w:rsidR="00A21354" w:rsidRPr="00B905BD">
        <w:rPr>
          <w:sz w:val="26"/>
        </w:rPr>
        <w:t xml:space="preserve">развертыванию системы обеспечения вызова </w:t>
      </w:r>
      <w:r w:rsidR="00F457A2" w:rsidRPr="00B905BD">
        <w:rPr>
          <w:sz w:val="26"/>
        </w:rPr>
        <w:t>э</w:t>
      </w:r>
      <w:r w:rsidR="00A21354" w:rsidRPr="00B905BD">
        <w:rPr>
          <w:sz w:val="26"/>
        </w:rPr>
        <w:t xml:space="preserve">кстренных оперативных служб по единому номеру «112» на </w:t>
      </w:r>
      <w:r w:rsidR="00F457A2" w:rsidRPr="00B905BD">
        <w:rPr>
          <w:sz w:val="26"/>
        </w:rPr>
        <w:t>территории Р</w:t>
      </w:r>
      <w:r w:rsidR="00A21354" w:rsidRPr="00B905BD">
        <w:rPr>
          <w:sz w:val="26"/>
        </w:rPr>
        <w:t>еспублики Башкортостан</w:t>
      </w:r>
      <w:r w:rsidRPr="00B905BD">
        <w:rPr>
          <w:sz w:val="26"/>
        </w:rPr>
        <w:t xml:space="preserve">, направленная на функционирование </w:t>
      </w:r>
      <w:r w:rsidR="00481491" w:rsidRPr="00B905BD">
        <w:rPr>
          <w:sz w:val="26"/>
        </w:rPr>
        <w:t>Системы-112</w:t>
      </w:r>
      <w:r w:rsidRPr="00B905BD">
        <w:rPr>
          <w:sz w:val="26"/>
        </w:rPr>
        <w:t xml:space="preserve"> в соответствии с требованиями Технического задания</w:t>
      </w:r>
      <w:r w:rsidR="00A260B1" w:rsidRPr="00B905BD">
        <w:rPr>
          <w:sz w:val="26"/>
        </w:rPr>
        <w:t>, Договора</w:t>
      </w:r>
      <w:r w:rsidR="00E64831" w:rsidRPr="00B905BD">
        <w:rPr>
          <w:sz w:val="26"/>
          <w:szCs w:val="26"/>
        </w:rPr>
        <w:t>.</w:t>
      </w:r>
    </w:p>
    <w:p w14:paraId="163AC73F" w14:textId="0BF11BEB"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«Услуги» – деятельность Поставщика по технической поддержке</w:t>
      </w:r>
      <w:r w:rsidR="00A21354" w:rsidRPr="00B905BD">
        <w:rPr>
          <w:sz w:val="26"/>
        </w:rPr>
        <w:t xml:space="preserve"> </w:t>
      </w:r>
      <w:r w:rsidR="00481491" w:rsidRPr="00B905BD">
        <w:rPr>
          <w:sz w:val="26"/>
        </w:rPr>
        <w:t>Системы-112</w:t>
      </w:r>
      <w:r w:rsidRPr="00B905BD">
        <w:rPr>
          <w:sz w:val="26"/>
        </w:rPr>
        <w:t xml:space="preserve">, направленная на обеспечение работоспособности </w:t>
      </w:r>
      <w:r w:rsidR="00481491" w:rsidRPr="00B905BD">
        <w:rPr>
          <w:sz w:val="26"/>
        </w:rPr>
        <w:t>Системы-112</w:t>
      </w:r>
      <w:r w:rsidRPr="00B905BD">
        <w:rPr>
          <w:sz w:val="26"/>
        </w:rPr>
        <w:t>, описание которых приведено в</w:t>
      </w:r>
      <w:r w:rsidR="00067721" w:rsidRPr="00B905BD">
        <w:rPr>
          <w:sz w:val="26"/>
        </w:rPr>
        <w:t xml:space="preserve"> </w:t>
      </w:r>
      <w:r w:rsidR="00481491" w:rsidRPr="00B905BD">
        <w:rPr>
          <w:sz w:val="26"/>
        </w:rPr>
        <w:t>Техническ</w:t>
      </w:r>
      <w:r w:rsidR="00067721" w:rsidRPr="00B905BD">
        <w:rPr>
          <w:sz w:val="26"/>
        </w:rPr>
        <w:t>о</w:t>
      </w:r>
      <w:r w:rsidR="00A21354" w:rsidRPr="00B905BD">
        <w:rPr>
          <w:sz w:val="26"/>
        </w:rPr>
        <w:t>м</w:t>
      </w:r>
      <w:r w:rsidR="00481491" w:rsidRPr="00B905BD">
        <w:rPr>
          <w:sz w:val="26"/>
        </w:rPr>
        <w:t xml:space="preserve"> </w:t>
      </w:r>
      <w:r w:rsidRPr="00B905BD">
        <w:rPr>
          <w:sz w:val="26"/>
        </w:rPr>
        <w:t>Задани</w:t>
      </w:r>
      <w:r w:rsidR="00A21354" w:rsidRPr="00B905BD">
        <w:rPr>
          <w:sz w:val="26"/>
        </w:rPr>
        <w:t>и</w:t>
      </w:r>
      <w:r w:rsidR="001C3235" w:rsidRPr="00B905BD">
        <w:rPr>
          <w:sz w:val="26"/>
        </w:rPr>
        <w:t>.</w:t>
      </w:r>
    </w:p>
    <w:p w14:paraId="67FA76A1" w14:textId="2095E83C" w:rsidR="00BE32D8" w:rsidRPr="00B905BD" w:rsidRDefault="008C2709" w:rsidP="00F27C2A">
      <w:pPr>
        <w:numPr>
          <w:ilvl w:val="2"/>
          <w:numId w:val="49"/>
        </w:numPr>
        <w:tabs>
          <w:tab w:val="left" w:pos="993"/>
          <w:tab w:val="num" w:pos="1134"/>
          <w:tab w:val="left" w:pos="1276"/>
          <w:tab w:val="left" w:pos="1560"/>
        </w:tabs>
        <w:ind w:left="709" w:firstLine="0"/>
        <w:jc w:val="both"/>
        <w:rPr>
          <w:sz w:val="26"/>
        </w:rPr>
      </w:pPr>
      <w:r w:rsidRPr="00B905BD">
        <w:rPr>
          <w:sz w:val="26"/>
        </w:rPr>
        <w:t>«Цена Договора» – сумма, состоящая из цены Оборудования, платы за</w:t>
      </w:r>
      <w:r w:rsidR="00F457A2" w:rsidRPr="00B905BD">
        <w:rPr>
          <w:sz w:val="26"/>
        </w:rPr>
        <w:t xml:space="preserve"> </w:t>
      </w:r>
      <w:r w:rsidR="005203FA" w:rsidRPr="00B905BD">
        <w:rPr>
          <w:sz w:val="26"/>
        </w:rPr>
        <w:t>выполнение Работ</w:t>
      </w:r>
      <w:r w:rsidRPr="00B905BD">
        <w:rPr>
          <w:sz w:val="26"/>
        </w:rPr>
        <w:t xml:space="preserve"> и </w:t>
      </w:r>
      <w:r w:rsidR="00D87868" w:rsidRPr="00B905BD">
        <w:rPr>
          <w:sz w:val="26"/>
        </w:rPr>
        <w:t xml:space="preserve">оказание </w:t>
      </w:r>
      <w:r w:rsidRPr="00B905BD">
        <w:rPr>
          <w:sz w:val="26"/>
        </w:rPr>
        <w:t xml:space="preserve">Услуг, в </w:t>
      </w:r>
      <w:proofErr w:type="spellStart"/>
      <w:r w:rsidRPr="00B905BD">
        <w:rPr>
          <w:sz w:val="26"/>
        </w:rPr>
        <w:t>т.ч</w:t>
      </w:r>
      <w:proofErr w:type="spellEnd"/>
      <w:r w:rsidRPr="00B905BD">
        <w:rPr>
          <w:sz w:val="26"/>
        </w:rPr>
        <w:t xml:space="preserve">. НДС 18 %. </w:t>
      </w:r>
    </w:p>
    <w:p w14:paraId="0DBEC54B" w14:textId="77777777" w:rsidR="00BE32D8" w:rsidRPr="00B905BD" w:rsidRDefault="00BE32D8" w:rsidP="00E6059C">
      <w:pPr>
        <w:tabs>
          <w:tab w:val="left" w:pos="1276"/>
        </w:tabs>
        <w:jc w:val="both"/>
        <w:rPr>
          <w:sz w:val="26"/>
        </w:rPr>
      </w:pPr>
    </w:p>
    <w:p w14:paraId="6AA37415" w14:textId="77777777" w:rsidR="00BE32D8" w:rsidRPr="00B905BD" w:rsidRDefault="008C2709" w:rsidP="00E6059C">
      <w:pPr>
        <w:numPr>
          <w:ilvl w:val="0"/>
          <w:numId w:val="49"/>
        </w:numPr>
        <w:tabs>
          <w:tab w:val="left" w:pos="1276"/>
        </w:tabs>
        <w:jc w:val="center"/>
        <w:rPr>
          <w:sz w:val="26"/>
        </w:rPr>
      </w:pPr>
      <w:r w:rsidRPr="00B905BD">
        <w:rPr>
          <w:sz w:val="26"/>
        </w:rPr>
        <w:t>ПРЕДМЕТ ДОГОВОРА</w:t>
      </w:r>
    </w:p>
    <w:p w14:paraId="1BA93F6B" w14:textId="77777777" w:rsidR="00BE32D8" w:rsidRPr="00B905BD" w:rsidRDefault="00BE32D8" w:rsidP="00E6059C">
      <w:pPr>
        <w:tabs>
          <w:tab w:val="left" w:pos="1276"/>
        </w:tabs>
        <w:jc w:val="both"/>
        <w:rPr>
          <w:sz w:val="26"/>
        </w:rPr>
      </w:pPr>
    </w:p>
    <w:p w14:paraId="46F2B407" w14:textId="55702226" w:rsidR="00BE32D8" w:rsidRPr="00B905BD" w:rsidRDefault="008C2709" w:rsidP="00F27C2A">
      <w:pPr>
        <w:numPr>
          <w:ilvl w:val="1"/>
          <w:numId w:val="49"/>
        </w:numPr>
        <w:tabs>
          <w:tab w:val="left" w:pos="993"/>
        </w:tabs>
        <w:ind w:left="426" w:firstLine="0"/>
        <w:jc w:val="both"/>
        <w:rPr>
          <w:sz w:val="26"/>
        </w:rPr>
      </w:pPr>
      <w:r w:rsidRPr="00B905BD">
        <w:rPr>
          <w:sz w:val="26"/>
        </w:rPr>
        <w:t>В порядке и на условиях, установленных настоящим Договором</w:t>
      </w:r>
      <w:r w:rsidR="006F26CD" w:rsidRPr="00B905BD">
        <w:rPr>
          <w:sz w:val="26"/>
        </w:rPr>
        <w:t>, Спецификация (Приложение №1)</w:t>
      </w:r>
      <w:r w:rsidR="003E24F6" w:rsidRPr="00B905BD">
        <w:rPr>
          <w:sz w:val="26"/>
        </w:rPr>
        <w:t xml:space="preserve"> и Техническ</w:t>
      </w:r>
      <w:r w:rsidR="003E44E6" w:rsidRPr="00B905BD">
        <w:rPr>
          <w:sz w:val="26"/>
        </w:rPr>
        <w:t>им заданием</w:t>
      </w:r>
      <w:r w:rsidR="006F26CD" w:rsidRPr="00B905BD">
        <w:rPr>
          <w:sz w:val="26"/>
        </w:rPr>
        <w:t xml:space="preserve"> (Приложение №2)</w:t>
      </w:r>
      <w:r w:rsidRPr="00B905BD">
        <w:rPr>
          <w:sz w:val="26"/>
        </w:rPr>
        <w:t>, Поставщик обязуется</w:t>
      </w:r>
      <w:r w:rsidR="004C1398" w:rsidRPr="00B905BD">
        <w:rPr>
          <w:sz w:val="26"/>
        </w:rPr>
        <w:t>:</w:t>
      </w:r>
    </w:p>
    <w:p w14:paraId="67F1474F" w14:textId="5CA53DBE" w:rsidR="00BE32D8" w:rsidRPr="00B905BD" w:rsidRDefault="008C2709" w:rsidP="00F27C2A">
      <w:pPr>
        <w:numPr>
          <w:ilvl w:val="2"/>
          <w:numId w:val="49"/>
        </w:numPr>
        <w:tabs>
          <w:tab w:val="left" w:pos="993"/>
          <w:tab w:val="num" w:pos="1134"/>
        </w:tabs>
        <w:ind w:left="709" w:firstLine="0"/>
        <w:jc w:val="both"/>
        <w:rPr>
          <w:sz w:val="26"/>
        </w:rPr>
      </w:pPr>
      <w:r w:rsidRPr="00B905BD">
        <w:rPr>
          <w:sz w:val="26"/>
        </w:rPr>
        <w:t>передать Покупателю Оборудование в собственность;</w:t>
      </w:r>
    </w:p>
    <w:p w14:paraId="5609584D" w14:textId="22D09F32" w:rsidR="00BE32D8" w:rsidRPr="00B905BD" w:rsidRDefault="009907B7" w:rsidP="00F27C2A">
      <w:pPr>
        <w:numPr>
          <w:ilvl w:val="2"/>
          <w:numId w:val="49"/>
        </w:numPr>
        <w:tabs>
          <w:tab w:val="left" w:pos="993"/>
          <w:tab w:val="num" w:pos="1134"/>
        </w:tabs>
        <w:ind w:left="709" w:firstLine="0"/>
        <w:jc w:val="both"/>
        <w:rPr>
          <w:sz w:val="26"/>
        </w:rPr>
      </w:pPr>
      <w:r w:rsidRPr="00B905BD">
        <w:rPr>
          <w:sz w:val="26"/>
        </w:rPr>
        <w:t>выполн</w:t>
      </w:r>
      <w:r w:rsidR="00507331" w:rsidRPr="00B905BD">
        <w:rPr>
          <w:sz w:val="26"/>
        </w:rPr>
        <w:t>и</w:t>
      </w:r>
      <w:r w:rsidRPr="00B905BD">
        <w:rPr>
          <w:sz w:val="26"/>
        </w:rPr>
        <w:t>ть Работы</w:t>
      </w:r>
      <w:r w:rsidR="008C2709" w:rsidRPr="00B905BD">
        <w:rPr>
          <w:sz w:val="26"/>
        </w:rPr>
        <w:t>;</w:t>
      </w:r>
    </w:p>
    <w:p w14:paraId="3F8D6733" w14:textId="0F13A1CB" w:rsidR="002F28E6" w:rsidRPr="00B905BD" w:rsidRDefault="008C2709" w:rsidP="00F27C2A">
      <w:pPr>
        <w:numPr>
          <w:ilvl w:val="2"/>
          <w:numId w:val="49"/>
        </w:numPr>
        <w:tabs>
          <w:tab w:val="left" w:pos="993"/>
          <w:tab w:val="num" w:pos="1134"/>
        </w:tabs>
        <w:ind w:left="709" w:firstLine="0"/>
        <w:jc w:val="both"/>
        <w:rPr>
          <w:sz w:val="26"/>
        </w:rPr>
      </w:pPr>
      <w:r w:rsidRPr="00B905BD">
        <w:rPr>
          <w:sz w:val="26"/>
        </w:rPr>
        <w:t>оказывать Услуги.</w:t>
      </w:r>
      <w:r w:rsidR="00D85B8F" w:rsidRPr="00B905BD">
        <w:rPr>
          <w:sz w:val="26"/>
        </w:rPr>
        <w:t xml:space="preserve"> </w:t>
      </w:r>
    </w:p>
    <w:p w14:paraId="2EBCF894" w14:textId="37427693" w:rsidR="002F28E6" w:rsidRPr="00B905BD" w:rsidRDefault="008C2709" w:rsidP="00F27C2A">
      <w:pPr>
        <w:tabs>
          <w:tab w:val="left" w:pos="993"/>
          <w:tab w:val="num" w:pos="1134"/>
        </w:tabs>
        <w:ind w:left="709"/>
        <w:jc w:val="both"/>
        <w:rPr>
          <w:sz w:val="26"/>
        </w:rPr>
      </w:pPr>
      <w:r w:rsidRPr="00B905BD">
        <w:rPr>
          <w:sz w:val="26"/>
        </w:rPr>
        <w:t xml:space="preserve">Покупатель обязуется принять Оборудование, </w:t>
      </w:r>
      <w:r w:rsidR="00A207F7" w:rsidRPr="00B905BD">
        <w:rPr>
          <w:sz w:val="26"/>
        </w:rPr>
        <w:t xml:space="preserve">результаты </w:t>
      </w:r>
      <w:r w:rsidR="00B03123" w:rsidRPr="00B905BD">
        <w:rPr>
          <w:sz w:val="26"/>
        </w:rPr>
        <w:t xml:space="preserve">Работ </w:t>
      </w:r>
      <w:r w:rsidRPr="00B905BD">
        <w:rPr>
          <w:sz w:val="26"/>
        </w:rPr>
        <w:t>и Услуги, и оплатить их.</w:t>
      </w:r>
      <w:r w:rsidR="002F28E6" w:rsidRPr="00B905BD">
        <w:rPr>
          <w:sz w:val="26"/>
        </w:rPr>
        <w:t xml:space="preserve"> </w:t>
      </w:r>
    </w:p>
    <w:p w14:paraId="656A257B" w14:textId="28A8A13D" w:rsidR="00EE0FA1" w:rsidRPr="00B905BD" w:rsidRDefault="00EE0FA1" w:rsidP="004C1398">
      <w:pPr>
        <w:pStyle w:val="affffff1"/>
        <w:numPr>
          <w:ilvl w:val="1"/>
          <w:numId w:val="49"/>
        </w:numPr>
        <w:ind w:left="851"/>
        <w:jc w:val="both"/>
        <w:rPr>
          <w:sz w:val="26"/>
          <w:szCs w:val="20"/>
        </w:rPr>
      </w:pPr>
      <w:r w:rsidRPr="00B905BD">
        <w:rPr>
          <w:sz w:val="26"/>
          <w:szCs w:val="20"/>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14:paraId="683E5D07" w14:textId="050A60E8" w:rsidR="003E44E6" w:rsidRPr="00B905BD" w:rsidRDefault="003E44E6" w:rsidP="004C1398">
      <w:pPr>
        <w:pStyle w:val="affffff1"/>
        <w:numPr>
          <w:ilvl w:val="1"/>
          <w:numId w:val="49"/>
        </w:numPr>
        <w:ind w:left="851"/>
        <w:jc w:val="both"/>
        <w:rPr>
          <w:sz w:val="26"/>
          <w:szCs w:val="20"/>
        </w:rPr>
      </w:pPr>
      <w:r w:rsidRPr="00B905BD">
        <w:rPr>
          <w:sz w:val="26"/>
          <w:szCs w:val="20"/>
        </w:rPr>
        <w:t>Поставщик осуществляет поставку Оборудования, выполнение Работ и оказание Услуг в сроки, предусмотренные п. 5 Технического задания.</w:t>
      </w:r>
    </w:p>
    <w:p w14:paraId="342CD399" w14:textId="3E013894" w:rsidR="002E43C4" w:rsidRPr="00B905BD" w:rsidRDefault="002E43C4" w:rsidP="00335C2D">
      <w:pPr>
        <w:tabs>
          <w:tab w:val="left" w:pos="993"/>
          <w:tab w:val="num" w:pos="1134"/>
        </w:tabs>
        <w:jc w:val="both"/>
        <w:rPr>
          <w:sz w:val="26"/>
          <w:szCs w:val="20"/>
        </w:rPr>
      </w:pPr>
    </w:p>
    <w:p w14:paraId="36BE6E59" w14:textId="77777777" w:rsidR="006F1544" w:rsidRPr="00B905BD" w:rsidRDefault="006F1544" w:rsidP="006F1544">
      <w:pPr>
        <w:pStyle w:val="affffff1"/>
        <w:ind w:left="1283"/>
        <w:jc w:val="both"/>
      </w:pPr>
    </w:p>
    <w:p w14:paraId="429C1709" w14:textId="77777777" w:rsidR="00BE32D8" w:rsidRPr="00B905BD" w:rsidRDefault="008C2709" w:rsidP="00DD4A1A">
      <w:pPr>
        <w:numPr>
          <w:ilvl w:val="0"/>
          <w:numId w:val="49"/>
        </w:numPr>
        <w:tabs>
          <w:tab w:val="left" w:pos="1276"/>
        </w:tabs>
        <w:jc w:val="center"/>
        <w:rPr>
          <w:sz w:val="26"/>
        </w:rPr>
      </w:pPr>
      <w:r w:rsidRPr="00B905BD">
        <w:rPr>
          <w:sz w:val="26"/>
        </w:rPr>
        <w:t>ЦЕНА ДОГОВОРА И ПОРЯДОК РАСЧЁТОВ</w:t>
      </w:r>
    </w:p>
    <w:p w14:paraId="792C91C7" w14:textId="77777777" w:rsidR="00BE32D8" w:rsidRPr="00B905BD" w:rsidRDefault="00BE32D8" w:rsidP="00F27C2A">
      <w:pPr>
        <w:tabs>
          <w:tab w:val="left" w:pos="1276"/>
        </w:tabs>
        <w:ind w:left="426"/>
        <w:jc w:val="both"/>
        <w:rPr>
          <w:sz w:val="26"/>
        </w:rPr>
      </w:pPr>
    </w:p>
    <w:p w14:paraId="3DE17382" w14:textId="6E72D182" w:rsidR="00917D5C" w:rsidRPr="00B905BD" w:rsidRDefault="00917D5C" w:rsidP="00AB0D01">
      <w:pPr>
        <w:pStyle w:val="BodyText22"/>
        <w:numPr>
          <w:ilvl w:val="0"/>
          <w:numId w:val="123"/>
        </w:numPr>
        <w:rPr>
          <w:sz w:val="26"/>
          <w:szCs w:val="26"/>
        </w:rPr>
      </w:pPr>
      <w:r w:rsidRPr="00B905BD">
        <w:rPr>
          <w:sz w:val="26"/>
          <w:szCs w:val="26"/>
        </w:rPr>
        <w:t>Ц</w:t>
      </w:r>
      <w:r w:rsidR="006378C9" w:rsidRPr="00B905BD">
        <w:rPr>
          <w:sz w:val="26"/>
          <w:szCs w:val="26"/>
        </w:rPr>
        <w:t>ена Договора составляет</w:t>
      </w:r>
      <w:r w:rsidR="005348D7" w:rsidRPr="00B905BD">
        <w:rPr>
          <w:sz w:val="26"/>
          <w:szCs w:val="26"/>
        </w:rPr>
        <w:t xml:space="preserve"> </w:t>
      </w:r>
      <w:r w:rsidR="00AB0D01" w:rsidRPr="00B905BD">
        <w:rPr>
          <w:sz w:val="26"/>
          <w:szCs w:val="26"/>
        </w:rPr>
        <w:t>81 712 257,68</w:t>
      </w:r>
      <w:r w:rsidR="00E73F7C" w:rsidRPr="00B905BD">
        <w:rPr>
          <w:sz w:val="26"/>
          <w:szCs w:val="26"/>
        </w:rPr>
        <w:t xml:space="preserve"> </w:t>
      </w:r>
      <w:r w:rsidR="005348D7" w:rsidRPr="00B905BD">
        <w:rPr>
          <w:sz w:val="26"/>
          <w:szCs w:val="26"/>
        </w:rPr>
        <w:t>руб.</w:t>
      </w:r>
      <w:r w:rsidR="00BD6778" w:rsidRPr="00B905BD">
        <w:rPr>
          <w:sz w:val="26"/>
          <w:szCs w:val="26"/>
        </w:rPr>
        <w:t> </w:t>
      </w:r>
      <w:r w:rsidR="00055FE2" w:rsidRPr="00B905BD">
        <w:rPr>
          <w:sz w:val="26"/>
          <w:szCs w:val="26"/>
        </w:rPr>
        <w:t xml:space="preserve"> </w:t>
      </w:r>
      <w:r w:rsidR="006378C9" w:rsidRPr="00B905BD">
        <w:rPr>
          <w:sz w:val="26"/>
          <w:szCs w:val="26"/>
        </w:rPr>
        <w:t>(</w:t>
      </w:r>
      <w:r w:rsidR="00AB0D01" w:rsidRPr="00B905BD">
        <w:rPr>
          <w:sz w:val="26"/>
          <w:szCs w:val="26"/>
        </w:rPr>
        <w:t>восемьдесят один миллион семьсот двенадцать тысяч двести пятьдесят семь рублей, 68 копеек</w:t>
      </w:r>
      <w:r w:rsidR="006378C9" w:rsidRPr="00B905BD">
        <w:rPr>
          <w:sz w:val="26"/>
          <w:szCs w:val="26"/>
        </w:rPr>
        <w:t>)</w:t>
      </w:r>
      <w:r w:rsidR="00E73F7C" w:rsidRPr="00B905BD">
        <w:rPr>
          <w:sz w:val="26"/>
          <w:szCs w:val="26"/>
        </w:rPr>
        <w:t>,</w:t>
      </w:r>
      <w:r w:rsidR="006378C9" w:rsidRPr="00B905BD">
        <w:rPr>
          <w:sz w:val="26"/>
          <w:szCs w:val="26"/>
        </w:rPr>
        <w:t xml:space="preserve"> в том числе НДС (18%) – </w:t>
      </w:r>
      <w:r w:rsidR="00AB0D01" w:rsidRPr="00B905BD">
        <w:rPr>
          <w:sz w:val="26"/>
          <w:szCs w:val="26"/>
        </w:rPr>
        <w:t>12 464 581,68</w:t>
      </w:r>
      <w:r w:rsidR="008458D0" w:rsidRPr="00B905BD">
        <w:rPr>
          <w:sz w:val="26"/>
          <w:szCs w:val="26"/>
        </w:rPr>
        <w:t xml:space="preserve"> </w:t>
      </w:r>
      <w:r w:rsidR="005348D7" w:rsidRPr="00B905BD">
        <w:rPr>
          <w:sz w:val="26"/>
          <w:szCs w:val="26"/>
        </w:rPr>
        <w:t>руб</w:t>
      </w:r>
      <w:r w:rsidR="00580CE2" w:rsidRPr="00B905BD">
        <w:rPr>
          <w:sz w:val="26"/>
          <w:szCs w:val="26"/>
        </w:rPr>
        <w:t>.</w:t>
      </w:r>
      <w:r w:rsidR="002318B8" w:rsidRPr="00B905BD">
        <w:rPr>
          <w:sz w:val="26"/>
          <w:szCs w:val="26"/>
        </w:rPr>
        <w:t xml:space="preserve"> </w:t>
      </w:r>
      <w:r w:rsidR="008458D0" w:rsidRPr="00B905BD">
        <w:rPr>
          <w:sz w:val="26"/>
          <w:szCs w:val="26"/>
        </w:rPr>
        <w:t>(</w:t>
      </w:r>
      <w:r w:rsidR="00AB0D01" w:rsidRPr="00B905BD">
        <w:rPr>
          <w:sz w:val="26"/>
          <w:szCs w:val="26"/>
        </w:rPr>
        <w:t>двенадцать миллионов четыреста шестьдесят четыре тысячи пятьсот восемьдесят один рубль, 68 копеек</w:t>
      </w:r>
      <w:r w:rsidR="008458D0" w:rsidRPr="00B905BD">
        <w:rPr>
          <w:sz w:val="26"/>
          <w:szCs w:val="26"/>
        </w:rPr>
        <w:t xml:space="preserve">) </w:t>
      </w:r>
      <w:r w:rsidR="002318B8" w:rsidRPr="00B905BD">
        <w:rPr>
          <w:sz w:val="26"/>
          <w:szCs w:val="26"/>
        </w:rPr>
        <w:t>и включает в себя:</w:t>
      </w:r>
      <w:r w:rsidR="00580CE2" w:rsidRPr="00B905BD">
        <w:rPr>
          <w:sz w:val="26"/>
          <w:szCs w:val="26"/>
        </w:rPr>
        <w:t xml:space="preserve"> </w:t>
      </w:r>
    </w:p>
    <w:p w14:paraId="0D191194" w14:textId="3C9BA80E" w:rsidR="00BE32D8" w:rsidRPr="00B905BD" w:rsidRDefault="008C2709" w:rsidP="00AB0D01">
      <w:pPr>
        <w:numPr>
          <w:ilvl w:val="2"/>
          <w:numId w:val="49"/>
        </w:numPr>
        <w:tabs>
          <w:tab w:val="left" w:pos="1276"/>
        </w:tabs>
        <w:jc w:val="both"/>
        <w:rPr>
          <w:sz w:val="26"/>
          <w:szCs w:val="26"/>
        </w:rPr>
      </w:pPr>
      <w:r w:rsidRPr="00B905BD">
        <w:rPr>
          <w:sz w:val="26"/>
          <w:szCs w:val="26"/>
        </w:rPr>
        <w:t>Стоимость Оборудования</w:t>
      </w:r>
      <w:r w:rsidR="008458D0" w:rsidRPr="00B905BD">
        <w:rPr>
          <w:sz w:val="26"/>
          <w:szCs w:val="26"/>
        </w:rPr>
        <w:t xml:space="preserve"> </w:t>
      </w:r>
      <w:r w:rsidR="00AB0D01" w:rsidRPr="00B905BD">
        <w:rPr>
          <w:sz w:val="26"/>
          <w:szCs w:val="26"/>
        </w:rPr>
        <w:t>16 561 311,80</w:t>
      </w:r>
      <w:r w:rsidR="008458D0" w:rsidRPr="00B905BD">
        <w:rPr>
          <w:sz w:val="26"/>
          <w:szCs w:val="26"/>
        </w:rPr>
        <w:t xml:space="preserve"> руб.</w:t>
      </w:r>
      <w:r w:rsidR="006D0F3F" w:rsidRPr="00B905BD">
        <w:rPr>
          <w:sz w:val="26"/>
          <w:szCs w:val="26"/>
        </w:rPr>
        <w:t xml:space="preserve"> (</w:t>
      </w:r>
      <w:r w:rsidR="00AB0D01" w:rsidRPr="00B905BD">
        <w:rPr>
          <w:sz w:val="26"/>
          <w:szCs w:val="26"/>
        </w:rPr>
        <w:t>шестнадцать миллионов пятьсот шестьдесят одна тысяча триста одиннадцать рублей 80 копеек</w:t>
      </w:r>
      <w:r w:rsidR="006D0F3F" w:rsidRPr="00B905BD">
        <w:rPr>
          <w:sz w:val="26"/>
          <w:szCs w:val="26"/>
        </w:rPr>
        <w:t>)</w:t>
      </w:r>
      <w:r w:rsidRPr="00B905BD">
        <w:rPr>
          <w:sz w:val="26"/>
          <w:szCs w:val="26"/>
        </w:rPr>
        <w:t>, в том числе НДС 18 %</w:t>
      </w:r>
      <w:r w:rsidR="008458D0" w:rsidRPr="00B905BD">
        <w:rPr>
          <w:sz w:val="26"/>
          <w:szCs w:val="26"/>
        </w:rPr>
        <w:t xml:space="preserve"> - </w:t>
      </w:r>
      <w:r w:rsidR="00AB0D01" w:rsidRPr="00B905BD">
        <w:rPr>
          <w:sz w:val="26"/>
          <w:szCs w:val="26"/>
        </w:rPr>
        <w:t xml:space="preserve">2 526 301,80 </w:t>
      </w:r>
      <w:r w:rsidR="008458D0" w:rsidRPr="00B905BD">
        <w:rPr>
          <w:sz w:val="26"/>
          <w:szCs w:val="26"/>
        </w:rPr>
        <w:t>руб.</w:t>
      </w:r>
      <w:r w:rsidR="006D0F3F" w:rsidRPr="00B905BD">
        <w:rPr>
          <w:sz w:val="26"/>
          <w:szCs w:val="26"/>
        </w:rPr>
        <w:t xml:space="preserve"> (</w:t>
      </w:r>
      <w:r w:rsidR="00AB0D01" w:rsidRPr="00B905BD">
        <w:rPr>
          <w:sz w:val="26"/>
          <w:szCs w:val="26"/>
        </w:rPr>
        <w:t>два миллиона пятьсот двадцать шесть тысяч триста один рубль 80 копеек</w:t>
      </w:r>
      <w:r w:rsidR="006D0F3F" w:rsidRPr="00B905BD">
        <w:rPr>
          <w:sz w:val="26"/>
          <w:szCs w:val="26"/>
        </w:rPr>
        <w:t>)</w:t>
      </w:r>
      <w:r w:rsidR="008458D0" w:rsidRPr="00B905BD">
        <w:rPr>
          <w:sz w:val="26"/>
          <w:szCs w:val="26"/>
        </w:rPr>
        <w:t>;</w:t>
      </w:r>
    </w:p>
    <w:p w14:paraId="1F713A88" w14:textId="5D922E75" w:rsidR="00BE32D8" w:rsidRPr="00B905BD" w:rsidRDefault="00A9092B" w:rsidP="00AB0D01">
      <w:pPr>
        <w:numPr>
          <w:ilvl w:val="2"/>
          <w:numId w:val="49"/>
        </w:numPr>
        <w:tabs>
          <w:tab w:val="left" w:pos="1276"/>
        </w:tabs>
        <w:jc w:val="both"/>
        <w:rPr>
          <w:sz w:val="26"/>
          <w:szCs w:val="26"/>
        </w:rPr>
      </w:pPr>
      <w:r w:rsidRPr="00B905BD">
        <w:rPr>
          <w:sz w:val="26"/>
          <w:szCs w:val="26"/>
        </w:rPr>
        <w:t xml:space="preserve">Стоимость </w:t>
      </w:r>
      <w:r w:rsidR="0049180D" w:rsidRPr="00B905BD">
        <w:rPr>
          <w:sz w:val="26"/>
          <w:szCs w:val="26"/>
        </w:rPr>
        <w:t>Работ</w:t>
      </w:r>
      <w:r w:rsidR="006D0F3F" w:rsidRPr="00B905BD">
        <w:rPr>
          <w:sz w:val="26"/>
          <w:szCs w:val="26"/>
        </w:rPr>
        <w:t xml:space="preserve"> </w:t>
      </w:r>
      <w:r w:rsidR="00AB0D01" w:rsidRPr="00B905BD">
        <w:rPr>
          <w:sz w:val="26"/>
          <w:szCs w:val="26"/>
        </w:rPr>
        <w:t>44 498 472,60</w:t>
      </w:r>
      <w:r w:rsidR="00A94BCB" w:rsidRPr="00B905BD">
        <w:rPr>
          <w:sz w:val="26"/>
          <w:szCs w:val="26"/>
        </w:rPr>
        <w:t xml:space="preserve"> </w:t>
      </w:r>
      <w:r w:rsidR="006D0F3F" w:rsidRPr="00B905BD">
        <w:rPr>
          <w:sz w:val="26"/>
          <w:szCs w:val="26"/>
        </w:rPr>
        <w:t>руб. (</w:t>
      </w:r>
      <w:r w:rsidR="00AB0D01" w:rsidRPr="00B905BD">
        <w:rPr>
          <w:sz w:val="26"/>
          <w:szCs w:val="26"/>
        </w:rPr>
        <w:t>сорок четыре миллиона четыреста девяносто восемь тысяч четыреста семьдесят два рубля 60 копеек</w:t>
      </w:r>
      <w:r w:rsidR="006D0F3F" w:rsidRPr="00B905BD">
        <w:rPr>
          <w:sz w:val="26"/>
          <w:szCs w:val="26"/>
        </w:rPr>
        <w:t>)</w:t>
      </w:r>
      <w:r w:rsidR="008C2709" w:rsidRPr="00B905BD">
        <w:rPr>
          <w:sz w:val="26"/>
          <w:szCs w:val="26"/>
        </w:rPr>
        <w:t>, в том числе НДС 18 %</w:t>
      </w:r>
      <w:r w:rsidR="006D0F3F" w:rsidRPr="00B905BD">
        <w:rPr>
          <w:sz w:val="26"/>
          <w:szCs w:val="26"/>
        </w:rPr>
        <w:t xml:space="preserve"> - </w:t>
      </w:r>
      <w:r w:rsidR="00AB0D01" w:rsidRPr="00B905BD">
        <w:rPr>
          <w:sz w:val="26"/>
          <w:szCs w:val="26"/>
        </w:rPr>
        <w:t>6 787 902,60</w:t>
      </w:r>
      <w:r w:rsidR="00167211" w:rsidRPr="00B905BD">
        <w:rPr>
          <w:sz w:val="26"/>
          <w:szCs w:val="26"/>
        </w:rPr>
        <w:t xml:space="preserve"> руб.</w:t>
      </w:r>
      <w:r w:rsidR="006D0F3F" w:rsidRPr="00B905BD">
        <w:rPr>
          <w:sz w:val="26"/>
          <w:szCs w:val="26"/>
        </w:rPr>
        <w:t xml:space="preserve"> (</w:t>
      </w:r>
      <w:r w:rsidR="00AB0D01" w:rsidRPr="00B905BD">
        <w:rPr>
          <w:sz w:val="26"/>
          <w:szCs w:val="26"/>
        </w:rPr>
        <w:t>шесть миллионов семьсот восемьдесят семь тысяч девятьсот два рубля 60 копеек</w:t>
      </w:r>
      <w:r w:rsidR="006D0F3F" w:rsidRPr="00B905BD">
        <w:rPr>
          <w:sz w:val="26"/>
          <w:szCs w:val="26"/>
        </w:rPr>
        <w:t>);</w:t>
      </w:r>
    </w:p>
    <w:p w14:paraId="34F4FE67" w14:textId="3246492F" w:rsidR="00ED3FB9" w:rsidRPr="00B905BD" w:rsidRDefault="008C2709" w:rsidP="00AB0D01">
      <w:pPr>
        <w:numPr>
          <w:ilvl w:val="2"/>
          <w:numId w:val="49"/>
        </w:numPr>
        <w:tabs>
          <w:tab w:val="left" w:pos="1276"/>
        </w:tabs>
        <w:jc w:val="both"/>
        <w:rPr>
          <w:sz w:val="26"/>
          <w:szCs w:val="26"/>
        </w:rPr>
      </w:pPr>
      <w:r w:rsidRPr="00B905BD">
        <w:rPr>
          <w:sz w:val="26"/>
          <w:szCs w:val="26"/>
        </w:rPr>
        <w:lastRenderedPageBreak/>
        <w:t>Стоимость Услуг</w:t>
      </w:r>
      <w:r w:rsidR="006D0F3F" w:rsidRPr="00B905BD">
        <w:rPr>
          <w:sz w:val="26"/>
          <w:szCs w:val="26"/>
        </w:rPr>
        <w:t xml:space="preserve"> </w:t>
      </w:r>
      <w:r w:rsidR="00AB0D01" w:rsidRPr="00B905BD">
        <w:rPr>
          <w:sz w:val="26"/>
          <w:szCs w:val="26"/>
        </w:rPr>
        <w:t>20 652 473,28</w:t>
      </w:r>
      <w:r w:rsidR="006D0F3F" w:rsidRPr="00B905BD">
        <w:rPr>
          <w:sz w:val="26"/>
          <w:szCs w:val="26"/>
        </w:rPr>
        <w:t xml:space="preserve"> руб. (</w:t>
      </w:r>
      <w:r w:rsidR="00AB0D01" w:rsidRPr="00B905BD">
        <w:rPr>
          <w:sz w:val="26"/>
          <w:szCs w:val="26"/>
        </w:rPr>
        <w:t>двадцать миллионов шестьсот пятьдесят две тысячи четыреста семьдесят три рубля 28 копеек</w:t>
      </w:r>
      <w:r w:rsidR="006D0F3F" w:rsidRPr="00B905BD">
        <w:rPr>
          <w:sz w:val="26"/>
          <w:szCs w:val="26"/>
        </w:rPr>
        <w:t>);</w:t>
      </w:r>
      <w:r w:rsidRPr="00B905BD">
        <w:rPr>
          <w:sz w:val="26"/>
          <w:szCs w:val="26"/>
        </w:rPr>
        <w:t xml:space="preserve"> в том числе НДС 18 %</w:t>
      </w:r>
      <w:r w:rsidR="006D0F3F" w:rsidRPr="00B905BD">
        <w:rPr>
          <w:sz w:val="26"/>
          <w:szCs w:val="26"/>
        </w:rPr>
        <w:t xml:space="preserve"> - </w:t>
      </w:r>
      <w:r w:rsidR="00AB0D01" w:rsidRPr="00B905BD">
        <w:rPr>
          <w:sz w:val="26"/>
          <w:szCs w:val="26"/>
        </w:rPr>
        <w:t>3 150 377,28</w:t>
      </w:r>
      <w:r w:rsidR="006D0F3F" w:rsidRPr="00B905BD">
        <w:rPr>
          <w:sz w:val="26"/>
          <w:szCs w:val="26"/>
        </w:rPr>
        <w:t xml:space="preserve">   руб. (</w:t>
      </w:r>
      <w:r w:rsidR="00AB0D01" w:rsidRPr="00B905BD">
        <w:rPr>
          <w:sz w:val="26"/>
          <w:szCs w:val="26"/>
        </w:rPr>
        <w:t>три миллиона сто пятьдесят тысяч триста семьдесят семь рублей 28 копеек</w:t>
      </w:r>
      <w:r w:rsidR="006D0F3F" w:rsidRPr="00B905BD">
        <w:rPr>
          <w:sz w:val="26"/>
          <w:szCs w:val="26"/>
        </w:rPr>
        <w:t>)</w:t>
      </w:r>
      <w:r w:rsidRPr="00B905BD">
        <w:rPr>
          <w:sz w:val="26"/>
          <w:szCs w:val="26"/>
        </w:rPr>
        <w:t>.</w:t>
      </w:r>
    </w:p>
    <w:p w14:paraId="3AD8D5D8" w14:textId="35D080B9" w:rsidR="00BE32D8" w:rsidRPr="00B905BD" w:rsidRDefault="002318B8" w:rsidP="00ED3FB9">
      <w:pPr>
        <w:pStyle w:val="affffff1"/>
        <w:numPr>
          <w:ilvl w:val="1"/>
          <w:numId w:val="49"/>
        </w:numPr>
        <w:tabs>
          <w:tab w:val="left" w:pos="1276"/>
        </w:tabs>
        <w:ind w:left="1134"/>
        <w:jc w:val="both"/>
        <w:rPr>
          <w:sz w:val="26"/>
          <w:szCs w:val="26"/>
        </w:rPr>
      </w:pPr>
      <w:r w:rsidRPr="00B905BD">
        <w:rPr>
          <w:sz w:val="26"/>
          <w:szCs w:val="26"/>
        </w:rPr>
        <w:t>Ц</w:t>
      </w:r>
      <w:r w:rsidR="008C2709" w:rsidRPr="00B905BD">
        <w:rPr>
          <w:sz w:val="26"/>
          <w:szCs w:val="26"/>
        </w:rPr>
        <w:t xml:space="preserve">ена </w:t>
      </w:r>
      <w:r w:rsidRPr="00B905BD">
        <w:rPr>
          <w:sz w:val="26"/>
          <w:szCs w:val="26"/>
        </w:rPr>
        <w:t>Договора</w:t>
      </w:r>
      <w:r w:rsidR="008C2709" w:rsidRPr="00B905BD">
        <w:rPr>
          <w:sz w:val="26"/>
          <w:szCs w:val="26"/>
        </w:rPr>
        <w:t xml:space="preserve"> включает в себя все платежи, причитающиеся Поставщику за выполнение обязательств по</w:t>
      </w:r>
      <w:r w:rsidRPr="00B905BD">
        <w:rPr>
          <w:sz w:val="26"/>
          <w:szCs w:val="26"/>
        </w:rPr>
        <w:t xml:space="preserve"> Договору</w:t>
      </w:r>
      <w:r w:rsidR="008C2709" w:rsidRPr="00B905BD">
        <w:rPr>
          <w:sz w:val="26"/>
          <w:szCs w:val="26"/>
        </w:rPr>
        <w:t>.</w:t>
      </w:r>
    </w:p>
    <w:p w14:paraId="44C674A9" w14:textId="77777777" w:rsidR="00A65B48" w:rsidRPr="00B905BD" w:rsidRDefault="00A65B48" w:rsidP="00A65B48">
      <w:pPr>
        <w:numPr>
          <w:ilvl w:val="1"/>
          <w:numId w:val="49"/>
        </w:numPr>
        <w:ind w:left="1134" w:hanging="425"/>
        <w:jc w:val="both"/>
        <w:rPr>
          <w:sz w:val="26"/>
          <w:szCs w:val="26"/>
        </w:rPr>
      </w:pPr>
      <w:r w:rsidRPr="00B905BD">
        <w:rPr>
          <w:sz w:val="26"/>
          <w:szCs w:val="26"/>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14:paraId="0C764B78" w14:textId="77777777" w:rsidR="00A65B48" w:rsidRPr="00B905BD" w:rsidRDefault="00A65B48" w:rsidP="00A65B48">
      <w:pPr>
        <w:numPr>
          <w:ilvl w:val="1"/>
          <w:numId w:val="49"/>
        </w:numPr>
        <w:ind w:left="1134" w:hanging="425"/>
        <w:jc w:val="both"/>
        <w:rPr>
          <w:sz w:val="26"/>
          <w:szCs w:val="26"/>
        </w:rPr>
      </w:pPr>
      <w:r w:rsidRPr="00B905BD">
        <w:rPr>
          <w:sz w:val="26"/>
          <w:szCs w:val="26"/>
        </w:rPr>
        <w:t>Цена Договора включает в себя все платежи, причитающиеся Поставщику за выполнение обязательств по настоящему Договору.</w:t>
      </w:r>
    </w:p>
    <w:p w14:paraId="3139E66E" w14:textId="77777777" w:rsidR="00A65B48" w:rsidRPr="00B905BD" w:rsidRDefault="00A65B48" w:rsidP="00A65B48">
      <w:pPr>
        <w:numPr>
          <w:ilvl w:val="1"/>
          <w:numId w:val="49"/>
        </w:numPr>
        <w:ind w:left="1134" w:hanging="425"/>
        <w:jc w:val="both"/>
        <w:rPr>
          <w:sz w:val="26"/>
          <w:szCs w:val="26"/>
        </w:rPr>
      </w:pPr>
      <w:r w:rsidRPr="00B905BD">
        <w:rPr>
          <w:sz w:val="26"/>
          <w:szCs w:val="26"/>
        </w:rPr>
        <w:t>Оплата Цены Договора производится в следующем порядке:</w:t>
      </w:r>
    </w:p>
    <w:p w14:paraId="1549C768" w14:textId="7C0D609E" w:rsidR="00A65B48" w:rsidRPr="00B905BD" w:rsidRDefault="002E5A0C" w:rsidP="00A65B48">
      <w:pPr>
        <w:numPr>
          <w:ilvl w:val="2"/>
          <w:numId w:val="49"/>
        </w:numPr>
        <w:ind w:left="2127" w:hanging="851"/>
        <w:jc w:val="both"/>
        <w:rPr>
          <w:sz w:val="26"/>
          <w:szCs w:val="26"/>
        </w:rPr>
      </w:pPr>
      <w:r w:rsidRPr="00B905BD">
        <w:rPr>
          <w:sz w:val="26"/>
          <w:szCs w:val="26"/>
        </w:rPr>
        <w:t>Стоимость Оборудования</w:t>
      </w:r>
      <w:r w:rsidR="00A65B48" w:rsidRPr="00B905BD">
        <w:rPr>
          <w:sz w:val="26"/>
          <w:szCs w:val="26"/>
        </w:rPr>
        <w:t>, указанная в п. 3.1.</w:t>
      </w:r>
      <w:r w:rsidRPr="00B905BD">
        <w:rPr>
          <w:sz w:val="26"/>
          <w:szCs w:val="26"/>
        </w:rPr>
        <w:t>1.</w:t>
      </w:r>
      <w:r w:rsidR="00A65B48" w:rsidRPr="00B905BD">
        <w:rPr>
          <w:sz w:val="26"/>
          <w:szCs w:val="26"/>
        </w:rPr>
        <w:t xml:space="preserve"> Договора</w:t>
      </w:r>
      <w:r w:rsidRPr="00B905BD">
        <w:rPr>
          <w:sz w:val="26"/>
          <w:szCs w:val="26"/>
        </w:rPr>
        <w:t>,</w:t>
      </w:r>
      <w:r w:rsidR="00A65B48" w:rsidRPr="00B905BD">
        <w:rPr>
          <w:sz w:val="26"/>
          <w:szCs w:val="26"/>
        </w:rPr>
        <w:t xml:space="preserve"> выплачивается </w:t>
      </w:r>
      <w:r w:rsidRPr="00B905BD">
        <w:rPr>
          <w:sz w:val="26"/>
          <w:szCs w:val="26"/>
        </w:rPr>
        <w:t xml:space="preserve">в полном объеме </w:t>
      </w:r>
      <w:r w:rsidR="00A65B48" w:rsidRPr="00B905BD">
        <w:rPr>
          <w:sz w:val="26"/>
          <w:szCs w:val="26"/>
        </w:rPr>
        <w:t xml:space="preserve">в течение </w:t>
      </w:r>
      <w:r w:rsidR="00B72794" w:rsidRPr="00B905BD">
        <w:rPr>
          <w:sz w:val="26"/>
          <w:szCs w:val="26"/>
        </w:rPr>
        <w:t>20</w:t>
      </w:r>
      <w:r w:rsidR="00A65B48" w:rsidRPr="00B905BD">
        <w:rPr>
          <w:sz w:val="26"/>
          <w:szCs w:val="26"/>
        </w:rPr>
        <w:t xml:space="preserve"> (</w:t>
      </w:r>
      <w:r w:rsidR="00B72794" w:rsidRPr="00B905BD">
        <w:rPr>
          <w:sz w:val="26"/>
          <w:szCs w:val="26"/>
        </w:rPr>
        <w:t>двадцать</w:t>
      </w:r>
      <w:r w:rsidR="00A65B48" w:rsidRPr="00B905BD">
        <w:rPr>
          <w:sz w:val="26"/>
          <w:szCs w:val="26"/>
        </w:rPr>
        <w:t>) календарных дней с момента получения оригинала счета</w:t>
      </w:r>
      <w:r w:rsidR="00250DB4" w:rsidRPr="00B905BD">
        <w:rPr>
          <w:sz w:val="26"/>
          <w:szCs w:val="26"/>
        </w:rPr>
        <w:t xml:space="preserve"> на оплату стоимости Оборудования</w:t>
      </w:r>
      <w:r w:rsidR="00A65B48" w:rsidRPr="00B905BD">
        <w:rPr>
          <w:sz w:val="26"/>
          <w:szCs w:val="26"/>
        </w:rPr>
        <w:t xml:space="preserve">. Поставщик выставляет счет не позднее 5 (пяти) рабочих дней после подписания Сторонами </w:t>
      </w:r>
      <w:r w:rsidRPr="00B905BD">
        <w:rPr>
          <w:sz w:val="26"/>
          <w:szCs w:val="26"/>
        </w:rPr>
        <w:t xml:space="preserve">товарной накладной по форме ТОРГ-12 и </w:t>
      </w:r>
      <w:r w:rsidR="00A65B48" w:rsidRPr="00B905BD">
        <w:rPr>
          <w:sz w:val="26"/>
          <w:szCs w:val="26"/>
        </w:rPr>
        <w:t>Акта сдачи-приемки Оборудования.</w:t>
      </w:r>
    </w:p>
    <w:p w14:paraId="25EDE734" w14:textId="4F00E4A4" w:rsidR="002E5A0C" w:rsidRPr="00B905BD" w:rsidRDefault="002E5A0C" w:rsidP="00A65B48">
      <w:pPr>
        <w:numPr>
          <w:ilvl w:val="2"/>
          <w:numId w:val="49"/>
        </w:numPr>
        <w:ind w:left="2127" w:hanging="851"/>
        <w:jc w:val="both"/>
        <w:rPr>
          <w:sz w:val="26"/>
          <w:szCs w:val="26"/>
        </w:rPr>
      </w:pPr>
      <w:r w:rsidRPr="00B905BD">
        <w:rPr>
          <w:sz w:val="26"/>
          <w:szCs w:val="26"/>
        </w:rPr>
        <w:t xml:space="preserve">Стоимость Работ, указанная в п. 3.1.2. Договора, выплачивается в полном объеме в течение </w:t>
      </w:r>
      <w:r w:rsidR="00B72794" w:rsidRPr="00B905BD">
        <w:rPr>
          <w:sz w:val="26"/>
          <w:szCs w:val="26"/>
        </w:rPr>
        <w:t>20</w:t>
      </w:r>
      <w:r w:rsidRPr="00B905BD">
        <w:rPr>
          <w:sz w:val="26"/>
          <w:szCs w:val="26"/>
        </w:rPr>
        <w:t xml:space="preserve"> (</w:t>
      </w:r>
      <w:r w:rsidR="00B72794" w:rsidRPr="00B905BD">
        <w:rPr>
          <w:sz w:val="26"/>
          <w:szCs w:val="26"/>
        </w:rPr>
        <w:t>двадцать</w:t>
      </w:r>
      <w:r w:rsidRPr="00B905BD">
        <w:rPr>
          <w:sz w:val="26"/>
          <w:szCs w:val="26"/>
        </w:rPr>
        <w:t>) календарных дней с момента получения оригинала счета</w:t>
      </w:r>
      <w:r w:rsidR="00250DB4" w:rsidRPr="00B905BD">
        <w:rPr>
          <w:sz w:val="26"/>
          <w:szCs w:val="26"/>
        </w:rPr>
        <w:t xml:space="preserve"> на оплату стоимости Работ</w:t>
      </w:r>
      <w:r w:rsidRPr="00B905BD">
        <w:rPr>
          <w:sz w:val="26"/>
          <w:szCs w:val="26"/>
        </w:rPr>
        <w:t>. Поставщик выставляет счет не позднее 5 (пяти) рабочих дней после подписания Сторонами</w:t>
      </w:r>
      <w:r w:rsidR="00250DB4" w:rsidRPr="00B905BD">
        <w:rPr>
          <w:sz w:val="26"/>
          <w:szCs w:val="26"/>
        </w:rPr>
        <w:t xml:space="preserve"> Акта выполненных Работ.</w:t>
      </w:r>
    </w:p>
    <w:p w14:paraId="0CDB9FC8" w14:textId="3CF4EDA2" w:rsidR="00CD621D" w:rsidRDefault="002C25DF" w:rsidP="00CD621D">
      <w:pPr>
        <w:numPr>
          <w:ilvl w:val="2"/>
          <w:numId w:val="49"/>
        </w:numPr>
        <w:ind w:left="2127" w:hanging="851"/>
        <w:jc w:val="both"/>
        <w:rPr>
          <w:sz w:val="26"/>
          <w:szCs w:val="26"/>
        </w:rPr>
      </w:pPr>
      <w:r w:rsidRPr="00B905BD">
        <w:rPr>
          <w:sz w:val="26"/>
          <w:szCs w:val="26"/>
        </w:rPr>
        <w:t>Стоимость Услуг, указанная в п. 3.1.3. Договора, выплачивается равными долями ежеквартально в течение 20 (двадцать) календарных дней с момента получения оригинала счета на оплату стоимости Услуг в каждом квартале. Поставщик выставляет счет не позднее 5 (пяти) рабочих дней после подписания Сторонами Акта сдачи-приемки оказанных Услуг в каждом квартале</w:t>
      </w:r>
      <w:r w:rsidR="00CD621D" w:rsidRPr="00CD621D">
        <w:rPr>
          <w:sz w:val="26"/>
          <w:szCs w:val="26"/>
        </w:rPr>
        <w:t>.</w:t>
      </w:r>
    </w:p>
    <w:p w14:paraId="4A739229" w14:textId="77777777" w:rsidR="00A65B48" w:rsidRPr="00B905BD" w:rsidRDefault="00A65B48" w:rsidP="00A65B48">
      <w:pPr>
        <w:numPr>
          <w:ilvl w:val="2"/>
          <w:numId w:val="49"/>
        </w:numPr>
        <w:ind w:left="2127" w:hanging="851"/>
        <w:jc w:val="both"/>
        <w:rPr>
          <w:sz w:val="26"/>
          <w:szCs w:val="26"/>
        </w:rPr>
      </w:pPr>
      <w:r w:rsidRPr="00B905BD">
        <w:rPr>
          <w:sz w:val="26"/>
          <w:szCs w:val="26"/>
        </w:rPr>
        <w:t>Покупатель оплачивает Цену Договора путем перечисления денежных средств в рублях Российской Федерации на расчётный счёт Поставщика, указанный в разделе 20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14:paraId="4EBAFD45" w14:textId="77777777" w:rsidR="00A65B48" w:rsidRPr="00B905BD" w:rsidRDefault="00A65B48" w:rsidP="00A65B48">
      <w:pPr>
        <w:numPr>
          <w:ilvl w:val="2"/>
          <w:numId w:val="49"/>
        </w:numPr>
        <w:ind w:left="2127" w:hanging="851"/>
        <w:jc w:val="both"/>
        <w:rPr>
          <w:sz w:val="26"/>
          <w:szCs w:val="26"/>
        </w:rPr>
      </w:pPr>
      <w:r w:rsidRPr="00B905BD">
        <w:rPr>
          <w:sz w:val="26"/>
          <w:szCs w:val="26"/>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14:paraId="0BE58C53" w14:textId="5AB904EE" w:rsidR="00BE32D8" w:rsidRPr="00B905BD" w:rsidRDefault="00BE32D8" w:rsidP="00E6059C">
      <w:pPr>
        <w:tabs>
          <w:tab w:val="left" w:pos="1276"/>
        </w:tabs>
        <w:ind w:left="360"/>
        <w:jc w:val="both"/>
        <w:rPr>
          <w:sz w:val="26"/>
        </w:rPr>
      </w:pPr>
    </w:p>
    <w:p w14:paraId="00451211" w14:textId="77777777" w:rsidR="00BE32D8" w:rsidRPr="00B905BD" w:rsidRDefault="008C2709" w:rsidP="00DD4A1A">
      <w:pPr>
        <w:numPr>
          <w:ilvl w:val="0"/>
          <w:numId w:val="49"/>
        </w:numPr>
        <w:tabs>
          <w:tab w:val="left" w:pos="1276"/>
        </w:tabs>
        <w:jc w:val="center"/>
        <w:rPr>
          <w:sz w:val="26"/>
        </w:rPr>
      </w:pPr>
      <w:r w:rsidRPr="00B905BD">
        <w:rPr>
          <w:sz w:val="26"/>
        </w:rPr>
        <w:t>ТРЕБОВАНИЯ К ОБОРУДОВАНИЮ</w:t>
      </w:r>
    </w:p>
    <w:p w14:paraId="74D2B558" w14:textId="77777777" w:rsidR="00BE32D8" w:rsidRPr="00B905BD" w:rsidRDefault="00BE32D8" w:rsidP="00E6059C">
      <w:pPr>
        <w:tabs>
          <w:tab w:val="left" w:pos="1276"/>
        </w:tabs>
        <w:ind w:left="360"/>
        <w:jc w:val="both"/>
        <w:rPr>
          <w:sz w:val="26"/>
        </w:rPr>
      </w:pPr>
    </w:p>
    <w:p w14:paraId="1BECD954" w14:textId="01600638" w:rsidR="00335C2D" w:rsidRPr="00B905BD" w:rsidRDefault="008C2709" w:rsidP="0084263E">
      <w:pPr>
        <w:pStyle w:val="affffff1"/>
        <w:numPr>
          <w:ilvl w:val="1"/>
          <w:numId w:val="49"/>
        </w:numPr>
        <w:tabs>
          <w:tab w:val="num" w:pos="993"/>
        </w:tabs>
        <w:ind w:left="426" w:firstLine="0"/>
        <w:jc w:val="both"/>
        <w:rPr>
          <w:sz w:val="26"/>
          <w:szCs w:val="22"/>
        </w:rPr>
      </w:pPr>
      <w:r w:rsidRPr="00B905BD">
        <w:rPr>
          <w:sz w:val="26"/>
        </w:rPr>
        <w:t xml:space="preserve"> </w:t>
      </w:r>
      <w:r w:rsidR="002318B8" w:rsidRPr="00B905BD">
        <w:rPr>
          <w:sz w:val="26"/>
          <w:szCs w:val="22"/>
        </w:rPr>
        <w:t xml:space="preserve">Качество Оборудования должно соответствовать требованиям нормативных правовых актов Российской </w:t>
      </w:r>
      <w:r w:rsidR="00082B0F" w:rsidRPr="00B905BD">
        <w:rPr>
          <w:sz w:val="26"/>
          <w:szCs w:val="22"/>
        </w:rPr>
        <w:t xml:space="preserve">Федерации, условиям, которые приведены </w:t>
      </w:r>
      <w:r w:rsidR="00F44F54" w:rsidRPr="00B905BD">
        <w:rPr>
          <w:sz w:val="26"/>
          <w:szCs w:val="22"/>
        </w:rPr>
        <w:t>в Техническом</w:t>
      </w:r>
      <w:r w:rsidR="00082B0F" w:rsidRPr="00B905BD">
        <w:rPr>
          <w:sz w:val="26"/>
          <w:szCs w:val="22"/>
        </w:rPr>
        <w:t xml:space="preserve"> задани</w:t>
      </w:r>
      <w:r w:rsidR="00F44F54" w:rsidRPr="00B905BD">
        <w:rPr>
          <w:sz w:val="26"/>
          <w:szCs w:val="22"/>
        </w:rPr>
        <w:t>и</w:t>
      </w:r>
      <w:r w:rsidR="009207B5" w:rsidRPr="00B905BD">
        <w:rPr>
          <w:sz w:val="26"/>
          <w:szCs w:val="22"/>
        </w:rPr>
        <w:t xml:space="preserve"> </w:t>
      </w:r>
      <w:r w:rsidR="00F44F54" w:rsidRPr="00B905BD">
        <w:rPr>
          <w:sz w:val="26"/>
          <w:szCs w:val="22"/>
        </w:rPr>
        <w:t>к</w:t>
      </w:r>
      <w:r w:rsidR="002318B8" w:rsidRPr="00B905BD">
        <w:rPr>
          <w:sz w:val="26"/>
          <w:szCs w:val="22"/>
        </w:rPr>
        <w:t xml:space="preserve"> настоящему Договору, а также положениям сопроводительной документации Производителя.</w:t>
      </w:r>
    </w:p>
    <w:p w14:paraId="58DC83F3" w14:textId="685A2343" w:rsidR="00BE32D8" w:rsidRPr="00B905BD" w:rsidRDefault="008C2709" w:rsidP="00335C2D">
      <w:pPr>
        <w:pStyle w:val="affffff1"/>
        <w:numPr>
          <w:ilvl w:val="1"/>
          <w:numId w:val="49"/>
        </w:numPr>
        <w:tabs>
          <w:tab w:val="num" w:pos="993"/>
        </w:tabs>
        <w:ind w:left="426" w:firstLine="0"/>
        <w:rPr>
          <w:sz w:val="26"/>
          <w:szCs w:val="22"/>
        </w:rPr>
      </w:pPr>
      <w:r w:rsidRPr="00B905BD">
        <w:rPr>
          <w:sz w:val="26"/>
        </w:rPr>
        <w:t xml:space="preserve">Если иное не предусмотрено в </w:t>
      </w:r>
      <w:r w:rsidR="002318B8" w:rsidRPr="00B905BD">
        <w:rPr>
          <w:sz w:val="26"/>
        </w:rPr>
        <w:t>Договоре</w:t>
      </w:r>
      <w:r w:rsidRPr="00B905BD">
        <w:rPr>
          <w:sz w:val="26"/>
        </w:rPr>
        <w:t>, Оборудование должно быть новым, ранее в эксплуатации не состоявшим.</w:t>
      </w:r>
    </w:p>
    <w:p w14:paraId="1EBEF8F1" w14:textId="77777777" w:rsidR="00BE32D8" w:rsidRPr="00B905BD" w:rsidRDefault="008C2709" w:rsidP="00F27C2A">
      <w:pPr>
        <w:numPr>
          <w:ilvl w:val="1"/>
          <w:numId w:val="49"/>
        </w:numPr>
        <w:tabs>
          <w:tab w:val="num" w:pos="851"/>
        </w:tabs>
        <w:ind w:left="426" w:hanging="7"/>
        <w:jc w:val="both"/>
        <w:rPr>
          <w:sz w:val="26"/>
        </w:rPr>
      </w:pPr>
      <w:r w:rsidRPr="00B905BD">
        <w:rPr>
          <w:sz w:val="26"/>
        </w:rPr>
        <w:t>Если к перевозке, погрузке, разгрузке или хранению Оборудования либо его части предъявляются специфические требования, Поставщик обязан уведомить об этом Покупателя за 10 (десять) рабочих дней до даты передачи Оборудования Покупателю по соответствующему Адресу доставки.</w:t>
      </w:r>
    </w:p>
    <w:p w14:paraId="1F60EC1A" w14:textId="77777777" w:rsidR="00BE32D8" w:rsidRPr="00B905BD" w:rsidRDefault="008C2709" w:rsidP="00F27C2A">
      <w:pPr>
        <w:numPr>
          <w:ilvl w:val="1"/>
          <w:numId w:val="49"/>
        </w:numPr>
        <w:tabs>
          <w:tab w:val="num" w:pos="851"/>
        </w:tabs>
        <w:ind w:left="426" w:hanging="7"/>
        <w:jc w:val="both"/>
        <w:rPr>
          <w:sz w:val="26"/>
        </w:rPr>
      </w:pPr>
      <w:r w:rsidRPr="00B905BD">
        <w:rPr>
          <w:sz w:val="26"/>
        </w:rPr>
        <w:t xml:space="preserve">Оборудование на момент его передачи Покупателю по товарной накладной по форме ТОРГ-12 должно быть свободным от прав и притязаний третьих лиц, в частности, Оборудование не должно состоять под арестом либо находиться в залоге, в отношении прав на Оборудование не должно вестись судебного разбирательства. </w:t>
      </w:r>
    </w:p>
    <w:p w14:paraId="644E5DE9" w14:textId="77777777" w:rsidR="00BE32D8" w:rsidRPr="00B905BD" w:rsidRDefault="008C2709" w:rsidP="00F27C2A">
      <w:pPr>
        <w:numPr>
          <w:ilvl w:val="1"/>
          <w:numId w:val="49"/>
        </w:numPr>
        <w:tabs>
          <w:tab w:val="num" w:pos="851"/>
        </w:tabs>
        <w:ind w:left="426" w:hanging="7"/>
        <w:jc w:val="both"/>
        <w:rPr>
          <w:sz w:val="26"/>
        </w:rPr>
      </w:pPr>
      <w:r w:rsidRPr="00B905BD">
        <w:rPr>
          <w:sz w:val="26"/>
        </w:rPr>
        <w:t>Поставщик подтверждает, что Покупателю в связи с владением, пользованием, распоряжением Оборудованием не потребуется получение какой бы то ни было лицензии, права пользования патентом или иного разрешения ни от Поставщика, ни от третьих лиц.</w:t>
      </w:r>
    </w:p>
    <w:p w14:paraId="2D75A3E3" w14:textId="77777777" w:rsidR="00BE32D8" w:rsidRPr="00B905BD" w:rsidRDefault="008C2709" w:rsidP="00F27C2A">
      <w:pPr>
        <w:numPr>
          <w:ilvl w:val="1"/>
          <w:numId w:val="49"/>
        </w:numPr>
        <w:tabs>
          <w:tab w:val="num" w:pos="851"/>
        </w:tabs>
        <w:ind w:left="426" w:hanging="7"/>
        <w:jc w:val="both"/>
        <w:rPr>
          <w:sz w:val="26"/>
        </w:rPr>
      </w:pPr>
      <w:r w:rsidRPr="00B905BD">
        <w:rPr>
          <w:sz w:val="26"/>
        </w:rPr>
        <w:t>Оборудование на момент его передачи Покупателю по товарной накладной по форме ТОРГ-12 должно находиться в таможенном режиме свободного обращения в соответствии с законодательством Российской Федерации. По требованию Покупателя, Поставщик обязан предоставить копию грузовой таможенной декларации на поставляемое Оборудование Покупателю, либо указанным Покупателем третьим лицам.</w:t>
      </w:r>
    </w:p>
    <w:p w14:paraId="151D190E" w14:textId="77777777" w:rsidR="00BE32D8" w:rsidRPr="00B905BD" w:rsidRDefault="00BE32D8" w:rsidP="00E6059C">
      <w:pPr>
        <w:tabs>
          <w:tab w:val="left" w:pos="1276"/>
        </w:tabs>
        <w:ind w:left="360"/>
        <w:jc w:val="both"/>
        <w:rPr>
          <w:sz w:val="26"/>
        </w:rPr>
      </w:pPr>
    </w:p>
    <w:p w14:paraId="1856DC8B" w14:textId="77777777" w:rsidR="00BE32D8" w:rsidRPr="00B905BD" w:rsidRDefault="008C2709" w:rsidP="00DD4A1A">
      <w:pPr>
        <w:numPr>
          <w:ilvl w:val="0"/>
          <w:numId w:val="49"/>
        </w:numPr>
        <w:tabs>
          <w:tab w:val="left" w:pos="1276"/>
        </w:tabs>
        <w:jc w:val="center"/>
        <w:rPr>
          <w:sz w:val="26"/>
        </w:rPr>
      </w:pPr>
      <w:r w:rsidRPr="00B905BD">
        <w:rPr>
          <w:sz w:val="26"/>
        </w:rPr>
        <w:t>ГАРАНТИЯ КАЧЕСТВА ОБОРУДОВАНИЯ</w:t>
      </w:r>
    </w:p>
    <w:p w14:paraId="57578BA6" w14:textId="77777777" w:rsidR="00BE32D8" w:rsidRPr="00B905BD" w:rsidRDefault="00BE32D8" w:rsidP="00E6059C">
      <w:pPr>
        <w:tabs>
          <w:tab w:val="left" w:pos="1276"/>
        </w:tabs>
        <w:ind w:left="360"/>
        <w:jc w:val="both"/>
        <w:rPr>
          <w:sz w:val="26"/>
        </w:rPr>
      </w:pPr>
    </w:p>
    <w:p w14:paraId="54954043" w14:textId="2D57FE3A" w:rsidR="007F4457" w:rsidRPr="00B905BD" w:rsidRDefault="007A11FA" w:rsidP="007F4457">
      <w:pPr>
        <w:tabs>
          <w:tab w:val="left" w:pos="1276"/>
        </w:tabs>
        <w:ind w:left="360"/>
        <w:jc w:val="both"/>
        <w:rPr>
          <w:sz w:val="26"/>
        </w:rPr>
      </w:pPr>
      <w:r w:rsidRPr="00B905BD">
        <w:rPr>
          <w:sz w:val="26"/>
          <w:szCs w:val="26"/>
        </w:rPr>
        <w:t xml:space="preserve">5.1. </w:t>
      </w:r>
      <w:r w:rsidR="007F4457" w:rsidRPr="00B905BD">
        <w:rPr>
          <w:sz w:val="26"/>
        </w:rPr>
        <w:t xml:space="preserve">Поставщик гарантирует, что Оборудование, включая все его составные части, будет пригодным для использования в соответствии </w:t>
      </w:r>
      <w:r w:rsidR="00DA688B" w:rsidRPr="00B905BD">
        <w:rPr>
          <w:sz w:val="26"/>
        </w:rPr>
        <w:t xml:space="preserve">с </w:t>
      </w:r>
      <w:r w:rsidR="007F4457" w:rsidRPr="00B905BD">
        <w:rPr>
          <w:sz w:val="26"/>
        </w:rPr>
        <w:t xml:space="preserve">Техническим заданием (Приложение № </w:t>
      </w:r>
      <w:r w:rsidR="00115033" w:rsidRPr="00B905BD">
        <w:rPr>
          <w:sz w:val="26"/>
        </w:rPr>
        <w:t>2</w:t>
      </w:r>
      <w:r w:rsidR="007F4457" w:rsidRPr="00B905BD">
        <w:rPr>
          <w:sz w:val="26"/>
        </w:rPr>
        <w:t xml:space="preserve"> к Договору) в течение 1 (одного) года с даты подписания Сторонами Акта </w:t>
      </w:r>
      <w:r w:rsidR="00712E5D" w:rsidRPr="00B905BD">
        <w:rPr>
          <w:sz w:val="26"/>
        </w:rPr>
        <w:t>выполненных Работ</w:t>
      </w:r>
      <w:r w:rsidR="007F4457" w:rsidRPr="00B905BD">
        <w:rPr>
          <w:sz w:val="26"/>
        </w:rPr>
        <w:t xml:space="preserve">. </w:t>
      </w:r>
    </w:p>
    <w:p w14:paraId="7CCF25D3" w14:textId="77777777" w:rsidR="007F4457" w:rsidRPr="00B905BD" w:rsidRDefault="007F4457" w:rsidP="007F4457">
      <w:pPr>
        <w:tabs>
          <w:tab w:val="left" w:pos="1276"/>
        </w:tabs>
        <w:ind w:left="360"/>
        <w:jc w:val="both"/>
        <w:rPr>
          <w:sz w:val="26"/>
        </w:rPr>
      </w:pPr>
      <w:r w:rsidRPr="00B905BD">
        <w:rPr>
          <w:sz w:val="26"/>
        </w:rPr>
        <w:t>5.2. В документах, относящихся к отдельным единицам Оборудования (сервисная книжка, гарантийный сертификат, иное), на соответствующее Оборудование может быть установлен гарантийный срок большей протяжённости, чем указано в п. 5.1 настоящего Договора.</w:t>
      </w:r>
    </w:p>
    <w:p w14:paraId="31EB078A" w14:textId="77777777" w:rsidR="007F4457" w:rsidRPr="00B905BD" w:rsidRDefault="007F4457" w:rsidP="007F4457">
      <w:pPr>
        <w:tabs>
          <w:tab w:val="left" w:pos="1276"/>
        </w:tabs>
        <w:ind w:left="360"/>
        <w:jc w:val="both"/>
        <w:rPr>
          <w:sz w:val="26"/>
        </w:rPr>
      </w:pPr>
      <w:r w:rsidRPr="00B905BD">
        <w:rPr>
          <w:sz w:val="26"/>
        </w:rPr>
        <w:t>5.3. В течение гарантийного срока Поставщик обязуется в порядке и на условиях, установленных настоящим Договором, отвечать за недостатки Оборудования, если не докажет, что недостатки Оборудования возникли после его передачи Покупателю вследствие нарушения Покупателем правил эксплуатации, установленных в соответствующей технической, пользовательской документации, либо действий третьих лиц, либо непреодолимой силы.</w:t>
      </w:r>
    </w:p>
    <w:p w14:paraId="208D0496" w14:textId="77777777" w:rsidR="007F4457" w:rsidRPr="00B905BD" w:rsidRDefault="007F4457" w:rsidP="007F4457">
      <w:pPr>
        <w:tabs>
          <w:tab w:val="left" w:pos="1276"/>
        </w:tabs>
        <w:ind w:left="360"/>
        <w:jc w:val="both"/>
        <w:rPr>
          <w:sz w:val="26"/>
        </w:rPr>
      </w:pPr>
      <w:r w:rsidRPr="00B905BD">
        <w:rPr>
          <w:sz w:val="26"/>
        </w:rPr>
        <w:t>5.4. Если после передачи Покупателю Оборудования Покупатель будет лишён возможности использовать Оборудование по обстоятельствам, зависящим от Поставщика, течение гарантийного срока приостанавливается до устранения соответствующих обстоятельств Поставщиком.</w:t>
      </w:r>
    </w:p>
    <w:p w14:paraId="5CF5C4F5" w14:textId="77777777" w:rsidR="007F4457" w:rsidRPr="00B905BD" w:rsidRDefault="007F4457" w:rsidP="007F4457">
      <w:pPr>
        <w:tabs>
          <w:tab w:val="left" w:pos="1276"/>
        </w:tabs>
        <w:ind w:left="360"/>
        <w:jc w:val="both"/>
        <w:rPr>
          <w:sz w:val="26"/>
        </w:rPr>
      </w:pPr>
      <w:r w:rsidRPr="00B905BD">
        <w:rPr>
          <w:sz w:val="26"/>
        </w:rPr>
        <w:t>5.5.Гарантийный срок продлевается на время, в течение которого Оборудование не могло быть использовано из-за обнаруженных в нём недостатков, при условии, что Покупатель уведомит Поставщика о недостатках Оборудования.</w:t>
      </w:r>
    </w:p>
    <w:p w14:paraId="5B91DC5E" w14:textId="77777777" w:rsidR="007F4457" w:rsidRPr="00B905BD" w:rsidRDefault="007F4457" w:rsidP="007F4457">
      <w:pPr>
        <w:tabs>
          <w:tab w:val="left" w:pos="1276"/>
        </w:tabs>
        <w:ind w:left="360"/>
        <w:jc w:val="both"/>
        <w:rPr>
          <w:sz w:val="26"/>
        </w:rPr>
      </w:pPr>
      <w:r w:rsidRPr="00B905BD">
        <w:rPr>
          <w:sz w:val="26"/>
        </w:rPr>
        <w:t>5.6.Если в течение гарантийного срока Покупатель выявит недостатки Оборудования, которые не могли быть установлены при приёмке Оборудования согласно разделу 9 настоящего Договора, Покупатель вправе по своему выбору потребовать от Поставщика:</w:t>
      </w:r>
    </w:p>
    <w:p w14:paraId="05BFFB89" w14:textId="77777777" w:rsidR="007F4457" w:rsidRPr="00B905BD" w:rsidRDefault="007F4457" w:rsidP="007F4457">
      <w:pPr>
        <w:tabs>
          <w:tab w:val="left" w:pos="1276"/>
        </w:tabs>
        <w:ind w:left="720"/>
        <w:jc w:val="both"/>
        <w:rPr>
          <w:sz w:val="26"/>
        </w:rPr>
      </w:pPr>
      <w:r w:rsidRPr="00B905BD">
        <w:rPr>
          <w:sz w:val="26"/>
        </w:rPr>
        <w:t>5.6.1.соразмерного уменьшения цены Оборудования (возврата Покупателю соответствующих денежных средств);</w:t>
      </w:r>
    </w:p>
    <w:p w14:paraId="31217423" w14:textId="77777777" w:rsidR="007F4457" w:rsidRPr="00B905BD" w:rsidRDefault="007F4457" w:rsidP="007F4457">
      <w:pPr>
        <w:tabs>
          <w:tab w:val="left" w:pos="1276"/>
        </w:tabs>
        <w:ind w:left="720"/>
        <w:jc w:val="both"/>
        <w:rPr>
          <w:sz w:val="26"/>
        </w:rPr>
      </w:pPr>
      <w:r w:rsidRPr="00B905BD">
        <w:rPr>
          <w:sz w:val="26"/>
        </w:rPr>
        <w:t>5.6.2.устранения выявленных недостатков силами и за счёт Поставщика;</w:t>
      </w:r>
    </w:p>
    <w:p w14:paraId="6B71337C" w14:textId="77777777" w:rsidR="007F4457" w:rsidRPr="00B905BD" w:rsidRDefault="007F4457" w:rsidP="007F4457">
      <w:pPr>
        <w:tabs>
          <w:tab w:val="left" w:pos="1276"/>
        </w:tabs>
        <w:ind w:left="720"/>
        <w:jc w:val="both"/>
        <w:rPr>
          <w:sz w:val="26"/>
        </w:rPr>
      </w:pPr>
      <w:r w:rsidRPr="00B905BD">
        <w:rPr>
          <w:sz w:val="26"/>
        </w:rPr>
        <w:t>5.6.3.возмещения своих расходов на устранение недостатков Оборудования, в том числе с привлечением третьих лиц.</w:t>
      </w:r>
    </w:p>
    <w:p w14:paraId="70D114E7" w14:textId="77777777" w:rsidR="007F4457" w:rsidRPr="00B905BD" w:rsidRDefault="007F4457" w:rsidP="007F4457">
      <w:pPr>
        <w:tabs>
          <w:tab w:val="left" w:pos="1276"/>
        </w:tabs>
        <w:ind w:left="360"/>
        <w:jc w:val="both"/>
        <w:rPr>
          <w:sz w:val="26"/>
        </w:rPr>
      </w:pPr>
      <w:r w:rsidRPr="00B905BD">
        <w:rPr>
          <w:sz w:val="26"/>
        </w:rPr>
        <w:t>5.7.В случае существенного нарушения требований к качеству Оборудования Покупатель вправе по своему выбору:</w:t>
      </w:r>
    </w:p>
    <w:p w14:paraId="201BE1AC" w14:textId="77777777" w:rsidR="007F4457" w:rsidRPr="00B905BD" w:rsidRDefault="007F4457" w:rsidP="007F4457">
      <w:pPr>
        <w:tabs>
          <w:tab w:val="left" w:pos="1276"/>
        </w:tabs>
        <w:ind w:left="720"/>
        <w:jc w:val="both"/>
        <w:rPr>
          <w:sz w:val="26"/>
        </w:rPr>
      </w:pPr>
      <w:r w:rsidRPr="00B905BD">
        <w:rPr>
          <w:sz w:val="26"/>
        </w:rPr>
        <w:t>5.7.1.потребовать от Поставщика замены Оборудования ненадлежащего качества на Оборудование, соответствующее условиям настоящего Договора;</w:t>
      </w:r>
    </w:p>
    <w:p w14:paraId="68AD51C8" w14:textId="77777777" w:rsidR="007F4457" w:rsidRPr="00B905BD" w:rsidRDefault="007F4457" w:rsidP="007F4457">
      <w:pPr>
        <w:tabs>
          <w:tab w:val="left" w:pos="1276"/>
        </w:tabs>
        <w:ind w:left="720"/>
        <w:jc w:val="both"/>
        <w:rPr>
          <w:sz w:val="26"/>
        </w:rPr>
      </w:pPr>
      <w:r w:rsidRPr="00B905BD">
        <w:rPr>
          <w:sz w:val="26"/>
        </w:rPr>
        <w:t>5.7.2.в одностороннем внесудебном порядке отказаться от исполнения настоящего Договора и заявить соответствующие определённые законодательством Российской Федерации требования.</w:t>
      </w:r>
    </w:p>
    <w:p w14:paraId="5C275EBD" w14:textId="77777777" w:rsidR="007F4457" w:rsidRPr="00B905BD" w:rsidRDefault="007F4457" w:rsidP="007F4457">
      <w:pPr>
        <w:tabs>
          <w:tab w:val="left" w:pos="1276"/>
        </w:tabs>
        <w:ind w:left="360"/>
        <w:jc w:val="both"/>
        <w:rPr>
          <w:sz w:val="26"/>
        </w:rPr>
      </w:pPr>
      <w:r w:rsidRPr="00B905BD">
        <w:rPr>
          <w:sz w:val="26"/>
        </w:rPr>
        <w:t xml:space="preserve">5.8. Поставщик обязуется осуществлять ремонт (замену) Оборудования в срок не более 10 (десяти) рабочих дней с даты получения уведомления Покупателя. Датой завершения ремонта (замены) считается дата получения Покупателем замененного или отремонтированного Оборудования по соответствующему адресу Площадки. В подтверждение завершения ремонта (замены) Оборудования Стороны составляют письменный акт. </w:t>
      </w:r>
    </w:p>
    <w:p w14:paraId="6D6A66E1" w14:textId="77777777" w:rsidR="007F4457" w:rsidRPr="00B905BD" w:rsidRDefault="007F4457" w:rsidP="007F4457">
      <w:pPr>
        <w:tabs>
          <w:tab w:val="left" w:pos="1276"/>
        </w:tabs>
        <w:ind w:left="426"/>
        <w:jc w:val="both"/>
        <w:rPr>
          <w:sz w:val="26"/>
        </w:rPr>
      </w:pPr>
      <w:r w:rsidRPr="00B905BD">
        <w:rPr>
          <w:sz w:val="26"/>
        </w:rPr>
        <w:t>5.9. Поставщик вправе за свой счет сформировать подменный фонд Оборудования и предоставлять Покупателю во временное пользование Оборудование из подменного фонда на период ремонта (замены) соответствующего Оборудования. В указанном случае, Поставщик обязуется осуществлять ремонт (замену) Оборудования в срок не более трех месяцев с даты получения уведомления Покупателя.  Оборудование из подменного фонда должны предоставляться Покупателю по соответствующему адресу Площадки не позднее 10 (десяти) рабочих дней с даты получения Поставщиком уведомления Покупателя. Срок временного пользования продолжается до момента получения Покупателем заменённого (отремонтированного) Оборудования. Покупатель не обязан дополнительно оплачивать предоставление Оборудования из подменного фонда во временное пользование. В подтверждение предоставления Оборудования во временное пользование, а также при возврате Оборудования, предоставленного во временное пользование, Стороны составляют соответствующие письменные акты.</w:t>
      </w:r>
    </w:p>
    <w:p w14:paraId="25F9A6FF" w14:textId="77777777" w:rsidR="007F4457" w:rsidRPr="00B905BD" w:rsidRDefault="007F4457" w:rsidP="007F4457">
      <w:pPr>
        <w:tabs>
          <w:tab w:val="left" w:pos="1276"/>
        </w:tabs>
        <w:ind w:left="426"/>
        <w:jc w:val="both"/>
        <w:rPr>
          <w:sz w:val="26"/>
        </w:rPr>
      </w:pPr>
      <w:r w:rsidRPr="00B905BD">
        <w:rPr>
          <w:sz w:val="26"/>
          <w:szCs w:val="26"/>
        </w:rPr>
        <w:t>5.10.</w:t>
      </w:r>
      <w:r w:rsidRPr="00B905BD">
        <w:rPr>
          <w:sz w:val="26"/>
        </w:rPr>
        <w:t>При выполнении требований Покупателя, указанных в п.п.5.6.2, 5.7.1, 5.7.2</w:t>
      </w:r>
      <w:r w:rsidRPr="00B905BD">
        <w:rPr>
          <w:sz w:val="26"/>
          <w:szCs w:val="26"/>
        </w:rPr>
        <w:t>,</w:t>
      </w:r>
      <w:r w:rsidRPr="00B905BD">
        <w:rPr>
          <w:sz w:val="26"/>
        </w:rPr>
        <w:t xml:space="preserve"> 5.8, 5.</w:t>
      </w:r>
      <w:r w:rsidRPr="00B905BD">
        <w:rPr>
          <w:sz w:val="26"/>
          <w:szCs w:val="26"/>
        </w:rPr>
        <w:t>9</w:t>
      </w:r>
      <w:r w:rsidRPr="00B905BD">
        <w:rPr>
          <w:sz w:val="26"/>
        </w:rPr>
        <w:t xml:space="preserve"> настоящего Договора, Поставщик обязуется своими силами и за свой счёт обеспечивать:</w:t>
      </w:r>
    </w:p>
    <w:p w14:paraId="758855C8" w14:textId="77777777" w:rsidR="007F4457" w:rsidRPr="00B905BD" w:rsidRDefault="007F4457" w:rsidP="007F4457">
      <w:pPr>
        <w:tabs>
          <w:tab w:val="left" w:pos="1276"/>
        </w:tabs>
        <w:ind w:left="426" w:firstLine="567"/>
        <w:jc w:val="both"/>
        <w:rPr>
          <w:sz w:val="26"/>
        </w:rPr>
      </w:pPr>
      <w:r w:rsidRPr="00B905BD">
        <w:rPr>
          <w:sz w:val="26"/>
          <w:szCs w:val="26"/>
        </w:rPr>
        <w:t xml:space="preserve">5.10.1. </w:t>
      </w:r>
      <w:r w:rsidRPr="00B905BD">
        <w:rPr>
          <w:sz w:val="26"/>
        </w:rPr>
        <w:t>погрузку, транспортировку и разгрузку, а также страхование Оборудования на период транспортировки от соответствующего адреса Площадки до места проведения ремонта, и обратно (в случае ремонта или замены);</w:t>
      </w:r>
    </w:p>
    <w:p w14:paraId="0A4FCEFF" w14:textId="77777777" w:rsidR="007F4457" w:rsidRPr="00B905BD" w:rsidRDefault="007F4457" w:rsidP="007F4457">
      <w:pPr>
        <w:pStyle w:val="afa"/>
        <w:numPr>
          <w:ilvl w:val="2"/>
          <w:numId w:val="59"/>
        </w:numPr>
        <w:tabs>
          <w:tab w:val="clear" w:pos="4153"/>
          <w:tab w:val="clear" w:pos="8306"/>
          <w:tab w:val="left" w:pos="1701"/>
          <w:tab w:val="right" w:pos="1985"/>
        </w:tabs>
        <w:ind w:left="426" w:firstLine="567"/>
        <w:jc w:val="both"/>
        <w:rPr>
          <w:rFonts w:ascii="Times New Roman" w:hAnsi="Times New Roman"/>
          <w:sz w:val="26"/>
        </w:rPr>
      </w:pPr>
      <w:r w:rsidRPr="00B905BD">
        <w:rPr>
          <w:rFonts w:ascii="Times New Roman" w:hAnsi="Times New Roman"/>
          <w:sz w:val="26"/>
        </w:rPr>
        <w:t>вывоз Оборудования по каждому соответствующему адресу Площадки (в случае, если Покупатель заявит об отказе от исполнения настоящего Договора</w:t>
      </w:r>
      <w:r w:rsidRPr="00B905BD">
        <w:rPr>
          <w:rFonts w:ascii="Times New Roman" w:hAnsi="Times New Roman" w:cs="Times New Roman"/>
          <w:sz w:val="26"/>
          <w:szCs w:val="26"/>
        </w:rPr>
        <w:t>).</w:t>
      </w:r>
    </w:p>
    <w:p w14:paraId="32C4D17F" w14:textId="77777777" w:rsidR="00635CDD" w:rsidRPr="00B905BD" w:rsidRDefault="007F4457" w:rsidP="00D23AFA">
      <w:pPr>
        <w:tabs>
          <w:tab w:val="left" w:pos="709"/>
        </w:tabs>
        <w:suppressAutoHyphens/>
        <w:ind w:left="426"/>
        <w:jc w:val="both"/>
        <w:rPr>
          <w:rStyle w:val="FontStyle22"/>
          <w:color w:val="auto"/>
          <w:sz w:val="26"/>
          <w:szCs w:val="26"/>
        </w:rPr>
      </w:pPr>
      <w:r w:rsidRPr="00B905BD">
        <w:rPr>
          <w:sz w:val="26"/>
        </w:rPr>
        <w:t xml:space="preserve">В целях проведения ремонта (замены) Оборудования, Покупатель вправе своими силами за счёт Поставщика осуществлять транспортировку соответствующего </w:t>
      </w:r>
      <w:r w:rsidR="00D23AFA" w:rsidRPr="00B905BD">
        <w:rPr>
          <w:sz w:val="26"/>
        </w:rPr>
        <w:t>Оборудования (</w:t>
      </w:r>
      <w:r w:rsidRPr="00B905BD">
        <w:rPr>
          <w:sz w:val="26"/>
          <w:szCs w:val="26"/>
        </w:rPr>
        <w:t xml:space="preserve">товаров) </w:t>
      </w:r>
      <w:r w:rsidRPr="00B905BD">
        <w:rPr>
          <w:sz w:val="26"/>
        </w:rPr>
        <w:t>от адреса Площадки до места проведения ремонта (замены) и (или) обратно.</w:t>
      </w:r>
      <w:r w:rsidR="009536F8" w:rsidRPr="00B905BD">
        <w:rPr>
          <w:rStyle w:val="FontStyle22"/>
          <w:color w:val="auto"/>
          <w:sz w:val="26"/>
          <w:szCs w:val="26"/>
        </w:rPr>
        <w:t xml:space="preserve"> </w:t>
      </w:r>
    </w:p>
    <w:p w14:paraId="43A5CC34" w14:textId="77777777" w:rsidR="00BE32D8" w:rsidRPr="00B905BD" w:rsidRDefault="00BE32D8" w:rsidP="00E6059C">
      <w:pPr>
        <w:tabs>
          <w:tab w:val="left" w:pos="1276"/>
        </w:tabs>
        <w:ind w:left="360"/>
        <w:jc w:val="both"/>
        <w:rPr>
          <w:sz w:val="26"/>
        </w:rPr>
      </w:pPr>
    </w:p>
    <w:p w14:paraId="4A97C347" w14:textId="77777777" w:rsidR="00635CDD" w:rsidRPr="00B905BD" w:rsidRDefault="00635CDD" w:rsidP="00635CDD">
      <w:pPr>
        <w:pStyle w:val="affffff1"/>
        <w:numPr>
          <w:ilvl w:val="0"/>
          <w:numId w:val="60"/>
        </w:numPr>
        <w:tabs>
          <w:tab w:val="left" w:pos="567"/>
          <w:tab w:val="left" w:pos="993"/>
        </w:tabs>
        <w:jc w:val="center"/>
        <w:rPr>
          <w:sz w:val="26"/>
        </w:rPr>
      </w:pPr>
      <w:r w:rsidRPr="00B905BD">
        <w:rPr>
          <w:sz w:val="26"/>
        </w:rPr>
        <w:t>ТРЕБОВАНИЯ К ДОКУМЕНТАМ, ОТНОСЯЩИМСЯ К ОБОРУДОВАНИЮ</w:t>
      </w:r>
    </w:p>
    <w:p w14:paraId="3B2B5335" w14:textId="77777777" w:rsidR="00BE32D8" w:rsidRPr="00B905BD" w:rsidRDefault="00BE32D8" w:rsidP="00E6059C">
      <w:pPr>
        <w:tabs>
          <w:tab w:val="left" w:pos="1276"/>
        </w:tabs>
        <w:ind w:left="360"/>
        <w:jc w:val="both"/>
        <w:rPr>
          <w:sz w:val="26"/>
        </w:rPr>
      </w:pPr>
    </w:p>
    <w:p w14:paraId="0823FEFC" w14:textId="77777777" w:rsidR="00DC529D" w:rsidRPr="00B905BD" w:rsidRDefault="00DC529D" w:rsidP="00DC529D">
      <w:pPr>
        <w:numPr>
          <w:ilvl w:val="1"/>
          <w:numId w:val="60"/>
        </w:numPr>
        <w:tabs>
          <w:tab w:val="left" w:pos="851"/>
        </w:tabs>
        <w:ind w:left="720"/>
        <w:jc w:val="both"/>
        <w:rPr>
          <w:sz w:val="26"/>
        </w:rPr>
      </w:pPr>
      <w:r w:rsidRPr="00B905BD">
        <w:rPr>
          <w:sz w:val="26"/>
        </w:rPr>
        <w:t>Поставщик обязуется в сроки, установленные</w:t>
      </w:r>
      <w:r w:rsidR="009B3D63" w:rsidRPr="00B905BD">
        <w:rPr>
          <w:sz w:val="26"/>
        </w:rPr>
        <w:t xml:space="preserve"> в п. 9.2 настоящего Договора, </w:t>
      </w:r>
      <w:r w:rsidRPr="00B905BD">
        <w:rPr>
          <w:sz w:val="26"/>
        </w:rPr>
        <w:t>передать Покупателю все относящиеся к Оборудованию документы (технический паспорт, сервисную книжку, инструкцию по эксплуатации и т.п.), предусмотренные нормативными правовыми актами Российской Федерации и настоящим Договором.</w:t>
      </w:r>
    </w:p>
    <w:p w14:paraId="67F9BE25" w14:textId="77777777" w:rsidR="00DC529D" w:rsidRPr="00B905BD" w:rsidRDefault="00DC529D" w:rsidP="00DC529D">
      <w:pPr>
        <w:numPr>
          <w:ilvl w:val="1"/>
          <w:numId w:val="60"/>
        </w:numPr>
        <w:tabs>
          <w:tab w:val="left" w:pos="851"/>
        </w:tabs>
        <w:ind w:left="720"/>
        <w:jc w:val="both"/>
        <w:rPr>
          <w:sz w:val="26"/>
        </w:rPr>
      </w:pPr>
      <w:r w:rsidRPr="00B905BD">
        <w:rPr>
          <w:sz w:val="26"/>
        </w:rPr>
        <w:t>Если</w:t>
      </w:r>
      <w:r w:rsidR="009B3D63" w:rsidRPr="00B905BD">
        <w:rPr>
          <w:sz w:val="26"/>
        </w:rPr>
        <w:t>,</w:t>
      </w:r>
      <w:r w:rsidRPr="00B905BD">
        <w:rPr>
          <w:sz w:val="26"/>
        </w:rPr>
        <w:t xml:space="preserve"> согласно законодательству Российской Федерации</w:t>
      </w:r>
      <w:r w:rsidR="009B3D63" w:rsidRPr="00B905BD">
        <w:rPr>
          <w:sz w:val="26"/>
        </w:rPr>
        <w:t>,</w:t>
      </w:r>
      <w:r w:rsidRPr="00B905BD">
        <w:rPr>
          <w:sz w:val="26"/>
        </w:rPr>
        <w:t xml:space="preserve"> условием использования Оборудования по его назначению является обязательное подтверждение соответствия Оборудования техническим регламентам, стандартам, сводам правил, иным требованиям, Поставщик обязуется в сроки, установленные в п. 9.2 настоящего Договора, передать Покупателю сертификаты соответствия, протоколы испытаний и иные документы, которые подтверждают соответствие Оборудования указанным требованиям.</w:t>
      </w:r>
    </w:p>
    <w:p w14:paraId="73007EE9" w14:textId="77777777" w:rsidR="00DC529D" w:rsidRPr="00B905BD" w:rsidRDefault="00DC529D" w:rsidP="00DC529D">
      <w:pPr>
        <w:numPr>
          <w:ilvl w:val="1"/>
          <w:numId w:val="60"/>
        </w:numPr>
        <w:tabs>
          <w:tab w:val="left" w:pos="851"/>
        </w:tabs>
        <w:ind w:left="720"/>
        <w:jc w:val="both"/>
        <w:rPr>
          <w:sz w:val="26"/>
        </w:rPr>
      </w:pPr>
      <w:r w:rsidRPr="00B905BD">
        <w:rPr>
          <w:sz w:val="26"/>
        </w:rPr>
        <w:t>Если</w:t>
      </w:r>
      <w:r w:rsidR="009B3D63" w:rsidRPr="00B905BD">
        <w:rPr>
          <w:sz w:val="26"/>
        </w:rPr>
        <w:t>,</w:t>
      </w:r>
      <w:r w:rsidRPr="00B905BD">
        <w:rPr>
          <w:sz w:val="26"/>
        </w:rPr>
        <w:t xml:space="preserve"> согласно законодательству Российской Федерации</w:t>
      </w:r>
      <w:r w:rsidR="009B3D63" w:rsidRPr="00B905BD">
        <w:rPr>
          <w:sz w:val="26"/>
        </w:rPr>
        <w:t>,</w:t>
      </w:r>
      <w:r w:rsidRPr="00B905BD">
        <w:rPr>
          <w:sz w:val="26"/>
        </w:rPr>
        <w:t xml:space="preserve"> условием использования Оборудования по его назначению является государственная регистрация (постановка на учёт, иные разрешительные процедуры в отношении Оборудования), Поставщик обязуется оказать Покупателю необходимое содействие (предоставить Покупателю необходимые документы).</w:t>
      </w:r>
    </w:p>
    <w:p w14:paraId="751198F1" w14:textId="5212B429" w:rsidR="00DC529D" w:rsidRPr="00B905BD" w:rsidRDefault="00F457A2" w:rsidP="00DC529D">
      <w:pPr>
        <w:numPr>
          <w:ilvl w:val="1"/>
          <w:numId w:val="60"/>
        </w:numPr>
        <w:tabs>
          <w:tab w:val="left" w:pos="709"/>
          <w:tab w:val="left" w:pos="851"/>
        </w:tabs>
        <w:ind w:left="720"/>
        <w:jc w:val="both"/>
        <w:rPr>
          <w:sz w:val="26"/>
        </w:rPr>
      </w:pPr>
      <w:r w:rsidRPr="00B905BD">
        <w:rPr>
          <w:sz w:val="26"/>
        </w:rPr>
        <w:t xml:space="preserve">Документы, указанные в </w:t>
      </w:r>
      <w:proofErr w:type="spellStart"/>
      <w:r w:rsidRPr="00B905BD">
        <w:rPr>
          <w:sz w:val="26"/>
        </w:rPr>
        <w:t>п.п</w:t>
      </w:r>
      <w:proofErr w:type="spellEnd"/>
      <w:r w:rsidRPr="00B905BD">
        <w:rPr>
          <w:sz w:val="26"/>
        </w:rPr>
        <w:t>. 6.1–</w:t>
      </w:r>
      <w:r w:rsidR="00DC529D" w:rsidRPr="00B905BD">
        <w:rPr>
          <w:sz w:val="26"/>
        </w:rPr>
        <w:t>6.3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14:paraId="3F254FC2" w14:textId="4FFD24F5" w:rsidR="00BE32D8" w:rsidRPr="00B905BD" w:rsidRDefault="00DC529D" w:rsidP="00DC529D">
      <w:pPr>
        <w:numPr>
          <w:ilvl w:val="1"/>
          <w:numId w:val="60"/>
        </w:numPr>
        <w:tabs>
          <w:tab w:val="left" w:pos="851"/>
        </w:tabs>
        <w:ind w:left="426" w:firstLine="0"/>
        <w:jc w:val="both"/>
        <w:rPr>
          <w:sz w:val="26"/>
        </w:rPr>
      </w:pPr>
      <w:r w:rsidRPr="00B905BD">
        <w:rPr>
          <w:sz w:val="26"/>
        </w:rPr>
        <w:t xml:space="preserve">Если в сроки, установленные в п. 9.2 настоящего Договора, Покупатель не получит заверенные копии (подлинники) документов, указанных в </w:t>
      </w:r>
      <w:proofErr w:type="spellStart"/>
      <w:r w:rsidRPr="00B905BD">
        <w:rPr>
          <w:sz w:val="26"/>
        </w:rPr>
        <w:t>п.п</w:t>
      </w:r>
      <w:proofErr w:type="spellEnd"/>
      <w:r w:rsidRPr="00B905BD">
        <w:rPr>
          <w:sz w:val="26"/>
        </w:rPr>
        <w:t>. 6.1–6.3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Оборудование, в отношении которого Покупатель не получил соответствующие документы, вывезти это Оборудование с соответствующих Площадок своими силами и за свой счёт, а также возместить Покупателю убытки.</w:t>
      </w:r>
    </w:p>
    <w:p w14:paraId="1571A936" w14:textId="77777777" w:rsidR="00BE32D8" w:rsidRPr="00B905BD" w:rsidRDefault="00BE32D8" w:rsidP="00E6059C">
      <w:pPr>
        <w:tabs>
          <w:tab w:val="left" w:pos="1276"/>
        </w:tabs>
        <w:jc w:val="both"/>
        <w:rPr>
          <w:sz w:val="26"/>
        </w:rPr>
      </w:pPr>
    </w:p>
    <w:p w14:paraId="44752707" w14:textId="77777777" w:rsidR="00BE32D8" w:rsidRPr="00B905BD" w:rsidRDefault="008C2709" w:rsidP="00E6059C">
      <w:pPr>
        <w:numPr>
          <w:ilvl w:val="0"/>
          <w:numId w:val="60"/>
        </w:numPr>
        <w:tabs>
          <w:tab w:val="left" w:pos="1276"/>
        </w:tabs>
        <w:jc w:val="center"/>
        <w:rPr>
          <w:sz w:val="26"/>
        </w:rPr>
      </w:pPr>
      <w:r w:rsidRPr="00B905BD">
        <w:rPr>
          <w:sz w:val="26"/>
        </w:rPr>
        <w:t>УПАКОВКА И МАРКИРОВКА ОБОРУДОВАНИЯ</w:t>
      </w:r>
    </w:p>
    <w:p w14:paraId="5D670A0A" w14:textId="77777777" w:rsidR="00DC529D" w:rsidRPr="00B905BD" w:rsidRDefault="00DC529D" w:rsidP="00DC529D">
      <w:pPr>
        <w:tabs>
          <w:tab w:val="left" w:pos="1276"/>
        </w:tabs>
        <w:ind w:left="360"/>
        <w:rPr>
          <w:sz w:val="26"/>
        </w:rPr>
      </w:pPr>
    </w:p>
    <w:p w14:paraId="54F8FAF2" w14:textId="23C0AF6B" w:rsidR="00DC529D" w:rsidRPr="00B905BD" w:rsidRDefault="00DC529D" w:rsidP="00DC529D">
      <w:pPr>
        <w:numPr>
          <w:ilvl w:val="1"/>
          <w:numId w:val="60"/>
        </w:numPr>
        <w:tabs>
          <w:tab w:val="left" w:pos="1276"/>
        </w:tabs>
        <w:ind w:left="720"/>
        <w:jc w:val="both"/>
        <w:rPr>
          <w:sz w:val="26"/>
        </w:rPr>
      </w:pPr>
      <w:r w:rsidRPr="00B905BD">
        <w:rPr>
          <w:sz w:val="26"/>
        </w:rPr>
        <w:t xml:space="preserve">Поставщик обязуется передать Покупателю Оборудование в упаковке, отвечающей требованиям нормативных правовых актов Российской Федерации и положениям настоящего Договора. Если, исходя из характера Оборудования, выполнение требований </w:t>
      </w:r>
      <w:proofErr w:type="spellStart"/>
      <w:r w:rsidRPr="00B905BD">
        <w:rPr>
          <w:sz w:val="26"/>
        </w:rPr>
        <w:t>п.п</w:t>
      </w:r>
      <w:proofErr w:type="spellEnd"/>
      <w:r w:rsidRPr="00B905BD">
        <w:rPr>
          <w:sz w:val="26"/>
        </w:rPr>
        <w:t xml:space="preserve">. 7.5, 7.6, 7.8 – 7.10 настоящего Договора к упаковке (маркировке) Оборудования не представляется возможным, упаковка (маркировка) должна обеспечивать доставку Оборудования по соответствующему Адресу доставки, а также сохранность Оборудования при его перевозке любым видом транспорта, как в прямом, так и в смешанном сообщении, с учетом длительного хранения и нескольких перегрузок (погрузок и разгрузок) в пути. </w:t>
      </w:r>
    </w:p>
    <w:p w14:paraId="6EC00388" w14:textId="77777777" w:rsidR="00DC529D" w:rsidRPr="00B905BD" w:rsidRDefault="00DC529D" w:rsidP="00DC529D">
      <w:pPr>
        <w:numPr>
          <w:ilvl w:val="1"/>
          <w:numId w:val="60"/>
        </w:numPr>
        <w:tabs>
          <w:tab w:val="left" w:pos="1276"/>
        </w:tabs>
        <w:ind w:left="720"/>
        <w:jc w:val="both"/>
        <w:rPr>
          <w:sz w:val="26"/>
        </w:rPr>
      </w:pPr>
      <w:r w:rsidRPr="00B905BD">
        <w:rPr>
          <w:sz w:val="26"/>
        </w:rPr>
        <w:t xml:space="preserve">Поставщик до момента подписания Сторонами товарной накладной по форме ТОРГ-12 несёт ответственность перед Покупателем за порчу и утрату соответствующего Оборудования, а также за просрочку доставки Оборудования вследствие ненадлежащей упаковки и (или) маркировки. </w:t>
      </w:r>
    </w:p>
    <w:p w14:paraId="57546EA4" w14:textId="77777777" w:rsidR="00DC529D" w:rsidRPr="00B905BD" w:rsidRDefault="00DC529D" w:rsidP="00DC529D">
      <w:pPr>
        <w:numPr>
          <w:ilvl w:val="1"/>
          <w:numId w:val="60"/>
        </w:numPr>
        <w:tabs>
          <w:tab w:val="left" w:pos="1276"/>
        </w:tabs>
        <w:ind w:left="720"/>
        <w:jc w:val="both"/>
        <w:rPr>
          <w:sz w:val="26"/>
        </w:rPr>
      </w:pPr>
      <w:r w:rsidRPr="00B905BD">
        <w:rPr>
          <w:sz w:val="26"/>
        </w:rPr>
        <w:t>Цена упаковки, упаковочного материала, в том числе цена многооборотной тары (упаковки), включена в цену Оборудования.</w:t>
      </w:r>
    </w:p>
    <w:p w14:paraId="5D257BB1" w14:textId="77777777" w:rsidR="00DC529D" w:rsidRPr="00B905BD" w:rsidRDefault="00DC529D" w:rsidP="00DC529D">
      <w:pPr>
        <w:numPr>
          <w:ilvl w:val="1"/>
          <w:numId w:val="60"/>
        </w:numPr>
        <w:tabs>
          <w:tab w:val="left" w:pos="1276"/>
        </w:tabs>
        <w:ind w:left="720"/>
        <w:jc w:val="both"/>
        <w:rPr>
          <w:sz w:val="26"/>
        </w:rPr>
      </w:pPr>
      <w:r w:rsidRPr="00B905BD">
        <w:rPr>
          <w:sz w:val="26"/>
        </w:rPr>
        <w:t>Отдельные партии Оборудования должны быть упакованы в отдельные упаковки.</w:t>
      </w:r>
    </w:p>
    <w:p w14:paraId="020727A5" w14:textId="77777777" w:rsidR="00DC529D" w:rsidRPr="00B905BD" w:rsidRDefault="00DC529D" w:rsidP="00DC529D">
      <w:pPr>
        <w:numPr>
          <w:ilvl w:val="1"/>
          <w:numId w:val="60"/>
        </w:numPr>
        <w:tabs>
          <w:tab w:val="left" w:pos="1276"/>
        </w:tabs>
        <w:ind w:left="720"/>
        <w:jc w:val="both"/>
        <w:rPr>
          <w:sz w:val="26"/>
        </w:rPr>
      </w:pPr>
      <w:r w:rsidRPr="00B905BD">
        <w:rPr>
          <w:sz w:val="26"/>
        </w:rPr>
        <w:t>Упаковка Оборудования после её вскрытия должна исключать возможность восстановления упаковки без следов вскрытия.</w:t>
      </w:r>
    </w:p>
    <w:p w14:paraId="67889F75" w14:textId="77777777" w:rsidR="00DC529D" w:rsidRPr="00B905BD" w:rsidRDefault="00DC529D" w:rsidP="00DC529D">
      <w:pPr>
        <w:numPr>
          <w:ilvl w:val="1"/>
          <w:numId w:val="60"/>
        </w:numPr>
        <w:tabs>
          <w:tab w:val="left" w:pos="1276"/>
        </w:tabs>
        <w:ind w:left="720"/>
        <w:jc w:val="both"/>
        <w:rPr>
          <w:sz w:val="26"/>
        </w:rPr>
      </w:pPr>
      <w:r w:rsidRPr="00B905BD">
        <w:rPr>
          <w:sz w:val="26"/>
        </w:rPr>
        <w:t>Упаковка Оборудования должна быть приспособлена к погрузке и разгрузке как механическим, так и ручным способом.</w:t>
      </w:r>
    </w:p>
    <w:p w14:paraId="7F5A4663" w14:textId="77777777" w:rsidR="00DC529D" w:rsidRPr="00B905BD" w:rsidRDefault="00DC529D" w:rsidP="00DC529D">
      <w:pPr>
        <w:numPr>
          <w:ilvl w:val="1"/>
          <w:numId w:val="60"/>
        </w:numPr>
        <w:tabs>
          <w:tab w:val="left" w:pos="1276"/>
        </w:tabs>
        <w:ind w:left="720"/>
        <w:jc w:val="both"/>
        <w:rPr>
          <w:sz w:val="26"/>
        </w:rPr>
      </w:pPr>
      <w:r w:rsidRPr="00B905BD">
        <w:rPr>
          <w:sz w:val="26"/>
        </w:rPr>
        <w:t xml:space="preserve">Поставщик обязуется составить и передать Покупателю в указанные в </w:t>
      </w:r>
      <w:proofErr w:type="spellStart"/>
      <w:r w:rsidRPr="00B905BD">
        <w:rPr>
          <w:sz w:val="26"/>
        </w:rPr>
        <w:t>п.п</w:t>
      </w:r>
      <w:proofErr w:type="spellEnd"/>
      <w:r w:rsidRPr="00B905BD">
        <w:rPr>
          <w:sz w:val="26"/>
        </w:rPr>
        <w:t>. 8.5, 9.2 настоящего Договора сроки упаковочные листы на каждую партию Оборудования. В упаковочных листах должны быть указаны:</w:t>
      </w:r>
    </w:p>
    <w:p w14:paraId="454B309C" w14:textId="77777777" w:rsidR="00DC529D" w:rsidRPr="00B905BD" w:rsidRDefault="00DC529D" w:rsidP="00DC529D">
      <w:pPr>
        <w:numPr>
          <w:ilvl w:val="2"/>
          <w:numId w:val="60"/>
        </w:numPr>
        <w:tabs>
          <w:tab w:val="left" w:pos="1276"/>
        </w:tabs>
        <w:jc w:val="both"/>
        <w:rPr>
          <w:sz w:val="26"/>
        </w:rPr>
      </w:pPr>
      <w:r w:rsidRPr="00B905BD">
        <w:rPr>
          <w:sz w:val="26"/>
        </w:rPr>
        <w:t>номер Договора;</w:t>
      </w:r>
    </w:p>
    <w:p w14:paraId="7094B932" w14:textId="77777777" w:rsidR="00DC529D" w:rsidRPr="00B905BD" w:rsidRDefault="00DC529D" w:rsidP="00DC529D">
      <w:pPr>
        <w:numPr>
          <w:ilvl w:val="2"/>
          <w:numId w:val="60"/>
        </w:numPr>
        <w:tabs>
          <w:tab w:val="left" w:pos="1276"/>
        </w:tabs>
        <w:jc w:val="both"/>
        <w:rPr>
          <w:sz w:val="26"/>
        </w:rPr>
      </w:pPr>
      <w:r w:rsidRPr="00B905BD">
        <w:rPr>
          <w:sz w:val="26"/>
        </w:rPr>
        <w:t>наименование и адрес Поставщика;</w:t>
      </w:r>
    </w:p>
    <w:p w14:paraId="14919BEB" w14:textId="2058B3B1" w:rsidR="00DC529D" w:rsidRPr="00B905BD" w:rsidRDefault="00DC529D" w:rsidP="00DC529D">
      <w:pPr>
        <w:numPr>
          <w:ilvl w:val="2"/>
          <w:numId w:val="60"/>
        </w:numPr>
        <w:tabs>
          <w:tab w:val="left" w:pos="1276"/>
        </w:tabs>
        <w:jc w:val="both"/>
        <w:rPr>
          <w:sz w:val="26"/>
        </w:rPr>
      </w:pPr>
      <w:r w:rsidRPr="00B905BD">
        <w:rPr>
          <w:sz w:val="26"/>
        </w:rPr>
        <w:t>Адрес доставки Оборудования;</w:t>
      </w:r>
    </w:p>
    <w:p w14:paraId="31173773" w14:textId="77777777" w:rsidR="00DC529D" w:rsidRPr="00B905BD" w:rsidRDefault="00DC529D" w:rsidP="00DC529D">
      <w:pPr>
        <w:numPr>
          <w:ilvl w:val="2"/>
          <w:numId w:val="60"/>
        </w:numPr>
        <w:tabs>
          <w:tab w:val="left" w:pos="1276"/>
        </w:tabs>
        <w:jc w:val="both"/>
        <w:rPr>
          <w:sz w:val="26"/>
        </w:rPr>
      </w:pPr>
      <w:r w:rsidRPr="00B905BD">
        <w:rPr>
          <w:sz w:val="26"/>
        </w:rPr>
        <w:t>наименования единиц Оборудования, входящих в соответствующую партию;</w:t>
      </w:r>
    </w:p>
    <w:p w14:paraId="62B70FA4" w14:textId="77777777" w:rsidR="00DC529D" w:rsidRPr="00B905BD" w:rsidRDefault="00DC529D" w:rsidP="00DC529D">
      <w:pPr>
        <w:numPr>
          <w:ilvl w:val="2"/>
          <w:numId w:val="60"/>
        </w:numPr>
        <w:tabs>
          <w:tab w:val="left" w:pos="1276"/>
        </w:tabs>
        <w:jc w:val="both"/>
        <w:rPr>
          <w:sz w:val="26"/>
        </w:rPr>
      </w:pPr>
      <w:r w:rsidRPr="00B905BD">
        <w:rPr>
          <w:sz w:val="26"/>
        </w:rPr>
        <w:t>вес каждого упаковочного места брутто и нетто;</w:t>
      </w:r>
    </w:p>
    <w:p w14:paraId="23DFF0C1" w14:textId="77777777" w:rsidR="00DC529D" w:rsidRPr="00B905BD" w:rsidRDefault="00DC529D" w:rsidP="00DC529D">
      <w:pPr>
        <w:numPr>
          <w:ilvl w:val="2"/>
          <w:numId w:val="60"/>
        </w:numPr>
        <w:tabs>
          <w:tab w:val="left" w:pos="1276"/>
        </w:tabs>
        <w:jc w:val="both"/>
        <w:rPr>
          <w:sz w:val="26"/>
        </w:rPr>
      </w:pPr>
      <w:r w:rsidRPr="00B905BD">
        <w:rPr>
          <w:sz w:val="26"/>
        </w:rPr>
        <w:t>размеры каждого упаковочного места (длина, ширина, высота в сантиметрах);</w:t>
      </w:r>
    </w:p>
    <w:p w14:paraId="6123DE59" w14:textId="77777777" w:rsidR="00DC529D" w:rsidRPr="00B905BD" w:rsidRDefault="00DC529D" w:rsidP="00DC529D">
      <w:pPr>
        <w:numPr>
          <w:ilvl w:val="2"/>
          <w:numId w:val="60"/>
        </w:numPr>
        <w:tabs>
          <w:tab w:val="left" w:pos="1276"/>
        </w:tabs>
        <w:jc w:val="both"/>
        <w:rPr>
          <w:sz w:val="26"/>
        </w:rPr>
      </w:pPr>
      <w:r w:rsidRPr="00B905BD">
        <w:rPr>
          <w:sz w:val="26"/>
        </w:rPr>
        <w:t>количество и номера упаковочных мест, входящих в партию Оборудования.</w:t>
      </w:r>
    </w:p>
    <w:p w14:paraId="3815EC0D" w14:textId="77777777" w:rsidR="00DC529D" w:rsidRPr="00B905BD" w:rsidRDefault="00DC529D" w:rsidP="00DC529D">
      <w:pPr>
        <w:numPr>
          <w:ilvl w:val="1"/>
          <w:numId w:val="60"/>
        </w:numPr>
        <w:tabs>
          <w:tab w:val="left" w:pos="1276"/>
        </w:tabs>
        <w:ind w:left="720"/>
        <w:jc w:val="both"/>
        <w:rPr>
          <w:sz w:val="26"/>
        </w:rPr>
      </w:pPr>
      <w:r w:rsidRPr="00B905BD">
        <w:rPr>
          <w:sz w:val="26"/>
        </w:rPr>
        <w:t>Упаковка Оборудования должна иметь контрольную упаковочную ленту и маркироваться с 3 (трёх) сторон: с торцевой стороны и с двух противоположных боковых сторон.</w:t>
      </w:r>
    </w:p>
    <w:p w14:paraId="3C0D81E5" w14:textId="77777777" w:rsidR="00DC529D" w:rsidRPr="00B905BD" w:rsidRDefault="00DC529D" w:rsidP="00DC529D">
      <w:pPr>
        <w:numPr>
          <w:ilvl w:val="1"/>
          <w:numId w:val="60"/>
        </w:numPr>
        <w:tabs>
          <w:tab w:val="left" w:pos="1276"/>
        </w:tabs>
        <w:ind w:left="720"/>
        <w:jc w:val="both"/>
        <w:rPr>
          <w:sz w:val="26"/>
        </w:rPr>
      </w:pPr>
      <w:r w:rsidRPr="00B905BD">
        <w:rPr>
          <w:sz w:val="26"/>
        </w:rPr>
        <w:t>На каждое упаковочное место должна быть нанесена следующая маркировка:</w:t>
      </w:r>
    </w:p>
    <w:p w14:paraId="6D3CF97E" w14:textId="77777777" w:rsidR="00DC529D" w:rsidRPr="00B905BD" w:rsidRDefault="00DC529D" w:rsidP="00DC529D">
      <w:pPr>
        <w:numPr>
          <w:ilvl w:val="2"/>
          <w:numId w:val="60"/>
        </w:numPr>
        <w:tabs>
          <w:tab w:val="left" w:pos="1276"/>
        </w:tabs>
        <w:jc w:val="both"/>
        <w:rPr>
          <w:sz w:val="26"/>
        </w:rPr>
      </w:pPr>
      <w:r w:rsidRPr="00B905BD">
        <w:rPr>
          <w:sz w:val="26"/>
        </w:rPr>
        <w:t>номер Договора;</w:t>
      </w:r>
    </w:p>
    <w:p w14:paraId="573C45AB" w14:textId="05F24D85" w:rsidR="00DC529D" w:rsidRPr="00B905BD" w:rsidRDefault="00DC529D" w:rsidP="00DC529D">
      <w:pPr>
        <w:numPr>
          <w:ilvl w:val="2"/>
          <w:numId w:val="60"/>
        </w:numPr>
        <w:tabs>
          <w:tab w:val="left" w:pos="1276"/>
        </w:tabs>
        <w:jc w:val="both"/>
        <w:rPr>
          <w:sz w:val="26"/>
        </w:rPr>
      </w:pPr>
      <w:r w:rsidRPr="00B905BD">
        <w:rPr>
          <w:sz w:val="26"/>
        </w:rPr>
        <w:t xml:space="preserve">Адрес доставки; </w:t>
      </w:r>
    </w:p>
    <w:p w14:paraId="3E49845E" w14:textId="77777777" w:rsidR="00DC529D" w:rsidRPr="00B905BD" w:rsidRDefault="00DC529D" w:rsidP="00DC529D">
      <w:pPr>
        <w:numPr>
          <w:ilvl w:val="2"/>
          <w:numId w:val="60"/>
        </w:numPr>
        <w:tabs>
          <w:tab w:val="left" w:pos="1276"/>
        </w:tabs>
        <w:jc w:val="both"/>
        <w:rPr>
          <w:sz w:val="26"/>
        </w:rPr>
      </w:pPr>
      <w:r w:rsidRPr="00B905BD">
        <w:rPr>
          <w:sz w:val="26"/>
        </w:rPr>
        <w:t>вес упаковочного места брутто и нетто;</w:t>
      </w:r>
    </w:p>
    <w:p w14:paraId="2567DC6C" w14:textId="77777777" w:rsidR="00DC529D" w:rsidRPr="00B905BD" w:rsidRDefault="00DC529D" w:rsidP="00DC529D">
      <w:pPr>
        <w:numPr>
          <w:ilvl w:val="2"/>
          <w:numId w:val="60"/>
        </w:numPr>
        <w:tabs>
          <w:tab w:val="left" w:pos="1276"/>
        </w:tabs>
        <w:jc w:val="both"/>
        <w:rPr>
          <w:sz w:val="26"/>
        </w:rPr>
      </w:pPr>
      <w:r w:rsidRPr="00B905BD">
        <w:rPr>
          <w:sz w:val="26"/>
        </w:rPr>
        <w:t>размер упаковочного места (длина, ширина, высота в сантиметрах);</w:t>
      </w:r>
    </w:p>
    <w:p w14:paraId="1C7FDFA5" w14:textId="77777777" w:rsidR="00DC529D" w:rsidRPr="00B905BD" w:rsidRDefault="00DC529D" w:rsidP="00DC529D">
      <w:pPr>
        <w:numPr>
          <w:ilvl w:val="2"/>
          <w:numId w:val="60"/>
        </w:numPr>
        <w:tabs>
          <w:tab w:val="left" w:pos="1276"/>
        </w:tabs>
        <w:jc w:val="both"/>
        <w:rPr>
          <w:sz w:val="26"/>
        </w:rPr>
      </w:pPr>
      <w:r w:rsidRPr="00B905BD">
        <w:rPr>
          <w:sz w:val="26"/>
        </w:rPr>
        <w:t>дробное число, в числителе которого указывается порядковый номер упаковочного места в соответствующей партии Оборудования, а в знаменателе – общее количество упаковочных мест в соответствующей партии Оборудования;</w:t>
      </w:r>
    </w:p>
    <w:p w14:paraId="70B3908F" w14:textId="77777777" w:rsidR="00DC529D" w:rsidRPr="00B905BD" w:rsidRDefault="00DC529D" w:rsidP="00DC529D">
      <w:pPr>
        <w:numPr>
          <w:ilvl w:val="2"/>
          <w:numId w:val="60"/>
        </w:numPr>
        <w:tabs>
          <w:tab w:val="left" w:pos="1276"/>
        </w:tabs>
        <w:jc w:val="both"/>
        <w:rPr>
          <w:sz w:val="26"/>
        </w:rPr>
      </w:pPr>
      <w:r w:rsidRPr="00B905BD">
        <w:rPr>
          <w:sz w:val="26"/>
        </w:rPr>
        <w:t>иные сведения об упаковочном месте: «верх», «осторожно», «не кантовать», «держать в сухом месте».</w:t>
      </w:r>
    </w:p>
    <w:p w14:paraId="33BDB310" w14:textId="77777777" w:rsidR="00DC529D" w:rsidRPr="00B905BD" w:rsidRDefault="00DC529D" w:rsidP="00DC529D">
      <w:pPr>
        <w:numPr>
          <w:ilvl w:val="1"/>
          <w:numId w:val="60"/>
        </w:numPr>
        <w:tabs>
          <w:tab w:val="left" w:pos="1276"/>
        </w:tabs>
        <w:ind w:left="720"/>
        <w:jc w:val="both"/>
        <w:rPr>
          <w:sz w:val="26"/>
        </w:rPr>
      </w:pPr>
      <w:r w:rsidRPr="00B905BD">
        <w:rPr>
          <w:sz w:val="26"/>
        </w:rPr>
        <w:t>На упаковке, высота (ширина) которой превышает 1 (один) метр, должен быть обозначен центр тяжести буквами «ЦТ» и «ZT».</w:t>
      </w:r>
    </w:p>
    <w:p w14:paraId="0F8B430F" w14:textId="77777777" w:rsidR="00BE32D8" w:rsidRPr="00B905BD" w:rsidRDefault="00BE32D8" w:rsidP="00E6059C">
      <w:pPr>
        <w:tabs>
          <w:tab w:val="left" w:pos="1276"/>
        </w:tabs>
        <w:jc w:val="both"/>
        <w:rPr>
          <w:sz w:val="26"/>
        </w:rPr>
      </w:pPr>
    </w:p>
    <w:p w14:paraId="6C984C8C" w14:textId="77777777" w:rsidR="00BE32D8" w:rsidRPr="00B905BD" w:rsidRDefault="008C2709" w:rsidP="00E6059C">
      <w:pPr>
        <w:numPr>
          <w:ilvl w:val="0"/>
          <w:numId w:val="60"/>
        </w:numPr>
        <w:tabs>
          <w:tab w:val="left" w:pos="1276"/>
        </w:tabs>
        <w:jc w:val="center"/>
        <w:rPr>
          <w:sz w:val="26"/>
        </w:rPr>
      </w:pPr>
      <w:r w:rsidRPr="00B905BD">
        <w:rPr>
          <w:sz w:val="26"/>
        </w:rPr>
        <w:t>ДОСТАВКА ОБОРУДОВАНИЯ</w:t>
      </w:r>
    </w:p>
    <w:p w14:paraId="29BD763F" w14:textId="77777777" w:rsidR="00BE32D8" w:rsidRPr="00B905BD" w:rsidRDefault="00BE32D8" w:rsidP="00E6059C">
      <w:pPr>
        <w:tabs>
          <w:tab w:val="left" w:pos="1276"/>
        </w:tabs>
        <w:jc w:val="both"/>
        <w:rPr>
          <w:sz w:val="26"/>
        </w:rPr>
      </w:pPr>
    </w:p>
    <w:p w14:paraId="646E0B34" w14:textId="4D17A588" w:rsidR="00DC529D" w:rsidRPr="00B905BD" w:rsidRDefault="00A178F9" w:rsidP="004C32E3">
      <w:pPr>
        <w:numPr>
          <w:ilvl w:val="1"/>
          <w:numId w:val="60"/>
        </w:numPr>
        <w:tabs>
          <w:tab w:val="left" w:pos="851"/>
        </w:tabs>
        <w:ind w:left="851" w:hanging="425"/>
        <w:jc w:val="both"/>
        <w:rPr>
          <w:sz w:val="26"/>
        </w:rPr>
      </w:pPr>
      <w:r w:rsidRPr="00B905BD">
        <w:rPr>
          <w:sz w:val="26"/>
        </w:rPr>
        <w:t>Доставка Оборудования осуществляется путём отгрузки Оборудования по Адрес</w:t>
      </w:r>
      <w:r w:rsidR="00067721" w:rsidRPr="00B905BD">
        <w:rPr>
          <w:sz w:val="26"/>
        </w:rPr>
        <w:t>у</w:t>
      </w:r>
      <w:r w:rsidRPr="00B905BD">
        <w:rPr>
          <w:sz w:val="26"/>
        </w:rPr>
        <w:t xml:space="preserve"> доставки в сроки</w:t>
      </w:r>
      <w:r w:rsidRPr="00B905BD">
        <w:rPr>
          <w:sz w:val="26"/>
          <w:szCs w:val="26"/>
        </w:rPr>
        <w:t xml:space="preserve">, </w:t>
      </w:r>
      <w:r w:rsidR="00B25B9A" w:rsidRPr="00B905BD">
        <w:rPr>
          <w:sz w:val="26"/>
          <w:szCs w:val="26"/>
        </w:rPr>
        <w:t>установленные в п.5 Технического задания к настоящему Договору.</w:t>
      </w:r>
      <w:r w:rsidR="00B25B9A" w:rsidRPr="00B905BD">
        <w:rPr>
          <w:sz w:val="26"/>
        </w:rPr>
        <w:t xml:space="preserve"> </w:t>
      </w:r>
      <w:r w:rsidR="00DC529D" w:rsidRPr="00B905BD">
        <w:rPr>
          <w:sz w:val="26"/>
        </w:rPr>
        <w:t>Поставщик обязуется своими силами и за свой счёт осуществлять погрузку, транспортировку и разгрузку, а также страхование Оборудования на период до перехода к Покупателю права собственности на Оборудование.</w:t>
      </w:r>
    </w:p>
    <w:p w14:paraId="6CB0AC32" w14:textId="77777777" w:rsidR="00DC529D" w:rsidRPr="00B905BD" w:rsidRDefault="00DC529D" w:rsidP="004C32E3">
      <w:pPr>
        <w:numPr>
          <w:ilvl w:val="1"/>
          <w:numId w:val="60"/>
        </w:numPr>
        <w:tabs>
          <w:tab w:val="left" w:pos="851"/>
        </w:tabs>
        <w:ind w:left="851" w:hanging="425"/>
        <w:jc w:val="both"/>
        <w:rPr>
          <w:sz w:val="26"/>
        </w:rPr>
      </w:pPr>
      <w:r w:rsidRPr="00B905BD">
        <w:rPr>
          <w:sz w:val="26"/>
        </w:rPr>
        <w:t>Плата за выполнение обязательств Поставщика, указанных в п. 8.1 настоящего Договора, включена в цену Оборудования.</w:t>
      </w:r>
    </w:p>
    <w:p w14:paraId="50CADFFE" w14:textId="77777777" w:rsidR="00DC529D" w:rsidRPr="00B905BD" w:rsidRDefault="00DC529D" w:rsidP="004C32E3">
      <w:pPr>
        <w:numPr>
          <w:ilvl w:val="1"/>
          <w:numId w:val="60"/>
        </w:numPr>
        <w:tabs>
          <w:tab w:val="left" w:pos="851"/>
        </w:tabs>
        <w:ind w:left="851" w:hanging="425"/>
        <w:jc w:val="both"/>
        <w:rPr>
          <w:sz w:val="26"/>
        </w:rPr>
      </w:pPr>
      <w:r w:rsidRPr="00B905BD">
        <w:rPr>
          <w:sz w:val="26"/>
        </w:rPr>
        <w:t>Досрочная поставка Оборудования допускается с предварительного письменного согласия Покупателя.</w:t>
      </w:r>
    </w:p>
    <w:p w14:paraId="28E73F0B" w14:textId="7E5A46E3" w:rsidR="004C32E3" w:rsidRPr="00B905BD" w:rsidRDefault="003A37CD" w:rsidP="004C32E3">
      <w:pPr>
        <w:numPr>
          <w:ilvl w:val="1"/>
          <w:numId w:val="60"/>
        </w:numPr>
        <w:tabs>
          <w:tab w:val="left" w:pos="851"/>
        </w:tabs>
        <w:ind w:left="851" w:hanging="425"/>
        <w:jc w:val="both"/>
        <w:rPr>
          <w:sz w:val="26"/>
        </w:rPr>
      </w:pPr>
      <w:r w:rsidRPr="00B905BD">
        <w:rPr>
          <w:sz w:val="26"/>
        </w:rPr>
        <w:t xml:space="preserve">Доставка </w:t>
      </w:r>
      <w:r w:rsidR="00DC529D" w:rsidRPr="00B905BD">
        <w:rPr>
          <w:sz w:val="26"/>
        </w:rPr>
        <w:t>Оборудования по соответствующему Адресу доставки должна быть произведена единовременно.</w:t>
      </w:r>
    </w:p>
    <w:p w14:paraId="215DCD0A" w14:textId="68A0E6A9" w:rsidR="00BE32D8" w:rsidRPr="00B905BD" w:rsidRDefault="00DC529D" w:rsidP="004C32E3">
      <w:pPr>
        <w:numPr>
          <w:ilvl w:val="1"/>
          <w:numId w:val="60"/>
        </w:numPr>
        <w:tabs>
          <w:tab w:val="left" w:pos="851"/>
        </w:tabs>
        <w:ind w:left="851" w:hanging="425"/>
        <w:jc w:val="both"/>
        <w:rPr>
          <w:sz w:val="26"/>
        </w:rPr>
      </w:pPr>
      <w:r w:rsidRPr="00B905BD">
        <w:rPr>
          <w:sz w:val="26"/>
        </w:rPr>
        <w:t xml:space="preserve">За </w:t>
      </w:r>
      <w:r w:rsidR="002C2F40" w:rsidRPr="00B905BD">
        <w:rPr>
          <w:sz w:val="26"/>
        </w:rPr>
        <w:t xml:space="preserve">3 </w:t>
      </w:r>
      <w:r w:rsidRPr="00B905BD">
        <w:rPr>
          <w:sz w:val="26"/>
        </w:rPr>
        <w:t>(</w:t>
      </w:r>
      <w:r w:rsidR="002C2F40" w:rsidRPr="00B905BD">
        <w:rPr>
          <w:sz w:val="26"/>
        </w:rPr>
        <w:t>три</w:t>
      </w:r>
      <w:r w:rsidRPr="00B905BD">
        <w:rPr>
          <w:sz w:val="26"/>
        </w:rPr>
        <w:t>) рабочих дн</w:t>
      </w:r>
      <w:r w:rsidR="002C2F40" w:rsidRPr="00B905BD">
        <w:rPr>
          <w:sz w:val="26"/>
        </w:rPr>
        <w:t xml:space="preserve">я </w:t>
      </w:r>
      <w:r w:rsidRPr="00B905BD">
        <w:rPr>
          <w:sz w:val="26"/>
        </w:rPr>
        <w:t>до даты передачи Оборудования Покупателю по товарно-транспортной накладной по форме 1-Т, Поставщик обязуется предоставить Покупателю уведомление о дате доставки Оборудования по соответствующему Адресу доставки, а также упаковочный лист на Оборудование, в соответствии с п. 7.7 настоящего Договора.</w:t>
      </w:r>
    </w:p>
    <w:p w14:paraId="268FB1F4" w14:textId="77777777" w:rsidR="00DC529D" w:rsidRPr="00B905BD" w:rsidRDefault="00DC529D" w:rsidP="00DC529D">
      <w:pPr>
        <w:tabs>
          <w:tab w:val="left" w:pos="1276"/>
        </w:tabs>
        <w:ind w:left="360"/>
        <w:jc w:val="both"/>
        <w:rPr>
          <w:sz w:val="26"/>
        </w:rPr>
      </w:pPr>
    </w:p>
    <w:p w14:paraId="71AAB5C1" w14:textId="77777777" w:rsidR="00BE32D8" w:rsidRPr="00B905BD" w:rsidRDefault="008C2709" w:rsidP="00E6059C">
      <w:pPr>
        <w:numPr>
          <w:ilvl w:val="0"/>
          <w:numId w:val="60"/>
        </w:numPr>
        <w:tabs>
          <w:tab w:val="left" w:pos="1276"/>
        </w:tabs>
        <w:jc w:val="center"/>
        <w:rPr>
          <w:sz w:val="26"/>
        </w:rPr>
      </w:pPr>
      <w:r w:rsidRPr="00B905BD">
        <w:rPr>
          <w:sz w:val="26"/>
        </w:rPr>
        <w:t>ПРИЁМКА ОБОРУДОВАНИЯ</w:t>
      </w:r>
    </w:p>
    <w:p w14:paraId="3D0B9E55" w14:textId="77777777" w:rsidR="00BE32D8" w:rsidRPr="00B905BD" w:rsidRDefault="00BE32D8" w:rsidP="00E6059C">
      <w:pPr>
        <w:tabs>
          <w:tab w:val="left" w:pos="1276"/>
        </w:tabs>
        <w:ind w:left="360"/>
        <w:jc w:val="both"/>
        <w:rPr>
          <w:sz w:val="26"/>
        </w:rPr>
      </w:pPr>
    </w:p>
    <w:p w14:paraId="01C5E80B" w14:textId="31C1050D" w:rsidR="00DC529D" w:rsidRPr="00B905BD" w:rsidRDefault="00DC529D" w:rsidP="00DC529D">
      <w:pPr>
        <w:numPr>
          <w:ilvl w:val="1"/>
          <w:numId w:val="60"/>
        </w:numPr>
        <w:tabs>
          <w:tab w:val="left" w:pos="1276"/>
        </w:tabs>
        <w:ind w:left="720"/>
        <w:jc w:val="both"/>
        <w:rPr>
          <w:sz w:val="26"/>
        </w:rPr>
      </w:pPr>
      <w:r w:rsidRPr="00B905BD">
        <w:rPr>
          <w:sz w:val="26"/>
        </w:rPr>
        <w:t>В момент отгрузки Оборудования по соответствующему Адресу доставки Покупатель обязуется принять Оборудования по количеству транспортных (погрузочных) мест и установить наличие (отсутствие) явных, видимых повреждений соответствующей упаковки. Поставщик обязуется оказать Покупателю необходимое содействие.</w:t>
      </w:r>
    </w:p>
    <w:p w14:paraId="20639436" w14:textId="69FD9D8A" w:rsidR="00DC529D" w:rsidRPr="00B905BD" w:rsidRDefault="00DC529D" w:rsidP="00DC529D">
      <w:pPr>
        <w:numPr>
          <w:ilvl w:val="1"/>
          <w:numId w:val="60"/>
        </w:numPr>
        <w:tabs>
          <w:tab w:val="left" w:pos="1276"/>
        </w:tabs>
        <w:ind w:left="720"/>
        <w:jc w:val="both"/>
        <w:rPr>
          <w:sz w:val="26"/>
        </w:rPr>
      </w:pPr>
      <w:r w:rsidRPr="00B905BD">
        <w:rPr>
          <w:sz w:val="26"/>
        </w:rPr>
        <w:t>Поставщик обязуется одновременно с передачей Оборудования по товарно-транспортной накладной по форме № 1-Т передать Покупателю принадлежности Оборудования, а также относящиеся к данному Оборудованию документы, предусмотренные нормативными правовыми актами Российской Федерации и настоящим Договором (</w:t>
      </w:r>
      <w:proofErr w:type="spellStart"/>
      <w:r w:rsidRPr="00B905BD">
        <w:rPr>
          <w:sz w:val="26"/>
        </w:rPr>
        <w:t>п.п</w:t>
      </w:r>
      <w:proofErr w:type="spellEnd"/>
      <w:r w:rsidRPr="00B905BD">
        <w:rPr>
          <w:sz w:val="26"/>
        </w:rPr>
        <w:t>. 6.1 – 6.3, п. 7.7 настоящего Договора).</w:t>
      </w:r>
    </w:p>
    <w:p w14:paraId="2739A786" w14:textId="5B447CFF" w:rsidR="00DC529D" w:rsidRPr="00B905BD" w:rsidRDefault="00DC529D" w:rsidP="00DC529D">
      <w:pPr>
        <w:numPr>
          <w:ilvl w:val="1"/>
          <w:numId w:val="60"/>
        </w:numPr>
        <w:tabs>
          <w:tab w:val="left" w:pos="1276"/>
        </w:tabs>
        <w:ind w:left="720"/>
        <w:jc w:val="both"/>
        <w:rPr>
          <w:sz w:val="26"/>
        </w:rPr>
      </w:pPr>
      <w:r w:rsidRPr="00B905BD">
        <w:rPr>
          <w:sz w:val="26"/>
        </w:rPr>
        <w:t xml:space="preserve">Если количество транспортных (погрузочных) мест Оборудования соответствует упаковочному листу, </w:t>
      </w:r>
      <w:r w:rsidR="004C1398" w:rsidRPr="00B905BD">
        <w:rPr>
          <w:sz w:val="26"/>
        </w:rPr>
        <w:t>и,</w:t>
      </w:r>
      <w:r w:rsidRPr="00B905BD">
        <w:rPr>
          <w:sz w:val="26"/>
        </w:rPr>
        <w:t xml:space="preserve"> если соответствующая упаковка не повреждена, Покупатель обязан со своей стороны подписать предоставленную Поставщиком товарно-транспортную накладную по форме № 1-Т на Оборудовани</w:t>
      </w:r>
      <w:r w:rsidR="002C2F40" w:rsidRPr="00B905BD">
        <w:rPr>
          <w:sz w:val="26"/>
        </w:rPr>
        <w:t>е</w:t>
      </w:r>
      <w:r w:rsidRPr="00B905BD">
        <w:rPr>
          <w:sz w:val="26"/>
        </w:rPr>
        <w:t xml:space="preserve"> без замечаний. </w:t>
      </w:r>
    </w:p>
    <w:p w14:paraId="69DC8A3B" w14:textId="6D7C33B3" w:rsidR="00DC529D" w:rsidRPr="00B905BD" w:rsidRDefault="00DC529D" w:rsidP="00DC529D">
      <w:pPr>
        <w:numPr>
          <w:ilvl w:val="1"/>
          <w:numId w:val="60"/>
        </w:numPr>
        <w:tabs>
          <w:tab w:val="left" w:pos="1276"/>
        </w:tabs>
        <w:ind w:left="720"/>
        <w:jc w:val="both"/>
        <w:rPr>
          <w:sz w:val="26"/>
        </w:rPr>
      </w:pPr>
      <w:r w:rsidRPr="00B905BD">
        <w:rPr>
          <w:sz w:val="26"/>
        </w:rPr>
        <w:t xml:space="preserve">Если в ходе приёмки Оборудования по количеству транспортных (погрузочных) мест Покупатель выявит недопоставку, и (или) установит, что упаковка какого-либо Оборудования повреждена, Покупатель указывает соответствующие сведения в товарно-транспортной накладной по форме № 1-Т. </w:t>
      </w:r>
    </w:p>
    <w:p w14:paraId="4CAFEF5F" w14:textId="179734C5" w:rsidR="00DC529D" w:rsidRPr="00B905BD" w:rsidRDefault="00DC529D" w:rsidP="00DC529D">
      <w:pPr>
        <w:numPr>
          <w:ilvl w:val="1"/>
          <w:numId w:val="60"/>
        </w:numPr>
        <w:tabs>
          <w:tab w:val="left" w:pos="1276"/>
        </w:tabs>
        <w:ind w:left="720"/>
        <w:jc w:val="both"/>
        <w:rPr>
          <w:sz w:val="26"/>
        </w:rPr>
      </w:pPr>
      <w:r w:rsidRPr="00B905BD">
        <w:rPr>
          <w:sz w:val="26"/>
        </w:rPr>
        <w:t>Подписание Покупателем товарно-транспортной накладной по форме № 1-Т означает, что Покупатель получил Оборудовани</w:t>
      </w:r>
      <w:r w:rsidR="002C2F40" w:rsidRPr="00B905BD">
        <w:rPr>
          <w:sz w:val="26"/>
        </w:rPr>
        <w:t>е</w:t>
      </w:r>
      <w:r w:rsidRPr="00B905BD">
        <w:rPr>
          <w:sz w:val="26"/>
        </w:rPr>
        <w:t xml:space="preserve"> в соответствующем количестве транспортных (погрузочных) мест.</w:t>
      </w:r>
    </w:p>
    <w:p w14:paraId="147EE59B" w14:textId="77777777" w:rsidR="00DC529D" w:rsidRPr="00B905BD" w:rsidRDefault="00DC529D" w:rsidP="00DC529D">
      <w:pPr>
        <w:numPr>
          <w:ilvl w:val="1"/>
          <w:numId w:val="60"/>
        </w:numPr>
        <w:tabs>
          <w:tab w:val="left" w:pos="1276"/>
        </w:tabs>
        <w:ind w:left="720"/>
        <w:jc w:val="both"/>
        <w:rPr>
          <w:sz w:val="26"/>
        </w:rPr>
      </w:pPr>
      <w:r w:rsidRPr="00B905BD">
        <w:rPr>
          <w:sz w:val="26"/>
        </w:rPr>
        <w:t>Вскрытие упаковки Оборудования производится Покупателем в ходе осмотра и проверки переданного Поставщиком Оборудования. Указанные осмотр и проверка производятся по количеству единиц Оборудования, а также на предмет выявления явных, видимых повреждений Оборудования. По усмотрению Поставщика, Поставщик вправе за свой счёт направить своих представителей для участия в осмотре и проверке Оборудования Покупателем.</w:t>
      </w:r>
    </w:p>
    <w:p w14:paraId="633B39D5" w14:textId="5EECEEF2" w:rsidR="00DC529D" w:rsidRPr="00B905BD" w:rsidRDefault="00DC529D" w:rsidP="00DC529D">
      <w:pPr>
        <w:numPr>
          <w:ilvl w:val="1"/>
          <w:numId w:val="60"/>
        </w:numPr>
        <w:tabs>
          <w:tab w:val="left" w:pos="1276"/>
        </w:tabs>
        <w:ind w:left="720"/>
        <w:jc w:val="both"/>
        <w:rPr>
          <w:sz w:val="26"/>
        </w:rPr>
      </w:pPr>
      <w:r w:rsidRPr="00B905BD">
        <w:rPr>
          <w:sz w:val="26"/>
        </w:rPr>
        <w:t xml:space="preserve">Указанные в п. 9.6 настоящего Договора осмотр и проверка осуществляются по </w:t>
      </w:r>
      <w:r w:rsidR="00535996" w:rsidRPr="00B905BD">
        <w:rPr>
          <w:sz w:val="26"/>
        </w:rPr>
        <w:t xml:space="preserve">Адресу доставки </w:t>
      </w:r>
      <w:r w:rsidRPr="00B905BD">
        <w:rPr>
          <w:sz w:val="26"/>
        </w:rPr>
        <w:t xml:space="preserve">в дату начала Работ в отношении соответствующего Оборудования. </w:t>
      </w:r>
    </w:p>
    <w:p w14:paraId="4B3C7038" w14:textId="03CFE12E" w:rsidR="00DC529D" w:rsidRPr="00B905BD" w:rsidRDefault="00DC529D" w:rsidP="00DC529D">
      <w:pPr>
        <w:numPr>
          <w:ilvl w:val="1"/>
          <w:numId w:val="60"/>
        </w:numPr>
        <w:tabs>
          <w:tab w:val="left" w:pos="1276"/>
        </w:tabs>
        <w:ind w:left="720"/>
        <w:jc w:val="both"/>
        <w:rPr>
          <w:sz w:val="26"/>
        </w:rPr>
      </w:pPr>
      <w:r w:rsidRPr="00B905BD">
        <w:rPr>
          <w:sz w:val="26"/>
        </w:rPr>
        <w:t>По результатам осмотра и проверки Оборудования на условиях, указанных в п. 9.6 настоящего Договора, Покупатель подписывает предоставленные Поставщиком товарную накладную по форме ТОРГ-12 и Акт сдачи-приёмки</w:t>
      </w:r>
      <w:r w:rsidR="002822F4" w:rsidRPr="00B905BD">
        <w:rPr>
          <w:sz w:val="26"/>
        </w:rPr>
        <w:t xml:space="preserve"> Оборудования</w:t>
      </w:r>
      <w:r w:rsidRPr="00B905BD">
        <w:rPr>
          <w:sz w:val="26"/>
        </w:rPr>
        <w:t>, либо направляет Поставщику отказ от подписания товарной накладной и Акта сдачи-приёмки</w:t>
      </w:r>
      <w:r w:rsidR="002822F4" w:rsidRPr="00B905BD">
        <w:rPr>
          <w:sz w:val="26"/>
        </w:rPr>
        <w:t xml:space="preserve"> Оборудования</w:t>
      </w:r>
      <w:r w:rsidRPr="00B905BD">
        <w:rPr>
          <w:sz w:val="26"/>
        </w:rPr>
        <w:t>, в котором указывает перечень выявленных недостатков и разумные сроки их устранения, либо иные требования, определённые согласно законодательству Российской Федерации. Поставщик обязуется выполнить требования Покупателя в установленные Покупателем сроки.</w:t>
      </w:r>
    </w:p>
    <w:p w14:paraId="68A9F6DF" w14:textId="4CD9DFA7" w:rsidR="00DC529D" w:rsidRPr="00B905BD" w:rsidRDefault="00DC529D" w:rsidP="00DC529D">
      <w:pPr>
        <w:numPr>
          <w:ilvl w:val="1"/>
          <w:numId w:val="60"/>
        </w:numPr>
        <w:tabs>
          <w:tab w:val="left" w:pos="1276"/>
        </w:tabs>
        <w:ind w:left="720"/>
        <w:jc w:val="both"/>
        <w:rPr>
          <w:sz w:val="26"/>
        </w:rPr>
      </w:pPr>
      <w:r w:rsidRPr="00B905BD">
        <w:rPr>
          <w:sz w:val="26"/>
        </w:rPr>
        <w:t>Датой исполнения обязательств Поставщика по передаче Покупателю Оборудования считается дата подписания Сторонами соответствующей товарной накладной по форме ТОРГ-12 и Акта сдачи-приемки</w:t>
      </w:r>
      <w:r w:rsidR="002822F4" w:rsidRPr="00B905BD">
        <w:rPr>
          <w:sz w:val="26"/>
        </w:rPr>
        <w:t xml:space="preserve"> Оборудования</w:t>
      </w:r>
      <w:r w:rsidRPr="00B905BD">
        <w:rPr>
          <w:sz w:val="26"/>
        </w:rPr>
        <w:t>.</w:t>
      </w:r>
    </w:p>
    <w:p w14:paraId="5B70C3BE" w14:textId="68405835" w:rsidR="00DC529D" w:rsidRPr="00B905BD" w:rsidRDefault="00DC529D" w:rsidP="00DC529D">
      <w:pPr>
        <w:numPr>
          <w:ilvl w:val="1"/>
          <w:numId w:val="60"/>
        </w:numPr>
        <w:tabs>
          <w:tab w:val="left" w:pos="1276"/>
        </w:tabs>
        <w:ind w:left="720"/>
        <w:jc w:val="both"/>
        <w:rPr>
          <w:sz w:val="26"/>
        </w:rPr>
      </w:pPr>
      <w:r w:rsidRPr="00B905BD">
        <w:rPr>
          <w:sz w:val="26"/>
        </w:rPr>
        <w:t>Право собственности на Оборудование, а также риск случайной гибели или повреждения Оборудования переходят к Покупателю с момента подписания Сторонами соответствующей товарной накладной по форме ТОРГ-12 и Акта сдачи-приемки</w:t>
      </w:r>
      <w:r w:rsidR="002822F4" w:rsidRPr="00B905BD">
        <w:rPr>
          <w:sz w:val="26"/>
        </w:rPr>
        <w:t xml:space="preserve"> Оборудования</w:t>
      </w:r>
      <w:r w:rsidRPr="00B905BD">
        <w:rPr>
          <w:sz w:val="26"/>
        </w:rPr>
        <w:t xml:space="preserve">. </w:t>
      </w:r>
    </w:p>
    <w:p w14:paraId="10123E19" w14:textId="7F88479F" w:rsidR="00DC529D" w:rsidRPr="00B905BD" w:rsidRDefault="00DC529D" w:rsidP="00DC529D">
      <w:pPr>
        <w:numPr>
          <w:ilvl w:val="1"/>
          <w:numId w:val="60"/>
        </w:numPr>
        <w:tabs>
          <w:tab w:val="left" w:pos="1276"/>
        </w:tabs>
        <w:ind w:left="720"/>
        <w:jc w:val="both"/>
        <w:rPr>
          <w:sz w:val="26"/>
        </w:rPr>
      </w:pPr>
      <w:r w:rsidRPr="00B905BD">
        <w:rPr>
          <w:sz w:val="26"/>
        </w:rPr>
        <w:t>С момента получения Покупателем Оборудования по товарно-транспортной накладной по форме № 1-Т и до момента приёмки Оборудования Покупателем по товарной накладной по форме ТОРГ-12 и Акту сдачи-приемки</w:t>
      </w:r>
      <w:r w:rsidR="004A168E" w:rsidRPr="00B905BD">
        <w:rPr>
          <w:sz w:val="26"/>
        </w:rPr>
        <w:t xml:space="preserve"> Оборудования</w:t>
      </w:r>
      <w:r w:rsidRPr="00B905BD">
        <w:rPr>
          <w:sz w:val="26"/>
        </w:rPr>
        <w:t>, Оборудование должно храниться Покупателем обычным образом, если иное не следует из положений уведомления Поставщика, указанного в п. 4.3 настоящего Договора.</w:t>
      </w:r>
    </w:p>
    <w:p w14:paraId="26E4F20A" w14:textId="77777777" w:rsidR="00BE32D8" w:rsidRPr="00B905BD" w:rsidRDefault="00BE32D8" w:rsidP="00DC529D">
      <w:pPr>
        <w:tabs>
          <w:tab w:val="left" w:pos="851"/>
          <w:tab w:val="left" w:pos="993"/>
        </w:tabs>
        <w:ind w:left="426"/>
        <w:jc w:val="both"/>
        <w:rPr>
          <w:sz w:val="26"/>
        </w:rPr>
      </w:pPr>
    </w:p>
    <w:p w14:paraId="382642E0" w14:textId="77777777" w:rsidR="00BE32D8" w:rsidRPr="00B905BD" w:rsidRDefault="00BE32D8" w:rsidP="00E6059C">
      <w:pPr>
        <w:tabs>
          <w:tab w:val="left" w:pos="1276"/>
        </w:tabs>
        <w:ind w:left="792"/>
        <w:jc w:val="both"/>
        <w:rPr>
          <w:sz w:val="26"/>
        </w:rPr>
      </w:pPr>
    </w:p>
    <w:p w14:paraId="2EE04BAA" w14:textId="77777777" w:rsidR="00BE32D8" w:rsidRPr="00B905BD" w:rsidRDefault="008C2709" w:rsidP="00E6059C">
      <w:pPr>
        <w:numPr>
          <w:ilvl w:val="0"/>
          <w:numId w:val="60"/>
        </w:numPr>
        <w:tabs>
          <w:tab w:val="left" w:pos="1276"/>
        </w:tabs>
        <w:jc w:val="center"/>
        <w:rPr>
          <w:sz w:val="26"/>
        </w:rPr>
      </w:pPr>
      <w:r w:rsidRPr="00B905BD">
        <w:rPr>
          <w:sz w:val="26"/>
        </w:rPr>
        <w:t>ТРЕБОВАНИЯ К ОФОРМЛЕНИЮ ПЕРВИЧНЫХ УЧЁТНЫХ ДОКУМЕНТОВ</w:t>
      </w:r>
    </w:p>
    <w:p w14:paraId="6DC38CC0" w14:textId="77777777" w:rsidR="00BE32D8" w:rsidRPr="00B905BD" w:rsidRDefault="00BE32D8" w:rsidP="00E6059C">
      <w:pPr>
        <w:tabs>
          <w:tab w:val="left" w:pos="1276"/>
        </w:tabs>
        <w:jc w:val="both"/>
        <w:rPr>
          <w:sz w:val="26"/>
        </w:rPr>
      </w:pPr>
    </w:p>
    <w:p w14:paraId="01FB9358" w14:textId="77777777" w:rsidR="00DC529D" w:rsidRPr="00B905BD" w:rsidRDefault="00DC529D" w:rsidP="00B247AC">
      <w:pPr>
        <w:numPr>
          <w:ilvl w:val="1"/>
          <w:numId w:val="60"/>
        </w:numPr>
        <w:tabs>
          <w:tab w:val="left" w:pos="1276"/>
        </w:tabs>
        <w:ind w:left="426"/>
        <w:jc w:val="both"/>
        <w:rPr>
          <w:sz w:val="26"/>
        </w:rPr>
      </w:pPr>
      <w:r w:rsidRPr="00B905BD">
        <w:rPr>
          <w:sz w:val="26"/>
        </w:rPr>
        <w:t>Поставщик обязуется в течение 5 (пяти) рабочих дней со дня подписания настоящего Договора передать Покупателю:</w:t>
      </w:r>
    </w:p>
    <w:p w14:paraId="2B505888" w14:textId="77777777" w:rsidR="00DC529D" w:rsidRPr="00B905BD" w:rsidRDefault="00DC529D" w:rsidP="00DC529D">
      <w:pPr>
        <w:numPr>
          <w:ilvl w:val="2"/>
          <w:numId w:val="60"/>
        </w:numPr>
        <w:tabs>
          <w:tab w:val="left" w:pos="1276"/>
        </w:tabs>
        <w:jc w:val="both"/>
        <w:rPr>
          <w:sz w:val="26"/>
        </w:rPr>
      </w:pPr>
      <w:r w:rsidRPr="00B905BD">
        <w:rPr>
          <w:sz w:val="26"/>
        </w:rPr>
        <w:t>образцы подписей лиц, которые будут подписывать выставляемые в адрес Покупателя счета-фактуры;</w:t>
      </w:r>
    </w:p>
    <w:p w14:paraId="446130C6" w14:textId="77777777" w:rsidR="00DC529D" w:rsidRPr="00B905BD" w:rsidRDefault="00DC529D" w:rsidP="00DC529D">
      <w:pPr>
        <w:numPr>
          <w:ilvl w:val="2"/>
          <w:numId w:val="60"/>
        </w:numPr>
        <w:tabs>
          <w:tab w:val="left" w:pos="1276"/>
        </w:tabs>
        <w:jc w:val="both"/>
        <w:rPr>
          <w:sz w:val="26"/>
        </w:rPr>
      </w:pPr>
      <w:r w:rsidRPr="00B905BD">
        <w:rPr>
          <w:sz w:val="26"/>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F9904D4" w14:textId="77777777" w:rsidR="00DC529D" w:rsidRPr="00B905BD" w:rsidRDefault="00DC529D" w:rsidP="00DC529D">
      <w:pPr>
        <w:numPr>
          <w:ilvl w:val="1"/>
          <w:numId w:val="60"/>
        </w:numPr>
        <w:tabs>
          <w:tab w:val="left" w:pos="1276"/>
        </w:tabs>
        <w:ind w:left="720"/>
        <w:jc w:val="both"/>
        <w:rPr>
          <w:sz w:val="26"/>
        </w:rPr>
      </w:pPr>
      <w:r w:rsidRPr="00B905BD">
        <w:rPr>
          <w:sz w:val="26"/>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0C5B1E3F" w14:textId="64C90C84" w:rsidR="00DC529D" w:rsidRPr="00B905BD" w:rsidRDefault="00DC529D" w:rsidP="00DC529D">
      <w:pPr>
        <w:numPr>
          <w:ilvl w:val="1"/>
          <w:numId w:val="60"/>
        </w:numPr>
        <w:tabs>
          <w:tab w:val="left" w:pos="1276"/>
        </w:tabs>
        <w:ind w:left="720"/>
        <w:jc w:val="both"/>
        <w:rPr>
          <w:sz w:val="26"/>
        </w:rPr>
      </w:pPr>
      <w:r w:rsidRPr="00B905BD">
        <w:rPr>
          <w:sz w:val="26"/>
        </w:rPr>
        <w:t>При получении сумм оплаты 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считая со дня получения Поставщиком указанных сумм оплаты, частичной оплаты.</w:t>
      </w:r>
    </w:p>
    <w:p w14:paraId="1EA41993" w14:textId="3F3E44C4" w:rsidR="00DC529D" w:rsidRPr="00B905BD" w:rsidRDefault="00DC529D" w:rsidP="00DC529D">
      <w:pPr>
        <w:numPr>
          <w:ilvl w:val="1"/>
          <w:numId w:val="60"/>
        </w:numPr>
        <w:tabs>
          <w:tab w:val="left" w:pos="1276"/>
        </w:tabs>
        <w:ind w:left="720"/>
        <w:jc w:val="both"/>
        <w:rPr>
          <w:sz w:val="26"/>
        </w:rPr>
      </w:pPr>
      <w:r w:rsidRPr="00B905BD">
        <w:rPr>
          <w:sz w:val="26"/>
        </w:rPr>
        <w:t>Товарно-транспортные накладные по форме 1-Т, товарные накладные по форме ТОРГ-12, а также Акты сдачи-приёмки</w:t>
      </w:r>
      <w:r w:rsidR="004A168E" w:rsidRPr="00B905BD">
        <w:rPr>
          <w:sz w:val="26"/>
        </w:rPr>
        <w:t xml:space="preserve"> Оборудования</w:t>
      </w:r>
      <w:r w:rsidRPr="00B905BD">
        <w:rPr>
          <w:sz w:val="26"/>
        </w:rPr>
        <w:t xml:space="preserve"> должны быть составлены Поставщиком на каждую партию соответствующего Оборудования в двух подлинных экземплярах.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14:paraId="1875E935" w14:textId="2E47ACD7" w:rsidR="00DC529D" w:rsidRPr="00B905BD" w:rsidRDefault="00DC529D" w:rsidP="00B247AC">
      <w:pPr>
        <w:numPr>
          <w:ilvl w:val="1"/>
          <w:numId w:val="60"/>
        </w:numPr>
        <w:tabs>
          <w:tab w:val="left" w:pos="1276"/>
        </w:tabs>
        <w:ind w:left="709" w:hanging="425"/>
        <w:jc w:val="both"/>
        <w:rPr>
          <w:sz w:val="26"/>
        </w:rPr>
      </w:pPr>
      <w:r w:rsidRPr="00B905BD">
        <w:rPr>
          <w:sz w:val="26"/>
        </w:rPr>
        <w:t>Акт выполненных Работ</w:t>
      </w:r>
      <w:r w:rsidR="000D160F" w:rsidRPr="00B905BD">
        <w:rPr>
          <w:sz w:val="26"/>
        </w:rPr>
        <w:t xml:space="preserve"> </w:t>
      </w:r>
      <w:r w:rsidRPr="00B905BD">
        <w:rPr>
          <w:sz w:val="26"/>
        </w:rPr>
        <w:t xml:space="preserve">и Акты об оказанных Услугах </w:t>
      </w:r>
      <w:r w:rsidR="001D168C" w:rsidRPr="00B905BD">
        <w:rPr>
          <w:sz w:val="26"/>
        </w:rPr>
        <w:t>составляются Поставщиком в двух подлинных экземплярах</w:t>
      </w:r>
      <w:r w:rsidRPr="00B905BD">
        <w:rPr>
          <w:sz w:val="26"/>
        </w:rPr>
        <w:t>. К моменту передачи Покупателю, данные документы должны быть подписаны уполномоченным представителем Поставщика, а также скреплены печатью Поставщика.</w:t>
      </w:r>
    </w:p>
    <w:p w14:paraId="7E8050B2" w14:textId="0EBE7838" w:rsidR="00DC529D" w:rsidRPr="00B905BD" w:rsidRDefault="00DC529D" w:rsidP="00DC529D">
      <w:pPr>
        <w:numPr>
          <w:ilvl w:val="1"/>
          <w:numId w:val="60"/>
        </w:numPr>
        <w:tabs>
          <w:tab w:val="left" w:pos="1276"/>
        </w:tabs>
        <w:ind w:left="720"/>
        <w:jc w:val="both"/>
        <w:rPr>
          <w:sz w:val="26"/>
        </w:rPr>
      </w:pPr>
      <w:r w:rsidRPr="00B905BD">
        <w:rPr>
          <w:sz w:val="26"/>
        </w:rPr>
        <w:t>Акт, удостоверяющий оказание Услуг, предоставляется Поставщиком в двух подлинных экземплярах. К моменту передачи Покупателю данный документ должен быть подписан уполномоченным представителем Поставщика, а также скреплен печатью Поставщика.</w:t>
      </w:r>
    </w:p>
    <w:p w14:paraId="1BA4B095" w14:textId="77777777" w:rsidR="00DC529D" w:rsidRPr="00B905BD" w:rsidRDefault="00DC529D" w:rsidP="00DC529D">
      <w:pPr>
        <w:numPr>
          <w:ilvl w:val="1"/>
          <w:numId w:val="60"/>
        </w:numPr>
        <w:tabs>
          <w:tab w:val="left" w:pos="1276"/>
        </w:tabs>
        <w:ind w:left="720"/>
        <w:jc w:val="both"/>
        <w:rPr>
          <w:sz w:val="26"/>
        </w:rPr>
      </w:pPr>
      <w:r w:rsidRPr="00B905BD">
        <w:rPr>
          <w:sz w:val="26"/>
        </w:rPr>
        <w:t xml:space="preserve">Первичные учётные документы, указанные в </w:t>
      </w:r>
      <w:proofErr w:type="spellStart"/>
      <w:r w:rsidRPr="00B905BD">
        <w:rPr>
          <w:sz w:val="26"/>
        </w:rPr>
        <w:t>п.п</w:t>
      </w:r>
      <w:proofErr w:type="spellEnd"/>
      <w:r w:rsidRPr="00B905BD">
        <w:rPr>
          <w:sz w:val="26"/>
        </w:rPr>
        <w:t>. 10.3 – 10.6 настоящего Договора, должны быть составлены согласно требованиям нормативных правовых актов Российской Федерации.</w:t>
      </w:r>
    </w:p>
    <w:p w14:paraId="4425C6FB" w14:textId="3A0E9643" w:rsidR="00DC529D" w:rsidRPr="00B905BD" w:rsidRDefault="00DC529D" w:rsidP="00DC529D">
      <w:pPr>
        <w:numPr>
          <w:ilvl w:val="1"/>
          <w:numId w:val="60"/>
        </w:numPr>
        <w:tabs>
          <w:tab w:val="left" w:pos="1276"/>
        </w:tabs>
        <w:ind w:left="709" w:hanging="283"/>
        <w:jc w:val="both"/>
        <w:rPr>
          <w:sz w:val="26"/>
        </w:rPr>
      </w:pPr>
      <w:r w:rsidRPr="00B905BD">
        <w:rPr>
          <w:sz w:val="26"/>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товарно-транспортные накладные по форме 1-Т, упаковочные листы </w:t>
      </w:r>
      <w:r w:rsidR="009A768E" w:rsidRPr="00B905BD">
        <w:rPr>
          <w:sz w:val="26"/>
        </w:rPr>
        <w:t xml:space="preserve">- </w:t>
      </w:r>
      <w:r w:rsidRPr="00B905BD">
        <w:rPr>
          <w:sz w:val="26"/>
        </w:rPr>
        <w:t xml:space="preserve"> </w:t>
      </w:r>
      <w:r w:rsidR="001D168C" w:rsidRPr="00B905BD">
        <w:rPr>
          <w:sz w:val="26"/>
        </w:rPr>
        <w:t>по адресу покупателя</w:t>
      </w:r>
      <w:r w:rsidR="001C19D5" w:rsidRPr="00B905BD">
        <w:rPr>
          <w:sz w:val="26"/>
        </w:rPr>
        <w:t xml:space="preserve">, </w:t>
      </w:r>
      <w:r w:rsidR="001D168C" w:rsidRPr="00B905BD">
        <w:rPr>
          <w:sz w:val="26"/>
        </w:rPr>
        <w:t>указанному в разделе 19 Договора</w:t>
      </w:r>
      <w:r w:rsidRPr="00B905BD">
        <w:rPr>
          <w:sz w:val="26"/>
        </w:rPr>
        <w:t xml:space="preserve">. Копии </w:t>
      </w:r>
      <w:r w:rsidRPr="00B905BD">
        <w:rPr>
          <w:sz w:val="26"/>
          <w:szCs w:val="26"/>
        </w:rPr>
        <w:t>и оригиналы</w:t>
      </w:r>
      <w:r w:rsidRPr="00B905BD">
        <w:rPr>
          <w:sz w:val="26"/>
        </w:rPr>
        <w:t xml:space="preserve"> указанных первичных учётных документов Поставщик обязуется направлять Покупателю по адресу Макрорегионального филиала Покупателя, указанному в разделе </w:t>
      </w:r>
      <w:r w:rsidRPr="00B905BD">
        <w:rPr>
          <w:sz w:val="26"/>
          <w:szCs w:val="26"/>
        </w:rPr>
        <w:t>22</w:t>
      </w:r>
      <w:r w:rsidRPr="00B905BD">
        <w:rPr>
          <w:sz w:val="26"/>
        </w:rPr>
        <w:t xml:space="preserve"> настоящего Договора. В товарно-транспортных накладных по форме № 1-Т, товарных накладных по форме ТОРГ-12 и в перечисленных в настоящем Договоре актах со стороны Покупателя должно быть указано обособленное подразделение Покупателя, которому производится доставка соответствующей партии Оборудования.</w:t>
      </w:r>
    </w:p>
    <w:p w14:paraId="784F6492" w14:textId="109D9C90" w:rsidR="00BE32D8" w:rsidRPr="00B905BD" w:rsidRDefault="00DC529D" w:rsidP="00DC529D">
      <w:pPr>
        <w:numPr>
          <w:ilvl w:val="1"/>
          <w:numId w:val="60"/>
        </w:numPr>
        <w:tabs>
          <w:tab w:val="left" w:pos="1276"/>
        </w:tabs>
        <w:ind w:left="720" w:hanging="294"/>
        <w:jc w:val="both"/>
        <w:rPr>
          <w:sz w:val="26"/>
        </w:rPr>
      </w:pPr>
      <w:r w:rsidRPr="00B905BD">
        <w:rPr>
          <w:sz w:val="26"/>
        </w:rPr>
        <w:t>Стороны обязуются осуществлять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18D229A1" w14:textId="77777777" w:rsidR="00BE32D8" w:rsidRPr="00B905BD" w:rsidRDefault="00BE32D8" w:rsidP="00E6059C">
      <w:pPr>
        <w:tabs>
          <w:tab w:val="left" w:pos="1276"/>
        </w:tabs>
        <w:ind w:left="792"/>
        <w:jc w:val="both"/>
        <w:rPr>
          <w:sz w:val="26"/>
        </w:rPr>
      </w:pPr>
    </w:p>
    <w:p w14:paraId="5193D13D" w14:textId="77777777" w:rsidR="00BE32D8" w:rsidRPr="00B905BD" w:rsidRDefault="008C2709" w:rsidP="00E6059C">
      <w:pPr>
        <w:numPr>
          <w:ilvl w:val="0"/>
          <w:numId w:val="60"/>
        </w:numPr>
        <w:tabs>
          <w:tab w:val="left" w:pos="1276"/>
        </w:tabs>
        <w:jc w:val="center"/>
        <w:rPr>
          <w:sz w:val="26"/>
        </w:rPr>
      </w:pPr>
      <w:r w:rsidRPr="00B905BD">
        <w:rPr>
          <w:sz w:val="26"/>
        </w:rPr>
        <w:t>УВЕДОМЛЕНИЯ</w:t>
      </w:r>
    </w:p>
    <w:p w14:paraId="2ECF0381" w14:textId="77777777" w:rsidR="00BE32D8" w:rsidRPr="00B905BD" w:rsidRDefault="00BE32D8" w:rsidP="00E6059C">
      <w:pPr>
        <w:tabs>
          <w:tab w:val="left" w:pos="1276"/>
        </w:tabs>
        <w:ind w:left="792"/>
        <w:jc w:val="both"/>
        <w:rPr>
          <w:sz w:val="26"/>
        </w:rPr>
      </w:pPr>
    </w:p>
    <w:p w14:paraId="56C62662"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Если иное не предусмотрено настоящим Договором, любые уведомления, направляемые Сторонами в рамках настоящего Договора (в </w:t>
      </w:r>
      <w:proofErr w:type="spellStart"/>
      <w:r w:rsidRPr="00B905BD">
        <w:rPr>
          <w:sz w:val="26"/>
        </w:rPr>
        <w:t>т.ч</w:t>
      </w:r>
      <w:proofErr w:type="spellEnd"/>
      <w:r w:rsidRPr="00B905BD">
        <w:rPr>
          <w:sz w:val="26"/>
        </w:rPr>
        <w:t xml:space="preserve">. уведомления, указанные в </w:t>
      </w:r>
      <w:proofErr w:type="spellStart"/>
      <w:r w:rsidRPr="00B905BD">
        <w:rPr>
          <w:sz w:val="26"/>
        </w:rPr>
        <w:t>п.п</w:t>
      </w:r>
      <w:proofErr w:type="spellEnd"/>
      <w:r w:rsidRPr="00B905BD">
        <w:rPr>
          <w:sz w:val="26"/>
        </w:rPr>
        <w:t>. 4.3, 5.5, 5.8, 5.9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ниже адресам (телефонам). Датой уведомления считается дата его доставки, указанная в уведомлении о вручении или доставке:</w:t>
      </w:r>
    </w:p>
    <w:p w14:paraId="4534B4DF" w14:textId="77777777" w:rsidR="006F26CD" w:rsidRPr="00B905BD" w:rsidRDefault="006F26CD" w:rsidP="006F26CD">
      <w:pPr>
        <w:numPr>
          <w:ilvl w:val="2"/>
          <w:numId w:val="60"/>
        </w:numPr>
        <w:tabs>
          <w:tab w:val="left" w:pos="1276"/>
          <w:tab w:val="left" w:pos="1701"/>
          <w:tab w:val="left" w:pos="1843"/>
        </w:tabs>
        <w:ind w:left="993" w:firstLine="0"/>
        <w:jc w:val="both"/>
        <w:rPr>
          <w:sz w:val="26"/>
        </w:rPr>
      </w:pPr>
      <w:r w:rsidRPr="00B905BD">
        <w:rPr>
          <w:sz w:val="26"/>
        </w:rPr>
        <w:t xml:space="preserve">для Поставщика: </w:t>
      </w:r>
    </w:p>
    <w:p w14:paraId="120BAFBF" w14:textId="77777777" w:rsidR="006F26CD" w:rsidRPr="00B905BD" w:rsidRDefault="006F26CD" w:rsidP="006F26CD">
      <w:pPr>
        <w:tabs>
          <w:tab w:val="num" w:pos="0"/>
          <w:tab w:val="left" w:pos="720"/>
        </w:tabs>
        <w:ind w:firstLine="993"/>
        <w:jc w:val="both"/>
        <w:rPr>
          <w:sz w:val="26"/>
          <w:szCs w:val="26"/>
        </w:rPr>
      </w:pPr>
      <w:r w:rsidRPr="00B905BD">
        <w:rPr>
          <w:sz w:val="26"/>
          <w:szCs w:val="26"/>
        </w:rPr>
        <w:t>организация: ООО «ПРОТЕЙ СТ»</w:t>
      </w:r>
    </w:p>
    <w:p w14:paraId="6561F8F8" w14:textId="77777777" w:rsidR="006F26CD" w:rsidRPr="00B905BD" w:rsidRDefault="006F26CD" w:rsidP="006F26CD">
      <w:pPr>
        <w:tabs>
          <w:tab w:val="num" w:pos="0"/>
          <w:tab w:val="left" w:pos="720"/>
        </w:tabs>
        <w:ind w:firstLine="993"/>
        <w:jc w:val="both"/>
        <w:rPr>
          <w:sz w:val="26"/>
          <w:szCs w:val="26"/>
        </w:rPr>
      </w:pPr>
      <w:r w:rsidRPr="00B905BD">
        <w:rPr>
          <w:sz w:val="26"/>
          <w:szCs w:val="26"/>
        </w:rPr>
        <w:t xml:space="preserve">ФИО: </w:t>
      </w:r>
      <w:proofErr w:type="spellStart"/>
      <w:r w:rsidRPr="00B905BD">
        <w:rPr>
          <w:sz w:val="26"/>
          <w:szCs w:val="26"/>
        </w:rPr>
        <w:t>Гридякина</w:t>
      </w:r>
      <w:proofErr w:type="spellEnd"/>
      <w:r w:rsidRPr="00B905BD">
        <w:rPr>
          <w:sz w:val="26"/>
          <w:szCs w:val="26"/>
        </w:rPr>
        <w:t xml:space="preserve"> Анна Андреевна</w:t>
      </w:r>
    </w:p>
    <w:p w14:paraId="7A991FFA" w14:textId="77777777" w:rsidR="006F26CD" w:rsidRPr="00B905BD" w:rsidRDefault="006F26CD" w:rsidP="006F26CD">
      <w:pPr>
        <w:tabs>
          <w:tab w:val="num" w:pos="0"/>
          <w:tab w:val="left" w:pos="720"/>
        </w:tabs>
        <w:ind w:firstLine="993"/>
        <w:jc w:val="both"/>
        <w:rPr>
          <w:sz w:val="26"/>
          <w:szCs w:val="26"/>
        </w:rPr>
      </w:pPr>
      <w:r w:rsidRPr="00B905BD">
        <w:rPr>
          <w:sz w:val="26"/>
          <w:szCs w:val="26"/>
        </w:rPr>
        <w:t xml:space="preserve">Почтовый адрес: 194044, г. Санкт-Петербург, </w:t>
      </w:r>
    </w:p>
    <w:p w14:paraId="5F6CAA83" w14:textId="1459E43D" w:rsidR="006F26CD" w:rsidRPr="00B905BD" w:rsidRDefault="006F26CD" w:rsidP="006F26CD">
      <w:pPr>
        <w:tabs>
          <w:tab w:val="num" w:pos="0"/>
          <w:tab w:val="left" w:pos="720"/>
        </w:tabs>
        <w:ind w:firstLine="993"/>
        <w:jc w:val="both"/>
        <w:rPr>
          <w:sz w:val="26"/>
          <w:szCs w:val="26"/>
        </w:rPr>
      </w:pPr>
      <w:r w:rsidRPr="00B905BD">
        <w:rPr>
          <w:sz w:val="26"/>
          <w:szCs w:val="26"/>
        </w:rPr>
        <w:t xml:space="preserve">Большой </w:t>
      </w:r>
      <w:proofErr w:type="spellStart"/>
      <w:r w:rsidRPr="00B905BD">
        <w:rPr>
          <w:sz w:val="26"/>
          <w:szCs w:val="26"/>
        </w:rPr>
        <w:t>Сампсониевский</w:t>
      </w:r>
      <w:proofErr w:type="spellEnd"/>
      <w:r w:rsidRPr="00B905BD">
        <w:rPr>
          <w:sz w:val="26"/>
          <w:szCs w:val="26"/>
        </w:rPr>
        <w:t xml:space="preserve"> пр., д.</w:t>
      </w:r>
      <w:r w:rsidR="00B905BD" w:rsidRPr="00B905BD">
        <w:rPr>
          <w:sz w:val="26"/>
          <w:szCs w:val="26"/>
        </w:rPr>
        <w:t xml:space="preserve"> </w:t>
      </w:r>
      <w:r w:rsidRPr="00B905BD">
        <w:rPr>
          <w:sz w:val="26"/>
          <w:szCs w:val="26"/>
        </w:rPr>
        <w:t>60,</w:t>
      </w:r>
      <w:r w:rsidR="00B905BD" w:rsidRPr="00B905BD">
        <w:rPr>
          <w:sz w:val="26"/>
          <w:szCs w:val="26"/>
        </w:rPr>
        <w:t xml:space="preserve"> </w:t>
      </w:r>
      <w:r w:rsidRPr="00B905BD">
        <w:rPr>
          <w:sz w:val="26"/>
          <w:szCs w:val="26"/>
        </w:rPr>
        <w:t>лит.</w:t>
      </w:r>
      <w:r w:rsidR="00B905BD" w:rsidRPr="00B905BD">
        <w:rPr>
          <w:sz w:val="26"/>
          <w:szCs w:val="26"/>
        </w:rPr>
        <w:t xml:space="preserve"> </w:t>
      </w:r>
      <w:r w:rsidRPr="00B905BD">
        <w:rPr>
          <w:sz w:val="26"/>
          <w:szCs w:val="26"/>
        </w:rPr>
        <w:t>А,</w:t>
      </w:r>
    </w:p>
    <w:p w14:paraId="66D6449F" w14:textId="77777777" w:rsidR="006F26CD" w:rsidRPr="00B905BD" w:rsidRDefault="006F26CD" w:rsidP="006F26CD">
      <w:pPr>
        <w:tabs>
          <w:tab w:val="num" w:pos="0"/>
          <w:tab w:val="left" w:pos="720"/>
        </w:tabs>
        <w:ind w:firstLine="993"/>
        <w:jc w:val="both"/>
        <w:rPr>
          <w:sz w:val="26"/>
          <w:szCs w:val="26"/>
        </w:rPr>
      </w:pPr>
      <w:r w:rsidRPr="00B905BD">
        <w:rPr>
          <w:sz w:val="26"/>
          <w:szCs w:val="26"/>
        </w:rPr>
        <w:t>факс: (812)4494729</w:t>
      </w:r>
    </w:p>
    <w:p w14:paraId="34648135" w14:textId="45136A38" w:rsidR="001B3A9E" w:rsidRPr="00B905BD" w:rsidRDefault="006F26CD" w:rsidP="006F26CD">
      <w:pPr>
        <w:tabs>
          <w:tab w:val="left" w:pos="1276"/>
          <w:tab w:val="left" w:pos="1701"/>
          <w:tab w:val="left" w:pos="1843"/>
        </w:tabs>
        <w:ind w:left="993"/>
        <w:rPr>
          <w:sz w:val="26"/>
          <w:szCs w:val="26"/>
        </w:rPr>
      </w:pPr>
      <w:r w:rsidRPr="00B905BD">
        <w:rPr>
          <w:sz w:val="26"/>
          <w:szCs w:val="26"/>
        </w:rPr>
        <w:t>e-</w:t>
      </w:r>
      <w:proofErr w:type="spellStart"/>
      <w:r w:rsidRPr="00B905BD">
        <w:rPr>
          <w:sz w:val="26"/>
          <w:szCs w:val="26"/>
        </w:rPr>
        <w:t>mail</w:t>
      </w:r>
      <w:proofErr w:type="spellEnd"/>
      <w:r w:rsidRPr="00B905BD">
        <w:rPr>
          <w:sz w:val="26"/>
          <w:szCs w:val="26"/>
        </w:rPr>
        <w:t>: sales@protei.ru</w:t>
      </w:r>
      <w:r w:rsidR="001B3A9E" w:rsidRPr="00B905BD">
        <w:rPr>
          <w:sz w:val="26"/>
          <w:szCs w:val="26"/>
        </w:rPr>
        <w:t xml:space="preserve"> </w:t>
      </w:r>
    </w:p>
    <w:p w14:paraId="0EBD936B" w14:textId="77777777" w:rsidR="00BE32D8" w:rsidRPr="00B905BD" w:rsidRDefault="001B3A9E" w:rsidP="001B3A9E">
      <w:pPr>
        <w:tabs>
          <w:tab w:val="left" w:pos="1276"/>
        </w:tabs>
        <w:ind w:left="792" w:firstLine="201"/>
        <w:jc w:val="both"/>
        <w:rPr>
          <w:sz w:val="26"/>
          <w:szCs w:val="26"/>
        </w:rPr>
      </w:pPr>
      <w:r w:rsidRPr="00B905BD">
        <w:rPr>
          <w:sz w:val="26"/>
          <w:szCs w:val="26"/>
        </w:rPr>
        <w:t xml:space="preserve">11.1.2 </w:t>
      </w:r>
      <w:r w:rsidR="008C2709" w:rsidRPr="00B905BD">
        <w:rPr>
          <w:sz w:val="26"/>
          <w:szCs w:val="26"/>
        </w:rPr>
        <w:t>для Покупателя:</w:t>
      </w:r>
    </w:p>
    <w:p w14:paraId="19CD1616" w14:textId="77777777" w:rsidR="001B3A9E" w:rsidRPr="00B905BD" w:rsidRDefault="001B3A9E" w:rsidP="001B3A9E">
      <w:pPr>
        <w:tabs>
          <w:tab w:val="num" w:pos="0"/>
          <w:tab w:val="left" w:pos="720"/>
        </w:tabs>
        <w:ind w:firstLine="993"/>
        <w:jc w:val="both"/>
        <w:rPr>
          <w:sz w:val="26"/>
          <w:szCs w:val="26"/>
        </w:rPr>
      </w:pPr>
      <w:r w:rsidRPr="00B905BD">
        <w:rPr>
          <w:sz w:val="26"/>
          <w:szCs w:val="26"/>
        </w:rPr>
        <w:t>организация: ПАО «Башинформсвязь»</w:t>
      </w:r>
    </w:p>
    <w:p w14:paraId="6BD515E4" w14:textId="77777777" w:rsidR="001B3A9E" w:rsidRPr="00B905BD" w:rsidRDefault="001B3A9E" w:rsidP="001B3A9E">
      <w:pPr>
        <w:tabs>
          <w:tab w:val="num" w:pos="0"/>
          <w:tab w:val="left" w:pos="720"/>
        </w:tabs>
        <w:ind w:firstLine="993"/>
        <w:jc w:val="both"/>
        <w:rPr>
          <w:sz w:val="26"/>
          <w:szCs w:val="26"/>
        </w:rPr>
      </w:pPr>
      <w:r w:rsidRPr="00B905BD">
        <w:rPr>
          <w:sz w:val="26"/>
          <w:szCs w:val="26"/>
        </w:rPr>
        <w:t>Почтовый адрес: 450077, г. Уфа, ул. Ленина, 30</w:t>
      </w:r>
    </w:p>
    <w:p w14:paraId="68B5CC1A" w14:textId="77777777" w:rsidR="001B3A9E" w:rsidRPr="002C25DF" w:rsidRDefault="001B3A9E" w:rsidP="001B3A9E">
      <w:pPr>
        <w:tabs>
          <w:tab w:val="left" w:pos="720"/>
          <w:tab w:val="num" w:pos="1134"/>
        </w:tabs>
        <w:ind w:firstLine="993"/>
        <w:jc w:val="both"/>
        <w:rPr>
          <w:sz w:val="26"/>
          <w:szCs w:val="26"/>
          <w:lang w:val="en-US"/>
        </w:rPr>
      </w:pPr>
      <w:r w:rsidRPr="00B905BD">
        <w:rPr>
          <w:sz w:val="26"/>
          <w:szCs w:val="26"/>
        </w:rPr>
        <w:t>факс</w:t>
      </w:r>
      <w:r w:rsidRPr="002C25DF">
        <w:rPr>
          <w:sz w:val="26"/>
          <w:szCs w:val="26"/>
          <w:lang w:val="en-US"/>
        </w:rPr>
        <w:t>: +7 (347) 276-41-24</w:t>
      </w:r>
    </w:p>
    <w:p w14:paraId="21640073" w14:textId="77777777" w:rsidR="00BE32D8" w:rsidRPr="00B905BD" w:rsidRDefault="001B3A9E" w:rsidP="00306539">
      <w:pPr>
        <w:spacing w:after="120" w:line="312" w:lineRule="auto"/>
        <w:ind w:firstLine="993"/>
        <w:jc w:val="both"/>
        <w:rPr>
          <w:sz w:val="26"/>
          <w:szCs w:val="26"/>
          <w:lang w:val="it-IT"/>
        </w:rPr>
      </w:pPr>
      <w:r w:rsidRPr="00B905BD">
        <w:rPr>
          <w:sz w:val="26"/>
          <w:szCs w:val="26"/>
          <w:lang w:val="it-IT"/>
        </w:rPr>
        <w:t>e-mail:</w:t>
      </w:r>
      <w:r w:rsidRPr="00B905BD">
        <w:rPr>
          <w:sz w:val="26"/>
          <w:szCs w:val="26"/>
          <w:lang w:val="it-IT" w:eastAsia="zh-CN"/>
        </w:rPr>
        <w:t xml:space="preserve"> </w:t>
      </w:r>
      <w:hyperlink r:id="rId16" w:history="1">
        <w:r w:rsidRPr="00B905BD">
          <w:rPr>
            <w:rStyle w:val="af"/>
            <w:color w:val="auto"/>
            <w:sz w:val="26"/>
            <w:szCs w:val="26"/>
            <w:lang w:val="en-US" w:eastAsia="zh-CN"/>
          </w:rPr>
          <w:t>info</w:t>
        </w:r>
        <w:r w:rsidRPr="00B905BD">
          <w:rPr>
            <w:rStyle w:val="af"/>
            <w:color w:val="auto"/>
            <w:sz w:val="26"/>
            <w:szCs w:val="26"/>
            <w:lang w:val="it-IT" w:eastAsia="zh-CN"/>
          </w:rPr>
          <w:t>@bashtel.ru</w:t>
        </w:r>
      </w:hyperlink>
      <w:r w:rsidRPr="002C25DF">
        <w:rPr>
          <w:sz w:val="26"/>
          <w:szCs w:val="26"/>
          <w:lang w:val="en-US" w:eastAsia="zh-CN"/>
        </w:rPr>
        <w:t xml:space="preserve"> </w:t>
      </w:r>
      <w:r w:rsidRPr="00B905BD">
        <w:rPr>
          <w:sz w:val="26"/>
          <w:szCs w:val="26"/>
          <w:lang w:val="it-IT"/>
        </w:rPr>
        <w:t xml:space="preserve"> </w:t>
      </w:r>
    </w:p>
    <w:p w14:paraId="06FB35D2" w14:textId="3E78784F" w:rsidR="004732C9" w:rsidRPr="00B905BD" w:rsidRDefault="004732C9" w:rsidP="004732C9">
      <w:pPr>
        <w:jc w:val="center"/>
        <w:rPr>
          <w:sz w:val="26"/>
          <w:szCs w:val="26"/>
        </w:rPr>
      </w:pPr>
      <w:r w:rsidRPr="00B905BD">
        <w:rPr>
          <w:sz w:val="26"/>
          <w:szCs w:val="26"/>
        </w:rPr>
        <w:t>12. ПРОГРАММНОЕ ОБЕСПЕЧЕНИЕ</w:t>
      </w:r>
    </w:p>
    <w:p w14:paraId="6E4C6FAF" w14:textId="77777777" w:rsidR="004732C9" w:rsidRPr="00B905BD" w:rsidRDefault="004732C9" w:rsidP="004732C9">
      <w:pPr>
        <w:jc w:val="both"/>
        <w:rPr>
          <w:sz w:val="26"/>
          <w:szCs w:val="26"/>
        </w:rPr>
      </w:pPr>
    </w:p>
    <w:p w14:paraId="056587D6" w14:textId="77777777" w:rsidR="004732C9" w:rsidRPr="00B905BD" w:rsidRDefault="004732C9" w:rsidP="004732C9">
      <w:pPr>
        <w:numPr>
          <w:ilvl w:val="1"/>
          <w:numId w:val="84"/>
        </w:numPr>
        <w:ind w:left="426" w:firstLine="0"/>
        <w:jc w:val="both"/>
        <w:rPr>
          <w:sz w:val="26"/>
          <w:szCs w:val="26"/>
        </w:rPr>
      </w:pPr>
      <w:r w:rsidRPr="00B905BD">
        <w:rPr>
          <w:sz w:val="26"/>
          <w:szCs w:val="26"/>
        </w:rPr>
        <w:t xml:space="preserve">По настоящему Договору поставляется Программное обеспечение, которое содержится в Оборудовании и (или) на отдельном носителе, если иное не указано в </w:t>
      </w:r>
      <w:r w:rsidRPr="00B905BD">
        <w:t xml:space="preserve"> </w:t>
      </w:r>
      <w:r w:rsidRPr="00B905BD">
        <w:rPr>
          <w:sz w:val="26"/>
          <w:szCs w:val="26"/>
        </w:rPr>
        <w:t xml:space="preserve"> Договоре.</w:t>
      </w:r>
    </w:p>
    <w:p w14:paraId="2318C894" w14:textId="77777777" w:rsidR="004732C9" w:rsidRPr="00B905BD" w:rsidRDefault="004732C9" w:rsidP="004732C9">
      <w:pPr>
        <w:numPr>
          <w:ilvl w:val="1"/>
          <w:numId w:val="84"/>
        </w:numPr>
        <w:ind w:left="426" w:firstLine="0"/>
        <w:jc w:val="both"/>
        <w:rPr>
          <w:sz w:val="26"/>
          <w:szCs w:val="26"/>
        </w:rPr>
      </w:pPr>
      <w:r w:rsidRPr="00B905BD">
        <w:rPr>
          <w:sz w:val="26"/>
          <w:szCs w:val="26"/>
        </w:rPr>
        <w:t>Условия использования Программного обеспечения определяются Правообладателем и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и предлагаются для согласия с ними до или в процессе установки такого Программного обеспечения).</w:t>
      </w:r>
    </w:p>
    <w:p w14:paraId="08D39336" w14:textId="77777777" w:rsidR="004732C9" w:rsidRPr="00B905BD" w:rsidRDefault="004732C9" w:rsidP="004732C9">
      <w:pPr>
        <w:numPr>
          <w:ilvl w:val="1"/>
          <w:numId w:val="84"/>
        </w:numPr>
        <w:ind w:left="426" w:firstLine="0"/>
        <w:jc w:val="both"/>
        <w:rPr>
          <w:sz w:val="26"/>
          <w:szCs w:val="26"/>
        </w:rPr>
      </w:pPr>
      <w:r w:rsidRPr="00B905BD">
        <w:rPr>
          <w:sz w:val="26"/>
          <w:szCs w:val="26"/>
        </w:rPr>
        <w:t>Начало использования Программного обеспечения, как оно определено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означает согласие Покупателя на заключение с Правообладателем соответствующего договора присоединения в соответствии со ст. 1286 Гражданского кодекса Российской Федерации. Поставщик несёт ответственность перед Покупателем за предоставление Покупателю указанной упаковки (вложения в упаковку, экземпляров).</w:t>
      </w:r>
    </w:p>
    <w:p w14:paraId="37C32FFF" w14:textId="77777777" w:rsidR="004732C9" w:rsidRPr="00B905BD" w:rsidRDefault="004732C9" w:rsidP="004732C9">
      <w:pPr>
        <w:numPr>
          <w:ilvl w:val="1"/>
          <w:numId w:val="84"/>
        </w:numPr>
        <w:ind w:left="426" w:firstLine="0"/>
        <w:jc w:val="both"/>
        <w:rPr>
          <w:sz w:val="26"/>
          <w:szCs w:val="26"/>
        </w:rPr>
      </w:pPr>
      <w:r w:rsidRPr="00B905BD">
        <w:rPr>
          <w:sz w:val="26"/>
          <w:szCs w:val="26"/>
        </w:rPr>
        <w:t>Условия использования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должны предусматривать предоставление Покупателю права использования Программного обеспечения способами, указанными в ст. 1280 Гражданского кодекса Российской Федерации, с момента начала использования Программного обеспечения Покупателем и до момента продажи или иного отчуждения Покупателем соответствующего Оборудования или Программного обеспечения. Покупатель должен быть освобождён от обязанности предоставлять Правообладателю и (или) Поставщику, иным третьим лицам отчёты об использовании Программного обеспечения.</w:t>
      </w:r>
    </w:p>
    <w:p w14:paraId="56151803" w14:textId="77777777" w:rsidR="004732C9" w:rsidRPr="00B905BD" w:rsidRDefault="004732C9" w:rsidP="004732C9">
      <w:pPr>
        <w:numPr>
          <w:ilvl w:val="1"/>
          <w:numId w:val="84"/>
        </w:numPr>
        <w:jc w:val="both"/>
        <w:rPr>
          <w:sz w:val="26"/>
          <w:szCs w:val="26"/>
        </w:rPr>
      </w:pPr>
      <w:r w:rsidRPr="00B905BD">
        <w:rPr>
          <w:sz w:val="26"/>
          <w:szCs w:val="26"/>
        </w:rPr>
        <w:t>Поставщик гарантирует,</w:t>
      </w:r>
    </w:p>
    <w:p w14:paraId="024704C8" w14:textId="77777777" w:rsidR="004732C9" w:rsidRPr="00B905BD" w:rsidRDefault="004732C9" w:rsidP="004732C9">
      <w:pPr>
        <w:numPr>
          <w:ilvl w:val="2"/>
          <w:numId w:val="84"/>
        </w:numPr>
        <w:jc w:val="both"/>
        <w:rPr>
          <w:sz w:val="26"/>
          <w:szCs w:val="26"/>
        </w:rPr>
      </w:pPr>
      <w:r w:rsidRPr="00B905BD">
        <w:rPr>
          <w:sz w:val="26"/>
          <w:szCs w:val="26"/>
        </w:rPr>
        <w:t>что условия использования Программного обеспечения изложены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14:paraId="798F3063" w14:textId="77777777" w:rsidR="004732C9" w:rsidRPr="00B905BD" w:rsidRDefault="004732C9" w:rsidP="004732C9">
      <w:pPr>
        <w:numPr>
          <w:ilvl w:val="2"/>
          <w:numId w:val="84"/>
        </w:numPr>
        <w:jc w:val="both"/>
        <w:rPr>
          <w:sz w:val="26"/>
          <w:szCs w:val="26"/>
        </w:rPr>
      </w:pPr>
      <w:r w:rsidRPr="00B905BD">
        <w:rPr>
          <w:sz w:val="26"/>
          <w:szCs w:val="26"/>
        </w:rPr>
        <w:t>что соответствующая упаковка (вложения в упаковку, экземпляры) будет предоставлена Покупателю не позднее даты перехода к Покупателю права собственности на соответствующее Оборудование или Программное обеспечение;</w:t>
      </w:r>
    </w:p>
    <w:p w14:paraId="05404DF7" w14:textId="77777777" w:rsidR="004732C9" w:rsidRPr="00B905BD" w:rsidRDefault="004732C9" w:rsidP="004732C9">
      <w:pPr>
        <w:numPr>
          <w:ilvl w:val="2"/>
          <w:numId w:val="84"/>
        </w:numPr>
        <w:jc w:val="both"/>
        <w:rPr>
          <w:sz w:val="26"/>
          <w:szCs w:val="26"/>
        </w:rPr>
      </w:pPr>
      <w:r w:rsidRPr="00B905BD">
        <w:rPr>
          <w:sz w:val="26"/>
          <w:szCs w:val="26"/>
        </w:rPr>
        <w:t>что положения об использовании Программного обеспечения, изложенные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отвечают требованиям законодательства Российской Федерации и позволяют использовать соответствующее Программное обеспечение на условиях, изложенных в п. 12.4 настоящего Договора;</w:t>
      </w:r>
    </w:p>
    <w:p w14:paraId="0EFBBAD9" w14:textId="77777777" w:rsidR="004732C9" w:rsidRPr="00B905BD" w:rsidRDefault="004732C9" w:rsidP="004732C9">
      <w:pPr>
        <w:numPr>
          <w:ilvl w:val="2"/>
          <w:numId w:val="84"/>
        </w:numPr>
        <w:jc w:val="both"/>
        <w:rPr>
          <w:sz w:val="26"/>
          <w:szCs w:val="26"/>
        </w:rPr>
      </w:pPr>
      <w:r w:rsidRPr="00B905BD">
        <w:rPr>
          <w:sz w:val="26"/>
          <w:szCs w:val="26"/>
        </w:rPr>
        <w:t>что Поставщик совершил все разумно необходимые и предусмотренные обычаями делового оборота действия, направленные на выявление обладателя (обладателей) исключительного права на Программное обеспечение;</w:t>
      </w:r>
    </w:p>
    <w:p w14:paraId="6A3BE08F" w14:textId="77777777" w:rsidR="004732C9" w:rsidRPr="00B905BD" w:rsidRDefault="004732C9" w:rsidP="004732C9">
      <w:pPr>
        <w:numPr>
          <w:ilvl w:val="2"/>
          <w:numId w:val="84"/>
        </w:numPr>
        <w:jc w:val="both"/>
        <w:rPr>
          <w:sz w:val="26"/>
          <w:szCs w:val="26"/>
        </w:rPr>
      </w:pPr>
      <w:r w:rsidRPr="00B905BD">
        <w:rPr>
          <w:sz w:val="26"/>
          <w:szCs w:val="26"/>
        </w:rPr>
        <w:t>что при передаче Покупателю Программного обеспечения Поставщик не нарушит интеллектуальные права, в том числе авторские и иные права третьих лиц (что экземпляры Программного обеспечения не являются контрафактными).</w:t>
      </w:r>
    </w:p>
    <w:p w14:paraId="1622C3F7" w14:textId="77777777" w:rsidR="004732C9" w:rsidRPr="00B905BD" w:rsidRDefault="004732C9" w:rsidP="004732C9">
      <w:pPr>
        <w:numPr>
          <w:ilvl w:val="1"/>
          <w:numId w:val="84"/>
        </w:numPr>
        <w:ind w:left="426" w:firstLine="0"/>
        <w:jc w:val="both"/>
        <w:rPr>
          <w:sz w:val="26"/>
          <w:szCs w:val="26"/>
        </w:rPr>
      </w:pPr>
      <w:r w:rsidRPr="00B905BD">
        <w:rPr>
          <w:sz w:val="26"/>
          <w:szCs w:val="26"/>
        </w:rPr>
        <w:t xml:space="preserve">В случае предъявления к Покупателю претензий, исков, иных требований о нарушении Покупателем интеллектуальных прав третьих лиц на Программное обеспечение, Поставщик обязуется урегулировать соответствующие споры с третьими лицами своими силами и за свой счёт. В случае предъявления указанных претензий, исков, иных требований, Поставщик обязан по выбору Покупателя и в определённые Покупателем разумные сроки: </w:t>
      </w:r>
    </w:p>
    <w:p w14:paraId="4EC4916D" w14:textId="6372D687" w:rsidR="004732C9" w:rsidRPr="00B905BD" w:rsidRDefault="004732C9" w:rsidP="004732C9">
      <w:pPr>
        <w:numPr>
          <w:ilvl w:val="2"/>
          <w:numId w:val="84"/>
        </w:numPr>
        <w:jc w:val="both"/>
        <w:rPr>
          <w:sz w:val="26"/>
          <w:szCs w:val="26"/>
        </w:rPr>
      </w:pPr>
      <w:r w:rsidRPr="00B905BD">
        <w:rPr>
          <w:sz w:val="26"/>
          <w:szCs w:val="26"/>
        </w:rPr>
        <w:t>либо своими силами и за свой счёт обеспечить предоставление Покупателю Программного обеспечения</w:t>
      </w:r>
      <w:r w:rsidR="004C32E3" w:rsidRPr="00B905BD">
        <w:rPr>
          <w:sz w:val="26"/>
          <w:szCs w:val="26"/>
        </w:rPr>
        <w:t>,</w:t>
      </w:r>
      <w:r w:rsidRPr="00B905BD">
        <w:rPr>
          <w:sz w:val="26"/>
          <w:szCs w:val="26"/>
        </w:rPr>
        <w:t xml:space="preserve"> не нарушающего интеллектуальные права третьих лиц;</w:t>
      </w:r>
    </w:p>
    <w:p w14:paraId="660BF35D" w14:textId="77777777" w:rsidR="004732C9" w:rsidRPr="00B905BD" w:rsidRDefault="004732C9" w:rsidP="004732C9">
      <w:pPr>
        <w:numPr>
          <w:ilvl w:val="2"/>
          <w:numId w:val="84"/>
        </w:numPr>
        <w:jc w:val="both"/>
        <w:rPr>
          <w:sz w:val="26"/>
          <w:szCs w:val="26"/>
        </w:rPr>
      </w:pPr>
      <w:r w:rsidRPr="00B905BD">
        <w:rPr>
          <w:sz w:val="26"/>
          <w:szCs w:val="26"/>
        </w:rPr>
        <w:t>либо своими силами и за свой счёт заменить Оборудование и (или) Программное обеспечение таким образом, чтобы нарушение прав на результаты интеллектуальной деятельности третьих лиц было устранено, а заменённое Программное обеспечение (условия о его использовании) полностью соответствовало требованиям настоящего Договора.</w:t>
      </w:r>
    </w:p>
    <w:p w14:paraId="73841EC8" w14:textId="77777777" w:rsidR="004732C9" w:rsidRPr="00B905BD" w:rsidRDefault="004732C9" w:rsidP="004732C9">
      <w:pPr>
        <w:numPr>
          <w:ilvl w:val="1"/>
          <w:numId w:val="84"/>
        </w:numPr>
        <w:ind w:left="426" w:firstLine="0"/>
        <w:jc w:val="both"/>
        <w:rPr>
          <w:sz w:val="26"/>
          <w:szCs w:val="26"/>
        </w:rPr>
      </w:pPr>
      <w:r w:rsidRPr="00B905BD">
        <w:rPr>
          <w:sz w:val="26"/>
          <w:szCs w:val="26"/>
        </w:rPr>
        <w:t>Стороны признают существенным нарушением настоящего Договора Поставщиком обстоятельства, при которых по состоянию на дату передачи Покупателю соответствующей партии по товарно-транспортной накладной по форме № 1-Т:</w:t>
      </w:r>
    </w:p>
    <w:p w14:paraId="2E9DE35B" w14:textId="77777777" w:rsidR="004732C9" w:rsidRPr="00B905BD" w:rsidRDefault="004732C9" w:rsidP="004732C9">
      <w:pPr>
        <w:numPr>
          <w:ilvl w:val="2"/>
          <w:numId w:val="84"/>
        </w:numPr>
        <w:jc w:val="both"/>
        <w:rPr>
          <w:sz w:val="26"/>
          <w:szCs w:val="26"/>
        </w:rPr>
      </w:pPr>
      <w:r w:rsidRPr="00B905BD">
        <w:rPr>
          <w:sz w:val="26"/>
          <w:szCs w:val="26"/>
        </w:rPr>
        <w:t>сведения о правах использования Программного обеспечения не указаны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w:t>
      </w:r>
    </w:p>
    <w:p w14:paraId="7A27E7E8" w14:textId="77777777" w:rsidR="004732C9" w:rsidRPr="00B905BD" w:rsidRDefault="004732C9" w:rsidP="004732C9">
      <w:pPr>
        <w:numPr>
          <w:ilvl w:val="2"/>
          <w:numId w:val="84"/>
        </w:numPr>
        <w:jc w:val="both"/>
        <w:rPr>
          <w:sz w:val="26"/>
          <w:szCs w:val="26"/>
        </w:rPr>
      </w:pPr>
      <w:r w:rsidRPr="00B905BD">
        <w:rPr>
          <w:sz w:val="26"/>
          <w:szCs w:val="26"/>
        </w:rPr>
        <w:t>сведения о правах использования Программного обеспечения, указанные на экземплярах Программного обеспечения (на упаковке Оборудования или Программного обеспечения, во вложении в упаковку Оборудования или Программного обеспечения, в самом Программном обеспечении), противоречат требованиям законодательства Российской Федерации и (или) требованиям настоящего Договора.</w:t>
      </w:r>
    </w:p>
    <w:p w14:paraId="67F8A4EB" w14:textId="77777777" w:rsidR="004732C9" w:rsidRPr="00B905BD" w:rsidRDefault="004732C9" w:rsidP="004732C9">
      <w:pPr>
        <w:numPr>
          <w:ilvl w:val="1"/>
          <w:numId w:val="84"/>
        </w:numPr>
        <w:ind w:left="426" w:firstLine="0"/>
        <w:jc w:val="both"/>
        <w:rPr>
          <w:sz w:val="26"/>
          <w:szCs w:val="26"/>
        </w:rPr>
      </w:pPr>
      <w:r w:rsidRPr="00B905BD">
        <w:rPr>
          <w:sz w:val="26"/>
          <w:szCs w:val="26"/>
        </w:rPr>
        <w:t>В случае возникновения обстоятельств, указанных в п. 12.7 настоящего Договора, Поставщик обязуется возместить Покупателю убытки, а Покупатель вправе по своему усмотрению:</w:t>
      </w:r>
    </w:p>
    <w:p w14:paraId="48DBAC1A" w14:textId="77777777" w:rsidR="004732C9" w:rsidRPr="00B905BD" w:rsidRDefault="004732C9" w:rsidP="004732C9">
      <w:pPr>
        <w:numPr>
          <w:ilvl w:val="2"/>
          <w:numId w:val="84"/>
        </w:numPr>
        <w:jc w:val="both"/>
        <w:rPr>
          <w:sz w:val="26"/>
          <w:szCs w:val="26"/>
        </w:rPr>
      </w:pPr>
      <w:r w:rsidRPr="00B905BD">
        <w:rPr>
          <w:sz w:val="26"/>
          <w:szCs w:val="26"/>
        </w:rPr>
        <w:t>либо отказаться от исполнения настоящего Договора в одностороннем порядке и заявить соответствующие предусмотренные законодательством Российской Федерации требования;</w:t>
      </w:r>
    </w:p>
    <w:p w14:paraId="2E664E64" w14:textId="77777777" w:rsidR="004732C9" w:rsidRPr="00B905BD" w:rsidRDefault="004732C9" w:rsidP="004732C9">
      <w:pPr>
        <w:numPr>
          <w:ilvl w:val="2"/>
          <w:numId w:val="84"/>
        </w:numPr>
        <w:jc w:val="both"/>
        <w:rPr>
          <w:sz w:val="26"/>
          <w:szCs w:val="26"/>
        </w:rPr>
      </w:pPr>
      <w:r w:rsidRPr="00B905BD">
        <w:rPr>
          <w:sz w:val="26"/>
          <w:szCs w:val="26"/>
        </w:rPr>
        <w:t>либо заявить требования, указанные в п. 12.6.1 – 12.6.2 настоящего Договора.</w:t>
      </w:r>
    </w:p>
    <w:p w14:paraId="27684C23" w14:textId="25DA3037" w:rsidR="004732C9" w:rsidRPr="00B905BD" w:rsidRDefault="004732C9" w:rsidP="004732C9">
      <w:pPr>
        <w:numPr>
          <w:ilvl w:val="0"/>
          <w:numId w:val="60"/>
        </w:numPr>
        <w:tabs>
          <w:tab w:val="left" w:pos="1276"/>
        </w:tabs>
        <w:jc w:val="center"/>
        <w:rPr>
          <w:sz w:val="26"/>
        </w:rPr>
      </w:pPr>
      <w:r w:rsidRPr="00B905BD">
        <w:rPr>
          <w:sz w:val="26"/>
          <w:szCs w:val="26"/>
        </w:rPr>
        <w:t>Условия настоящего раздела 12 будут оставаться в силе в течение срока эксплуатации Покупателем Оборудования и (или) Программного обеспечения вне зависимости от причины прекращения Договора.</w:t>
      </w:r>
    </w:p>
    <w:p w14:paraId="3AD5D877" w14:textId="77777777" w:rsidR="004732C9" w:rsidRPr="00B905BD" w:rsidRDefault="004732C9" w:rsidP="004732C9">
      <w:pPr>
        <w:tabs>
          <w:tab w:val="left" w:pos="1276"/>
        </w:tabs>
        <w:ind w:left="360"/>
        <w:rPr>
          <w:sz w:val="26"/>
        </w:rPr>
      </w:pPr>
    </w:p>
    <w:p w14:paraId="1472110C" w14:textId="098BE841" w:rsidR="00E31666" w:rsidRPr="00B905BD" w:rsidRDefault="00811601" w:rsidP="00E6059C">
      <w:pPr>
        <w:numPr>
          <w:ilvl w:val="0"/>
          <w:numId w:val="60"/>
        </w:numPr>
        <w:tabs>
          <w:tab w:val="left" w:pos="1276"/>
        </w:tabs>
        <w:jc w:val="center"/>
        <w:rPr>
          <w:sz w:val="26"/>
        </w:rPr>
      </w:pPr>
      <w:r w:rsidRPr="00B905BD">
        <w:rPr>
          <w:sz w:val="26"/>
        </w:rPr>
        <w:t xml:space="preserve">РАБОТЫ </w:t>
      </w:r>
      <w:r w:rsidR="00E31666" w:rsidRPr="00B905BD">
        <w:rPr>
          <w:sz w:val="26"/>
        </w:rPr>
        <w:t xml:space="preserve">И УСЛУГИ </w:t>
      </w:r>
    </w:p>
    <w:p w14:paraId="0D77F09A" w14:textId="77777777" w:rsidR="00BE32D8" w:rsidRPr="00B905BD" w:rsidRDefault="00BE32D8" w:rsidP="00E6059C">
      <w:pPr>
        <w:tabs>
          <w:tab w:val="left" w:pos="1276"/>
        </w:tabs>
        <w:rPr>
          <w:sz w:val="26"/>
        </w:rPr>
      </w:pPr>
    </w:p>
    <w:p w14:paraId="21E00EFD" w14:textId="47F48F52"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Поставщик обязуется </w:t>
      </w:r>
      <w:r w:rsidR="00811601" w:rsidRPr="00B905BD">
        <w:rPr>
          <w:sz w:val="26"/>
        </w:rPr>
        <w:t>выполнить Работы</w:t>
      </w:r>
      <w:r w:rsidRPr="00B905BD">
        <w:rPr>
          <w:sz w:val="26"/>
        </w:rPr>
        <w:t xml:space="preserve"> в соответствии с условиями </w:t>
      </w:r>
      <w:r w:rsidR="00D2545C" w:rsidRPr="00B905BD">
        <w:rPr>
          <w:sz w:val="26"/>
        </w:rPr>
        <w:t>Технического задани</w:t>
      </w:r>
      <w:r w:rsidR="00115033" w:rsidRPr="00B905BD">
        <w:rPr>
          <w:sz w:val="26"/>
        </w:rPr>
        <w:t>я (Приложение №2</w:t>
      </w:r>
      <w:r w:rsidR="00D2545C" w:rsidRPr="00B905BD">
        <w:rPr>
          <w:sz w:val="26"/>
        </w:rPr>
        <w:t xml:space="preserve"> к Договору), </w:t>
      </w:r>
      <w:r w:rsidR="00306539" w:rsidRPr="00B905BD">
        <w:rPr>
          <w:sz w:val="26"/>
        </w:rPr>
        <w:t>Договора</w:t>
      </w:r>
      <w:r w:rsidRPr="00B905BD">
        <w:rPr>
          <w:sz w:val="26"/>
        </w:rPr>
        <w:t>.</w:t>
      </w:r>
    </w:p>
    <w:p w14:paraId="2BABBB54" w14:textId="0C2B0DCA"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Поставщик обязуется оказать Услуги в </w:t>
      </w:r>
      <w:r w:rsidR="00D140D6" w:rsidRPr="00B905BD">
        <w:rPr>
          <w:sz w:val="26"/>
        </w:rPr>
        <w:t xml:space="preserve">сроки, в </w:t>
      </w:r>
      <w:r w:rsidRPr="00B905BD">
        <w:rPr>
          <w:sz w:val="26"/>
        </w:rPr>
        <w:t xml:space="preserve">порядке и на условиях, установленных в </w:t>
      </w:r>
      <w:r w:rsidR="00306539" w:rsidRPr="00B905BD">
        <w:rPr>
          <w:sz w:val="26"/>
        </w:rPr>
        <w:t>Техническом задании</w:t>
      </w:r>
      <w:r w:rsidR="00D2545C" w:rsidRPr="00B905BD">
        <w:rPr>
          <w:sz w:val="26"/>
        </w:rPr>
        <w:t xml:space="preserve">, </w:t>
      </w:r>
      <w:r w:rsidRPr="00B905BD">
        <w:rPr>
          <w:sz w:val="26"/>
        </w:rPr>
        <w:t>Договоре.</w:t>
      </w:r>
    </w:p>
    <w:p w14:paraId="763E60ED" w14:textId="66085F2F"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Стороны могут согласовать не указанные в настоящем Договоре дополнительные требования к </w:t>
      </w:r>
      <w:r w:rsidR="00811601" w:rsidRPr="00B905BD">
        <w:rPr>
          <w:sz w:val="26"/>
        </w:rPr>
        <w:t xml:space="preserve">Работам </w:t>
      </w:r>
      <w:r w:rsidRPr="00B905BD">
        <w:rPr>
          <w:sz w:val="26"/>
        </w:rPr>
        <w:t xml:space="preserve">и (или) к Услугам. </w:t>
      </w:r>
    </w:p>
    <w:p w14:paraId="52195504" w14:textId="523B1535"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Если по вине Покупателя будут нарушены сроки поставки Оборудования, то сроки выполнения </w:t>
      </w:r>
      <w:r w:rsidR="00811601" w:rsidRPr="00B905BD">
        <w:rPr>
          <w:sz w:val="26"/>
        </w:rPr>
        <w:t>Работ</w:t>
      </w:r>
      <w:r w:rsidR="00B7756F" w:rsidRPr="00B905BD">
        <w:rPr>
          <w:sz w:val="26"/>
        </w:rPr>
        <w:t>,</w:t>
      </w:r>
      <w:r w:rsidR="00D440A8" w:rsidRPr="00B905BD">
        <w:rPr>
          <w:sz w:val="26"/>
        </w:rPr>
        <w:t xml:space="preserve"> оказания</w:t>
      </w:r>
      <w:r w:rsidR="009207B5" w:rsidRPr="00B905BD">
        <w:rPr>
          <w:sz w:val="26"/>
        </w:rPr>
        <w:t xml:space="preserve"> Услуг </w:t>
      </w:r>
      <w:r w:rsidRPr="00B905BD">
        <w:rPr>
          <w:sz w:val="26"/>
        </w:rPr>
        <w:t>продлеваются на срок просрочки при условии незамедлительного направления Поставщиком уведомления о невозможности начать или продолжить выполнение соответствующих обязательств.</w:t>
      </w:r>
    </w:p>
    <w:p w14:paraId="012AA483" w14:textId="12B0396D"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По окончании </w:t>
      </w:r>
      <w:r w:rsidR="00811601" w:rsidRPr="00B905BD">
        <w:rPr>
          <w:sz w:val="26"/>
        </w:rPr>
        <w:t>выполнения Работ</w:t>
      </w:r>
      <w:r w:rsidRPr="00B905BD">
        <w:rPr>
          <w:sz w:val="26"/>
        </w:rPr>
        <w:t xml:space="preserve"> на соответствующей Площадке Поставщик обязуется сдать </w:t>
      </w:r>
      <w:r w:rsidR="00811601" w:rsidRPr="00B905BD">
        <w:rPr>
          <w:sz w:val="26"/>
        </w:rPr>
        <w:t xml:space="preserve">Работы </w:t>
      </w:r>
      <w:r w:rsidRPr="00B905BD">
        <w:rPr>
          <w:sz w:val="26"/>
        </w:rPr>
        <w:t xml:space="preserve">в соответствии с настоящим разделом и передать Покупателю Акт </w:t>
      </w:r>
      <w:r w:rsidR="00811601" w:rsidRPr="00B905BD">
        <w:rPr>
          <w:sz w:val="26"/>
        </w:rPr>
        <w:t>выполненных Работ</w:t>
      </w:r>
      <w:r w:rsidRPr="00B905BD">
        <w:rPr>
          <w:sz w:val="26"/>
        </w:rPr>
        <w:t xml:space="preserve"> по форме Приложения</w:t>
      </w:r>
      <w:r w:rsidR="00C45990" w:rsidRPr="00B905BD">
        <w:rPr>
          <w:sz w:val="26"/>
        </w:rPr>
        <w:t> </w:t>
      </w:r>
      <w:r w:rsidR="00E31666" w:rsidRPr="00B905BD">
        <w:rPr>
          <w:sz w:val="26"/>
        </w:rPr>
        <w:t xml:space="preserve">№ </w:t>
      </w:r>
      <w:r w:rsidR="00B25B9A" w:rsidRPr="00B905BD">
        <w:rPr>
          <w:sz w:val="26"/>
        </w:rPr>
        <w:t>3</w:t>
      </w:r>
      <w:r w:rsidR="00443BE0" w:rsidRPr="00B905BD">
        <w:rPr>
          <w:sz w:val="26"/>
        </w:rPr>
        <w:t xml:space="preserve"> </w:t>
      </w:r>
      <w:r w:rsidRPr="00B905BD">
        <w:rPr>
          <w:sz w:val="26"/>
        </w:rPr>
        <w:t xml:space="preserve">к </w:t>
      </w:r>
      <w:r w:rsidR="00C45990" w:rsidRPr="00B905BD">
        <w:rPr>
          <w:sz w:val="26"/>
        </w:rPr>
        <w:t>Договору</w:t>
      </w:r>
      <w:r w:rsidR="00443BE0" w:rsidRPr="00B905BD">
        <w:rPr>
          <w:sz w:val="26"/>
        </w:rPr>
        <w:t>.</w:t>
      </w:r>
    </w:p>
    <w:p w14:paraId="5BF5D9A1" w14:textId="1E78BA72"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Поставщик разрабатывает Программу и методику испытаний и передаёт Покупателю на утверждение не позднее даты начала </w:t>
      </w:r>
      <w:r w:rsidR="00811601" w:rsidRPr="00B905BD">
        <w:rPr>
          <w:sz w:val="26"/>
        </w:rPr>
        <w:t>выполнения Работ</w:t>
      </w:r>
      <w:r w:rsidRPr="00B905BD">
        <w:rPr>
          <w:sz w:val="26"/>
        </w:rPr>
        <w:t>.</w:t>
      </w:r>
    </w:p>
    <w:p w14:paraId="01AADD7E" w14:textId="77777777"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Покупатель обязуется в течение 10 (десяти) рабочих дней после получения от Поставщика Программы и методики испытаний согласовать Программу и методику испытаний, либо в этот же срок направить Поставщику сведения о выявленных в Программе и методике испытаний недостатках и сроках их устранения. Поставщик обязуется привести Программу и методику испытаний в соответствие с замечаниями Покупателя в установленные Покупателем сроки, после чего повторно представить Программу и методику испытаний Покупателю на согласование.</w:t>
      </w:r>
    </w:p>
    <w:p w14:paraId="12FFEE36" w14:textId="77777777"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Если ни одна из Сторон не потребует составления (утверждения) Программы и методики испытаний в письменной форме, согласование и утверждение Программы и методики испытаний может производиться по электронной почте. В целях согласования Программы и методики испытаний юридическую силу имеют условия сообщений электронной почты Сторон, переданных со следующих адресов:</w:t>
      </w:r>
    </w:p>
    <w:p w14:paraId="7F625360" w14:textId="7120C37A"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от Поставщика: </w:t>
      </w:r>
      <w:hyperlink r:id="rId17" w:history="1">
        <w:r w:rsidR="006F26CD" w:rsidRPr="00B905BD">
          <w:rPr>
            <w:rStyle w:val="af"/>
            <w:color w:val="auto"/>
            <w:sz w:val="26"/>
            <w:lang w:val="en-US"/>
          </w:rPr>
          <w:t>gridyakina</w:t>
        </w:r>
        <w:r w:rsidR="006F26CD" w:rsidRPr="00B905BD">
          <w:rPr>
            <w:rStyle w:val="af"/>
            <w:color w:val="auto"/>
            <w:sz w:val="26"/>
          </w:rPr>
          <w:t>@</w:t>
        </w:r>
        <w:r w:rsidR="006F26CD" w:rsidRPr="00B905BD">
          <w:rPr>
            <w:rStyle w:val="af"/>
            <w:color w:val="auto"/>
            <w:sz w:val="26"/>
            <w:lang w:val="en-US"/>
          </w:rPr>
          <w:t>protei</w:t>
        </w:r>
        <w:r w:rsidR="006F26CD" w:rsidRPr="00B905BD">
          <w:rPr>
            <w:rStyle w:val="af"/>
            <w:color w:val="auto"/>
            <w:sz w:val="26"/>
          </w:rPr>
          <w:t>.</w:t>
        </w:r>
        <w:proofErr w:type="spellStart"/>
        <w:r w:rsidR="006F26CD" w:rsidRPr="00B905BD">
          <w:rPr>
            <w:rStyle w:val="af"/>
            <w:color w:val="auto"/>
            <w:sz w:val="26"/>
            <w:lang w:val="en-US"/>
          </w:rPr>
          <w:t>ru</w:t>
        </w:r>
        <w:proofErr w:type="spellEnd"/>
      </w:hyperlink>
      <w:r w:rsidR="006F26CD" w:rsidRPr="00B905BD">
        <w:rPr>
          <w:sz w:val="26"/>
        </w:rPr>
        <w:t>;</w:t>
      </w:r>
    </w:p>
    <w:p w14:paraId="7A257ED6" w14:textId="77777777"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от Покупателя: </w:t>
      </w:r>
      <w:hyperlink r:id="rId18" w:history="1">
        <w:r w:rsidR="00BA01C4" w:rsidRPr="00B905BD">
          <w:rPr>
            <w:rStyle w:val="af"/>
            <w:color w:val="auto"/>
            <w:sz w:val="26"/>
            <w:szCs w:val="26"/>
            <w:lang w:val="en-US" w:eastAsia="zh-CN"/>
          </w:rPr>
          <w:t>i</w:t>
        </w:r>
        <w:r w:rsidR="00BA01C4" w:rsidRPr="00B905BD">
          <w:rPr>
            <w:rStyle w:val="af"/>
            <w:color w:val="auto"/>
            <w:sz w:val="26"/>
            <w:szCs w:val="26"/>
            <w:lang w:eastAsia="zh-CN"/>
          </w:rPr>
          <w:t>.</w:t>
        </w:r>
        <w:r w:rsidR="00BA01C4" w:rsidRPr="00B905BD">
          <w:rPr>
            <w:rStyle w:val="af"/>
            <w:color w:val="auto"/>
            <w:sz w:val="26"/>
            <w:szCs w:val="26"/>
            <w:lang w:val="en-US" w:eastAsia="zh-CN"/>
          </w:rPr>
          <w:t>kalmetev</w:t>
        </w:r>
        <w:r w:rsidR="00BA01C4" w:rsidRPr="00B905BD">
          <w:rPr>
            <w:rStyle w:val="af"/>
            <w:color w:val="auto"/>
            <w:sz w:val="26"/>
            <w:szCs w:val="26"/>
            <w:lang w:val="it-IT" w:eastAsia="zh-CN"/>
          </w:rPr>
          <w:t>@bashtel.ru</w:t>
        </w:r>
      </w:hyperlink>
      <w:r w:rsidRPr="00B905BD">
        <w:rPr>
          <w:sz w:val="26"/>
          <w:szCs w:val="26"/>
        </w:rPr>
        <w:t>;</w:t>
      </w:r>
    </w:p>
    <w:p w14:paraId="0B7FC66A" w14:textId="77777777"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Ответственность за функционирование </w:t>
      </w:r>
      <w:r w:rsidR="006774F6" w:rsidRPr="00B905BD">
        <w:rPr>
          <w:sz w:val="26"/>
        </w:rPr>
        <w:t>Системы-112</w:t>
      </w:r>
      <w:r w:rsidRPr="00B905BD">
        <w:rPr>
          <w:sz w:val="26"/>
        </w:rPr>
        <w:t xml:space="preserve"> в ходе приёмочных испытаний несёт Поставщик.</w:t>
      </w:r>
    </w:p>
    <w:p w14:paraId="3FEB8EEC" w14:textId="6DAD1F8E"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 Поставщик в письменной форме</w:t>
      </w:r>
      <w:r w:rsidR="00945807" w:rsidRPr="00B905BD">
        <w:rPr>
          <w:sz w:val="26"/>
        </w:rPr>
        <w:t xml:space="preserve"> ведёт протокол настройки оборудования Системы-112 </w:t>
      </w:r>
      <w:proofErr w:type="spellStart"/>
      <w:r w:rsidR="006774F6" w:rsidRPr="00B905BD">
        <w:rPr>
          <w:sz w:val="26"/>
        </w:rPr>
        <w:t>пообъектно</w:t>
      </w:r>
      <w:proofErr w:type="spellEnd"/>
      <w:r w:rsidRPr="00B905BD">
        <w:rPr>
          <w:sz w:val="26"/>
        </w:rPr>
        <w:t xml:space="preserve">, </w:t>
      </w:r>
      <w:r w:rsidR="00BE32D8" w:rsidRPr="00B905BD">
        <w:rPr>
          <w:sz w:val="26"/>
        </w:rPr>
        <w:t>которы</w:t>
      </w:r>
      <w:r w:rsidR="00B90CD0" w:rsidRPr="00B905BD">
        <w:rPr>
          <w:sz w:val="26"/>
        </w:rPr>
        <w:t>й</w:t>
      </w:r>
      <w:r w:rsidR="00BE32D8" w:rsidRPr="00B905BD">
        <w:rPr>
          <w:sz w:val="26"/>
        </w:rPr>
        <w:t xml:space="preserve"> явля</w:t>
      </w:r>
      <w:r w:rsidR="00B90CD0" w:rsidRPr="00B905BD">
        <w:rPr>
          <w:sz w:val="26"/>
        </w:rPr>
        <w:t>е</w:t>
      </w:r>
      <w:r w:rsidR="00BE32D8" w:rsidRPr="00B905BD">
        <w:rPr>
          <w:sz w:val="26"/>
        </w:rPr>
        <w:t>тся</w:t>
      </w:r>
      <w:r w:rsidRPr="00B905BD">
        <w:rPr>
          <w:sz w:val="26"/>
        </w:rPr>
        <w:t xml:space="preserve"> приложением к Акту </w:t>
      </w:r>
      <w:r w:rsidR="00811601" w:rsidRPr="00B905BD">
        <w:rPr>
          <w:sz w:val="26"/>
        </w:rPr>
        <w:t>выполненных Работ</w:t>
      </w:r>
      <w:r w:rsidR="00443BE0" w:rsidRPr="00B905BD">
        <w:rPr>
          <w:sz w:val="26"/>
        </w:rPr>
        <w:t xml:space="preserve"> (по форме Приложения</w:t>
      </w:r>
      <w:r w:rsidR="00C45990" w:rsidRPr="00B905BD">
        <w:rPr>
          <w:sz w:val="26"/>
        </w:rPr>
        <w:t> </w:t>
      </w:r>
      <w:r w:rsidR="00860FB8" w:rsidRPr="00B905BD">
        <w:rPr>
          <w:sz w:val="26"/>
        </w:rPr>
        <w:t>№</w:t>
      </w:r>
      <w:r w:rsidR="00B25B9A" w:rsidRPr="00B905BD">
        <w:rPr>
          <w:sz w:val="26"/>
        </w:rPr>
        <w:t>3</w:t>
      </w:r>
      <w:r w:rsidR="00443BE0" w:rsidRPr="00B905BD">
        <w:rPr>
          <w:sz w:val="26"/>
        </w:rPr>
        <w:t xml:space="preserve"> к </w:t>
      </w:r>
      <w:r w:rsidR="00C45990" w:rsidRPr="00B905BD">
        <w:rPr>
          <w:sz w:val="26"/>
        </w:rPr>
        <w:t>Договору</w:t>
      </w:r>
      <w:r w:rsidR="00443BE0" w:rsidRPr="00B905BD">
        <w:rPr>
          <w:sz w:val="26"/>
        </w:rPr>
        <w:t>)</w:t>
      </w:r>
      <w:r w:rsidRPr="00B905BD">
        <w:rPr>
          <w:sz w:val="26"/>
        </w:rPr>
        <w:t>.</w:t>
      </w:r>
    </w:p>
    <w:p w14:paraId="4AD6D956" w14:textId="58FF560E"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Не позднее 10 (десяти) рабочих дней, следующих за днём окончания приёмочных испытаний </w:t>
      </w:r>
      <w:r w:rsidR="006774F6" w:rsidRPr="00B905BD">
        <w:rPr>
          <w:sz w:val="26"/>
        </w:rPr>
        <w:t>Системы-112</w:t>
      </w:r>
      <w:r w:rsidRPr="00B905BD">
        <w:rPr>
          <w:sz w:val="26"/>
        </w:rPr>
        <w:t xml:space="preserve">, Поставщик передаёт Покупателю, Акт </w:t>
      </w:r>
      <w:r w:rsidR="00811601" w:rsidRPr="00B905BD">
        <w:rPr>
          <w:sz w:val="26"/>
        </w:rPr>
        <w:t>выполненных Работ</w:t>
      </w:r>
      <w:r w:rsidRPr="00B905BD">
        <w:rPr>
          <w:sz w:val="26"/>
        </w:rPr>
        <w:t>.</w:t>
      </w:r>
    </w:p>
    <w:p w14:paraId="2F5C9DC5" w14:textId="33B39634" w:rsidR="00C91FF9"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Покупатель в течение 10 (десяти) рабочих дней с даты получения документов, указанных в п. 13.8.8 настоящего Договора, обязан либо подписать предоставленный Поставщиком Акт </w:t>
      </w:r>
      <w:r w:rsidR="00811601" w:rsidRPr="00B905BD">
        <w:rPr>
          <w:sz w:val="26"/>
        </w:rPr>
        <w:t>выполненных Работ</w:t>
      </w:r>
      <w:r w:rsidR="006774F6" w:rsidRPr="00B905BD">
        <w:rPr>
          <w:sz w:val="26"/>
        </w:rPr>
        <w:t>,</w:t>
      </w:r>
      <w:r w:rsidR="00443BE0" w:rsidRPr="00B905BD">
        <w:rPr>
          <w:sz w:val="26"/>
        </w:rPr>
        <w:t xml:space="preserve"> </w:t>
      </w:r>
      <w:r w:rsidRPr="00B905BD">
        <w:rPr>
          <w:sz w:val="26"/>
        </w:rPr>
        <w:t xml:space="preserve">либо уведомить Поставщика об отказе в подписании Акта </w:t>
      </w:r>
      <w:r w:rsidR="00811601" w:rsidRPr="00B905BD">
        <w:rPr>
          <w:sz w:val="26"/>
        </w:rPr>
        <w:t>выполненных Работ</w:t>
      </w:r>
      <w:r w:rsidRPr="00B905BD">
        <w:rPr>
          <w:sz w:val="26"/>
        </w:rPr>
        <w:t>. Данное уведомление должно содержать перечень выявленных недостатков и разумные сроки их устранения, либо иные требования, определённые согласно законодательств</w:t>
      </w:r>
      <w:r w:rsidR="00D140D6" w:rsidRPr="00B905BD">
        <w:rPr>
          <w:sz w:val="26"/>
        </w:rPr>
        <w:t>а</w:t>
      </w:r>
      <w:r w:rsidRPr="00B905BD">
        <w:rPr>
          <w:sz w:val="26"/>
        </w:rPr>
        <w:t xml:space="preserve"> Российской Федерации и настояще</w:t>
      </w:r>
      <w:r w:rsidR="00D140D6" w:rsidRPr="00B905BD">
        <w:rPr>
          <w:sz w:val="26"/>
        </w:rPr>
        <w:t>го</w:t>
      </w:r>
      <w:r w:rsidRPr="00B905BD">
        <w:rPr>
          <w:sz w:val="26"/>
        </w:rPr>
        <w:t xml:space="preserve"> Договор</w:t>
      </w:r>
      <w:r w:rsidR="00D140D6" w:rsidRPr="00B905BD">
        <w:rPr>
          <w:sz w:val="26"/>
        </w:rPr>
        <w:t>а</w:t>
      </w:r>
      <w:r w:rsidRPr="00B905BD">
        <w:rPr>
          <w:sz w:val="26"/>
        </w:rPr>
        <w:t xml:space="preserve">. Поставщик обязуется своими силами и за свой счет в установленные Покупателем сроки устранить выявленные Покупателем недостатки </w:t>
      </w:r>
      <w:r w:rsidR="00811601" w:rsidRPr="00B905BD">
        <w:rPr>
          <w:sz w:val="26"/>
        </w:rPr>
        <w:t>выполненных Работ</w:t>
      </w:r>
      <w:r w:rsidRPr="00B905BD">
        <w:rPr>
          <w:sz w:val="26"/>
        </w:rPr>
        <w:t>. По итогам устранения недостатков Стороны проводят приёмку и оформляют документы в соответствии с условиями настоящего раздела.</w:t>
      </w:r>
    </w:p>
    <w:p w14:paraId="0F1D6D21" w14:textId="6DF8A0EC"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В случае если по результатам приёмки </w:t>
      </w:r>
      <w:r w:rsidR="00811601" w:rsidRPr="00B905BD">
        <w:rPr>
          <w:sz w:val="26"/>
        </w:rPr>
        <w:t>выполненных Работ</w:t>
      </w:r>
      <w:r w:rsidR="00860FB8" w:rsidRPr="00B905BD">
        <w:rPr>
          <w:sz w:val="26"/>
        </w:rPr>
        <w:t xml:space="preserve"> </w:t>
      </w:r>
      <w:r w:rsidRPr="00B905BD">
        <w:rPr>
          <w:sz w:val="26"/>
        </w:rPr>
        <w:t xml:space="preserve">Покупатель установит, что выполненные </w:t>
      </w:r>
      <w:r w:rsidR="00811601" w:rsidRPr="00B905BD">
        <w:rPr>
          <w:sz w:val="26"/>
        </w:rPr>
        <w:t xml:space="preserve">Работы </w:t>
      </w:r>
      <w:r w:rsidRPr="00B905BD">
        <w:rPr>
          <w:sz w:val="26"/>
        </w:rPr>
        <w:t xml:space="preserve">хотя и не в полной мере </w:t>
      </w:r>
      <w:r w:rsidR="00B7235A" w:rsidRPr="00B905BD">
        <w:rPr>
          <w:sz w:val="26"/>
        </w:rPr>
        <w:t xml:space="preserve">соответствуют </w:t>
      </w:r>
      <w:r w:rsidRPr="00B905BD">
        <w:rPr>
          <w:sz w:val="26"/>
        </w:rPr>
        <w:t xml:space="preserve">Техническому заданию, но могут быть использованы по назначению, Покупатель вправе по своему усмотрению принять выполненные </w:t>
      </w:r>
      <w:r w:rsidR="00811601" w:rsidRPr="00B905BD">
        <w:rPr>
          <w:sz w:val="26"/>
        </w:rPr>
        <w:t xml:space="preserve">Работы </w:t>
      </w:r>
      <w:r w:rsidRPr="00B905BD">
        <w:rPr>
          <w:sz w:val="26"/>
        </w:rPr>
        <w:t>по Акту</w:t>
      </w:r>
      <w:r w:rsidR="00860FB8" w:rsidRPr="00B905BD">
        <w:rPr>
          <w:sz w:val="26"/>
        </w:rPr>
        <w:t xml:space="preserve"> приёмки выполненных </w:t>
      </w:r>
      <w:r w:rsidR="00811601" w:rsidRPr="00B905BD">
        <w:rPr>
          <w:sz w:val="26"/>
        </w:rPr>
        <w:t>Работ</w:t>
      </w:r>
      <w:r w:rsidRPr="00B905BD">
        <w:rPr>
          <w:sz w:val="26"/>
        </w:rPr>
        <w:t xml:space="preserve">, указав в Акте приёмки </w:t>
      </w:r>
      <w:r w:rsidR="00811601" w:rsidRPr="00B905BD">
        <w:rPr>
          <w:sz w:val="26"/>
        </w:rPr>
        <w:t>выполненных Работ</w:t>
      </w:r>
      <w:r w:rsidR="00860FB8" w:rsidRPr="00B905BD">
        <w:rPr>
          <w:sz w:val="26"/>
        </w:rPr>
        <w:t xml:space="preserve"> </w:t>
      </w:r>
      <w:r w:rsidRPr="00B905BD">
        <w:rPr>
          <w:sz w:val="26"/>
        </w:rPr>
        <w:t xml:space="preserve">перечень выявленных недостатков и разумные сроки их устранения. Поставщик обязуется своими силами и за свой счёт устранить данные недостатки в установленные Покупателем сроки. </w:t>
      </w:r>
    </w:p>
    <w:p w14:paraId="76F0474D" w14:textId="5306AB4F"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 случае, указанном в п. 13.</w:t>
      </w:r>
      <w:r w:rsidR="00786406" w:rsidRPr="00B905BD">
        <w:rPr>
          <w:sz w:val="26"/>
        </w:rPr>
        <w:t>6</w:t>
      </w:r>
      <w:r w:rsidRPr="00B905BD">
        <w:rPr>
          <w:sz w:val="26"/>
        </w:rPr>
        <w:t xml:space="preserve"> настоящего Договора, Покупатель вправе удерживать 15 % (пятнадцать процентов) от стоимости </w:t>
      </w:r>
      <w:r w:rsidR="00811601" w:rsidRPr="00B905BD">
        <w:rPr>
          <w:sz w:val="26"/>
        </w:rPr>
        <w:t>Работ</w:t>
      </w:r>
      <w:r w:rsidRPr="00B905BD">
        <w:rPr>
          <w:sz w:val="26"/>
        </w:rPr>
        <w:t xml:space="preserve">, до устранения Поставщиком выявленных Покупателем недостатков и приёмки </w:t>
      </w:r>
      <w:r w:rsidR="00811601" w:rsidRPr="00B905BD">
        <w:rPr>
          <w:sz w:val="26"/>
        </w:rPr>
        <w:t>выполненных Работ</w:t>
      </w:r>
      <w:r w:rsidRPr="00B905BD">
        <w:rPr>
          <w:sz w:val="26"/>
        </w:rPr>
        <w:t>. Данная приёмка производится Сторонами в соответствии с условиями настоящего раздела и удостоверяется письменным актом. Приемка в порядке</w:t>
      </w:r>
      <w:r w:rsidR="006774F6" w:rsidRPr="00B905BD">
        <w:rPr>
          <w:sz w:val="26"/>
        </w:rPr>
        <w:t>,</w:t>
      </w:r>
      <w:r w:rsidRPr="00B905BD">
        <w:rPr>
          <w:sz w:val="26"/>
        </w:rPr>
        <w:t xml:space="preserve"> указанном в настоящем пункте</w:t>
      </w:r>
      <w:r w:rsidR="006774F6" w:rsidRPr="00B905BD">
        <w:rPr>
          <w:sz w:val="26"/>
        </w:rPr>
        <w:t>,</w:t>
      </w:r>
      <w:r w:rsidRPr="00B905BD">
        <w:rPr>
          <w:sz w:val="26"/>
        </w:rPr>
        <w:t xml:space="preserve"> не освобождает Поставщика от ответственности, предусмотренной Договором за нарушение соответствующих обязательств. </w:t>
      </w:r>
    </w:p>
    <w:p w14:paraId="7AEC5DA3" w14:textId="49DAEA10" w:rsidR="00BE32D8" w:rsidRPr="00B905BD" w:rsidRDefault="00786406" w:rsidP="004E25F9">
      <w:pPr>
        <w:numPr>
          <w:ilvl w:val="1"/>
          <w:numId w:val="60"/>
        </w:numPr>
        <w:tabs>
          <w:tab w:val="left" w:pos="851"/>
          <w:tab w:val="left" w:pos="993"/>
          <w:tab w:val="left" w:pos="1134"/>
        </w:tabs>
        <w:ind w:left="426" w:hanging="11"/>
        <w:jc w:val="both"/>
        <w:rPr>
          <w:sz w:val="26"/>
        </w:rPr>
      </w:pPr>
      <w:r w:rsidRPr="00B905BD">
        <w:rPr>
          <w:sz w:val="26"/>
        </w:rPr>
        <w:t xml:space="preserve">Ежеквартально </w:t>
      </w:r>
      <w:r w:rsidR="008C2709" w:rsidRPr="00B905BD">
        <w:rPr>
          <w:sz w:val="26"/>
        </w:rPr>
        <w:t xml:space="preserve">в рамках оказания Услуг Поставщик обязуется передавать Покупателю соответствующий </w:t>
      </w:r>
      <w:r w:rsidR="002451F6" w:rsidRPr="00B905BD">
        <w:rPr>
          <w:sz w:val="26"/>
        </w:rPr>
        <w:t xml:space="preserve">Акт </w:t>
      </w:r>
      <w:r w:rsidR="00A43A41" w:rsidRPr="00B905BD">
        <w:rPr>
          <w:sz w:val="26"/>
        </w:rPr>
        <w:t xml:space="preserve">сдачи-приемки оказанных Услуг </w:t>
      </w:r>
      <w:r w:rsidRPr="00B905BD">
        <w:rPr>
          <w:sz w:val="26"/>
        </w:rPr>
        <w:t>за соответствующий квартал</w:t>
      </w:r>
      <w:r w:rsidR="006F26CD" w:rsidRPr="00B905BD">
        <w:rPr>
          <w:sz w:val="26"/>
        </w:rPr>
        <w:t xml:space="preserve"> </w:t>
      </w:r>
      <w:r w:rsidR="002451F6" w:rsidRPr="00B905BD">
        <w:rPr>
          <w:sz w:val="26"/>
        </w:rPr>
        <w:t xml:space="preserve">(по форме Приложения </w:t>
      </w:r>
      <w:r w:rsidR="00AE0EF1" w:rsidRPr="00B905BD">
        <w:rPr>
          <w:sz w:val="26"/>
        </w:rPr>
        <w:t xml:space="preserve">№ </w:t>
      </w:r>
      <w:r w:rsidR="00B25B9A" w:rsidRPr="00B905BD">
        <w:rPr>
          <w:sz w:val="26"/>
        </w:rPr>
        <w:t>4</w:t>
      </w:r>
      <w:r w:rsidR="00B752CA" w:rsidRPr="00B905BD">
        <w:rPr>
          <w:sz w:val="26"/>
        </w:rPr>
        <w:t xml:space="preserve"> к </w:t>
      </w:r>
      <w:r w:rsidR="00FE6019" w:rsidRPr="00B905BD">
        <w:rPr>
          <w:sz w:val="26"/>
        </w:rPr>
        <w:t>Договору</w:t>
      </w:r>
      <w:r w:rsidR="002451F6" w:rsidRPr="00B905BD">
        <w:rPr>
          <w:sz w:val="26"/>
        </w:rPr>
        <w:t xml:space="preserve">) </w:t>
      </w:r>
      <w:r w:rsidR="008C2709" w:rsidRPr="00B905BD">
        <w:rPr>
          <w:sz w:val="26"/>
        </w:rPr>
        <w:t xml:space="preserve">в срок не позднее 5 (пяти) </w:t>
      </w:r>
      <w:r w:rsidR="00AE0EF1" w:rsidRPr="00B905BD">
        <w:rPr>
          <w:sz w:val="26"/>
        </w:rPr>
        <w:t xml:space="preserve">рабочих </w:t>
      </w:r>
      <w:r w:rsidR="008C2709" w:rsidRPr="00B905BD">
        <w:rPr>
          <w:sz w:val="26"/>
        </w:rPr>
        <w:t xml:space="preserve">дней с даты окончания </w:t>
      </w:r>
      <w:r w:rsidRPr="00B905BD">
        <w:rPr>
          <w:sz w:val="26"/>
        </w:rPr>
        <w:t xml:space="preserve">квартала </w:t>
      </w:r>
      <w:r w:rsidR="002451F6" w:rsidRPr="00B905BD">
        <w:rPr>
          <w:sz w:val="26"/>
        </w:rPr>
        <w:t>оказания Услу</w:t>
      </w:r>
      <w:r w:rsidR="00AE0EF1" w:rsidRPr="00B905BD">
        <w:rPr>
          <w:sz w:val="26"/>
        </w:rPr>
        <w:t>г</w:t>
      </w:r>
      <w:r w:rsidR="008C2709" w:rsidRPr="00B905BD">
        <w:rPr>
          <w:sz w:val="26"/>
        </w:rPr>
        <w:t xml:space="preserve">. В течение 10 (десяти) рабочих дней с даты получения </w:t>
      </w:r>
      <w:r w:rsidR="00B26366" w:rsidRPr="00B905BD">
        <w:rPr>
          <w:sz w:val="26"/>
        </w:rPr>
        <w:t xml:space="preserve">Акта </w:t>
      </w:r>
      <w:r w:rsidR="00A43A41" w:rsidRPr="00B905BD">
        <w:rPr>
          <w:sz w:val="26"/>
        </w:rPr>
        <w:t xml:space="preserve">сдачи-приемки оказанных Услуг </w:t>
      </w:r>
      <w:r w:rsidR="008C2709" w:rsidRPr="00B905BD">
        <w:rPr>
          <w:sz w:val="26"/>
        </w:rPr>
        <w:t>Покупатель подписывает его либо направляет Поставщику отказ от подписания, в котором указывает перечень выявленных нарушений настоящего Договора и сроки их устранения. Поставщик обязуется выполнить установленные Покупателем требования.</w:t>
      </w:r>
    </w:p>
    <w:p w14:paraId="58D14268" w14:textId="77777777" w:rsidR="00BE32D8" w:rsidRPr="00B905BD" w:rsidRDefault="00BE32D8" w:rsidP="00E6059C">
      <w:pPr>
        <w:tabs>
          <w:tab w:val="left" w:pos="1276"/>
        </w:tabs>
        <w:rPr>
          <w:sz w:val="26"/>
        </w:rPr>
      </w:pPr>
    </w:p>
    <w:p w14:paraId="465A8BA4" w14:textId="77777777" w:rsidR="00BE32D8" w:rsidRPr="00B905BD" w:rsidRDefault="00BE32D8" w:rsidP="00E6059C">
      <w:pPr>
        <w:tabs>
          <w:tab w:val="left" w:pos="1276"/>
        </w:tabs>
        <w:rPr>
          <w:sz w:val="26"/>
        </w:rPr>
      </w:pPr>
    </w:p>
    <w:p w14:paraId="1AABF8A2" w14:textId="77777777" w:rsidR="00BE32D8" w:rsidRPr="00B905BD" w:rsidRDefault="008C2709" w:rsidP="00E6059C">
      <w:pPr>
        <w:numPr>
          <w:ilvl w:val="0"/>
          <w:numId w:val="60"/>
        </w:numPr>
        <w:tabs>
          <w:tab w:val="left" w:pos="1276"/>
        </w:tabs>
        <w:jc w:val="center"/>
        <w:rPr>
          <w:sz w:val="26"/>
        </w:rPr>
      </w:pPr>
      <w:r w:rsidRPr="00B905BD">
        <w:rPr>
          <w:sz w:val="26"/>
        </w:rPr>
        <w:t>ОБЕСПЕЧЕНИЕ КОНФИДЕНЦИАЛЬНОСТИ</w:t>
      </w:r>
    </w:p>
    <w:p w14:paraId="526E2176" w14:textId="77777777" w:rsidR="00BE32D8" w:rsidRPr="00B905BD" w:rsidRDefault="00BE32D8" w:rsidP="00E6059C">
      <w:pPr>
        <w:tabs>
          <w:tab w:val="left" w:pos="1276"/>
        </w:tabs>
        <w:ind w:left="360"/>
        <w:jc w:val="both"/>
        <w:rPr>
          <w:sz w:val="26"/>
        </w:rPr>
      </w:pPr>
    </w:p>
    <w:p w14:paraId="66069810"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Раскрывающая Сторона – Сторона, которая раскрывает конфиденциальную информацию другой Стороне.</w:t>
      </w:r>
    </w:p>
    <w:p w14:paraId="260482BE"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Получающая Сторона – Сторона, которая получает конфиденциальную информацию от другой Стороны</w:t>
      </w:r>
    </w:p>
    <w:p w14:paraId="16188034"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44FB01D0"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6C8167DE"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3B7AB1A6"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информация во время ее раскрытия является публично известной;</w:t>
      </w:r>
    </w:p>
    <w:p w14:paraId="6CFE0CD6"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информация представлена Получающей Стороне с письменным указанием на то, что она не является конфиденциальной;</w:t>
      </w:r>
    </w:p>
    <w:p w14:paraId="693F5E48"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информация получена от любого третьего лица на законных основаниях;</w:t>
      </w:r>
    </w:p>
    <w:p w14:paraId="3F10E9C4"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информация не может являться конфиденциальной в соответствии с законодательством Российской Федерации.</w:t>
      </w:r>
    </w:p>
    <w:p w14:paraId="06E4D67A"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Получающая Сторона имеет право раскрывать конфиденциальную информацию без согласия Раскрывающей Стороны:</w:t>
      </w:r>
    </w:p>
    <w:p w14:paraId="1404CABC"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6E23B8E"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00138557"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w:t>
      </w:r>
      <w:r w:rsidR="004653DE" w:rsidRPr="00B905BD">
        <w:rPr>
          <w:sz w:val="26"/>
        </w:rPr>
        <w:t xml:space="preserve">решения </w:t>
      </w:r>
      <w:r w:rsidRPr="00B905BD">
        <w:rPr>
          <w:sz w:val="26"/>
        </w:rPr>
        <w:t>арбитражного суда.</w:t>
      </w:r>
    </w:p>
    <w:p w14:paraId="07EF0A6A" w14:textId="77777777" w:rsidR="00BE32D8" w:rsidRPr="00B905BD" w:rsidRDefault="00BE32D8" w:rsidP="00E6059C">
      <w:pPr>
        <w:tabs>
          <w:tab w:val="left" w:pos="1276"/>
        </w:tabs>
        <w:ind w:left="360"/>
        <w:jc w:val="both"/>
        <w:rPr>
          <w:sz w:val="26"/>
        </w:rPr>
      </w:pPr>
    </w:p>
    <w:p w14:paraId="786F33A3" w14:textId="77777777" w:rsidR="00BE32D8" w:rsidRPr="00B905BD" w:rsidRDefault="008C2709" w:rsidP="00E6059C">
      <w:pPr>
        <w:numPr>
          <w:ilvl w:val="0"/>
          <w:numId w:val="60"/>
        </w:numPr>
        <w:tabs>
          <w:tab w:val="left" w:pos="1276"/>
        </w:tabs>
        <w:jc w:val="center"/>
        <w:rPr>
          <w:sz w:val="26"/>
        </w:rPr>
      </w:pPr>
      <w:r w:rsidRPr="00B905BD">
        <w:rPr>
          <w:sz w:val="26"/>
        </w:rPr>
        <w:t>ОТВЕТСТВЕННОСТЬ СТОРОН</w:t>
      </w:r>
    </w:p>
    <w:p w14:paraId="5D1CE560" w14:textId="77777777" w:rsidR="00BE32D8" w:rsidRPr="00B905BD" w:rsidRDefault="00BE32D8" w:rsidP="00E6059C">
      <w:pPr>
        <w:tabs>
          <w:tab w:val="left" w:pos="1276"/>
        </w:tabs>
        <w:ind w:left="360"/>
        <w:jc w:val="both"/>
        <w:rPr>
          <w:sz w:val="26"/>
        </w:rPr>
      </w:pPr>
    </w:p>
    <w:p w14:paraId="38987090"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4B23123D" w14:textId="59C48385" w:rsidR="00715AEA" w:rsidRPr="00B905BD" w:rsidRDefault="008C2709" w:rsidP="00715AEA">
      <w:pPr>
        <w:numPr>
          <w:ilvl w:val="1"/>
          <w:numId w:val="60"/>
        </w:numPr>
        <w:tabs>
          <w:tab w:val="left" w:pos="851"/>
          <w:tab w:val="left" w:pos="993"/>
          <w:tab w:val="left" w:pos="1134"/>
        </w:tabs>
        <w:ind w:left="426" w:hanging="11"/>
        <w:jc w:val="both"/>
        <w:rPr>
          <w:sz w:val="26"/>
        </w:rPr>
      </w:pPr>
      <w:r w:rsidRPr="00B905BD">
        <w:rPr>
          <w:sz w:val="26"/>
        </w:rPr>
        <w:t xml:space="preserve">Если иное не предусмотрено настоящим Договором, за нарушение Поставщиком сроков исполнения обязательств, предусмотренных Договором, Покупатель вправе взыскать с Поставщика неустойку в размере 0,1 % (ноль целых одна десятая) от Цены </w:t>
      </w:r>
      <w:r w:rsidR="00AE0EF1" w:rsidRPr="00B905BD">
        <w:rPr>
          <w:sz w:val="26"/>
        </w:rPr>
        <w:t>несвоевременно поставленного Оборудования</w:t>
      </w:r>
      <w:r w:rsidRPr="00B905BD">
        <w:rPr>
          <w:sz w:val="26"/>
        </w:rPr>
        <w:t xml:space="preserve"> </w:t>
      </w:r>
      <w:r w:rsidR="00927B06" w:rsidRPr="00B905BD">
        <w:rPr>
          <w:sz w:val="26"/>
        </w:rPr>
        <w:t>и</w:t>
      </w:r>
      <w:r w:rsidR="00C6309D" w:rsidRPr="00B905BD">
        <w:rPr>
          <w:sz w:val="26"/>
        </w:rPr>
        <w:t>/или</w:t>
      </w:r>
      <w:r w:rsidR="00927B06" w:rsidRPr="00B905BD">
        <w:rPr>
          <w:sz w:val="26"/>
        </w:rPr>
        <w:t xml:space="preserve"> несвоевременно </w:t>
      </w:r>
      <w:r w:rsidR="00057279" w:rsidRPr="00B905BD">
        <w:rPr>
          <w:sz w:val="26"/>
        </w:rPr>
        <w:t xml:space="preserve">выполненных Работ </w:t>
      </w:r>
      <w:r w:rsidRPr="00B905BD">
        <w:rPr>
          <w:sz w:val="26"/>
        </w:rPr>
        <w:t>за каждый день просрочки.</w:t>
      </w:r>
    </w:p>
    <w:p w14:paraId="1B7F8468" w14:textId="09AE449C" w:rsidR="00BE32D8" w:rsidRPr="00B905BD" w:rsidRDefault="008C2709" w:rsidP="00715AEA">
      <w:pPr>
        <w:numPr>
          <w:ilvl w:val="1"/>
          <w:numId w:val="60"/>
        </w:numPr>
        <w:tabs>
          <w:tab w:val="left" w:pos="851"/>
          <w:tab w:val="left" w:pos="993"/>
          <w:tab w:val="left" w:pos="1134"/>
        </w:tabs>
        <w:ind w:left="426" w:hanging="11"/>
        <w:jc w:val="both"/>
        <w:rPr>
          <w:sz w:val="26"/>
          <w:szCs w:val="26"/>
        </w:rPr>
      </w:pPr>
      <w:r w:rsidRPr="00B905BD">
        <w:rPr>
          <w:sz w:val="26"/>
        </w:rPr>
        <w:t xml:space="preserve">В случае нарушения базовых параметров предоставления Услуг, определяющих уровень доступности </w:t>
      </w:r>
      <w:r w:rsidR="00230990" w:rsidRPr="00B905BD">
        <w:rPr>
          <w:sz w:val="26"/>
        </w:rPr>
        <w:t>У</w:t>
      </w:r>
      <w:r w:rsidRPr="00B905BD">
        <w:rPr>
          <w:sz w:val="26"/>
        </w:rPr>
        <w:t>слуги</w:t>
      </w:r>
      <w:r w:rsidR="00230990" w:rsidRPr="00B905BD">
        <w:rPr>
          <w:sz w:val="26"/>
        </w:rPr>
        <w:t xml:space="preserve"> </w:t>
      </w:r>
      <w:r w:rsidR="00715AEA" w:rsidRPr="00B905BD">
        <w:rPr>
          <w:sz w:val="26"/>
        </w:rPr>
        <w:t>и ее</w:t>
      </w:r>
      <w:r w:rsidRPr="00B905BD">
        <w:rPr>
          <w:sz w:val="26"/>
        </w:rPr>
        <w:t xml:space="preserve"> характеристики и/или нормативного времени выполнения запросов, показателей качества по уровням инцидентов, Поставщик оплачивает Покупателю неустойку в размере, определенном в </w:t>
      </w:r>
      <w:r w:rsidR="00715AEA" w:rsidRPr="00B905BD">
        <w:rPr>
          <w:sz w:val="26"/>
        </w:rPr>
        <w:t>Техническом задании (</w:t>
      </w:r>
      <w:r w:rsidRPr="00B905BD">
        <w:rPr>
          <w:sz w:val="26"/>
        </w:rPr>
        <w:t xml:space="preserve">Приложение </w:t>
      </w:r>
      <w:r w:rsidR="00860FB8" w:rsidRPr="00B905BD">
        <w:rPr>
          <w:sz w:val="26"/>
        </w:rPr>
        <w:t>№</w:t>
      </w:r>
      <w:r w:rsidR="00115033" w:rsidRPr="00B905BD">
        <w:rPr>
          <w:sz w:val="26"/>
        </w:rPr>
        <w:t>2</w:t>
      </w:r>
      <w:r w:rsidRPr="00B905BD">
        <w:rPr>
          <w:sz w:val="26"/>
        </w:rPr>
        <w:t>, раздел</w:t>
      </w:r>
      <w:r w:rsidR="00715AEA" w:rsidRPr="00B905BD">
        <w:rPr>
          <w:sz w:val="26"/>
        </w:rPr>
        <w:t xml:space="preserve"> 4.5.4.2.1 «Методика расчета оценки качества предоставления Услуги</w:t>
      </w:r>
      <w:r w:rsidR="00715AEA" w:rsidRPr="00B905BD">
        <w:rPr>
          <w:sz w:val="26"/>
          <w:szCs w:val="26"/>
        </w:rPr>
        <w:t>»</w:t>
      </w:r>
      <w:r w:rsidRPr="00B905BD">
        <w:rPr>
          <w:sz w:val="26"/>
          <w:szCs w:val="26"/>
        </w:rPr>
        <w:t xml:space="preserve">). </w:t>
      </w:r>
      <w:r w:rsidR="00715AEA" w:rsidRPr="00B905BD">
        <w:rPr>
          <w:sz w:val="26"/>
          <w:szCs w:val="26"/>
        </w:rPr>
        <w:t>Общая сумма перерасчета стоимости Услуг по Договору не может превышать 15% (пятнадцать процентов) платежей за отчетный период, в котором была предоставлена Услуга.</w:t>
      </w:r>
    </w:p>
    <w:p w14:paraId="06073FE2" w14:textId="449D74EE" w:rsidR="00BE32D8" w:rsidRPr="00B905BD" w:rsidRDefault="008C2709" w:rsidP="004E25F9">
      <w:pPr>
        <w:numPr>
          <w:ilvl w:val="1"/>
          <w:numId w:val="60"/>
        </w:numPr>
        <w:tabs>
          <w:tab w:val="left" w:pos="851"/>
          <w:tab w:val="left" w:pos="993"/>
          <w:tab w:val="left" w:pos="1134"/>
        </w:tabs>
        <w:ind w:left="426" w:hanging="11"/>
        <w:jc w:val="both"/>
        <w:rPr>
          <w:sz w:val="26"/>
        </w:rPr>
      </w:pPr>
      <w:bookmarkStart w:id="3" w:name="_Ref77655054"/>
      <w:r w:rsidRPr="00B905BD">
        <w:rPr>
          <w:sz w:val="26"/>
        </w:rPr>
        <w:t>В случае просрочки осуществления платежей Поставщик вправе взыскать с Покупателя за каждый день просрочки неустойку в размере 1/</w:t>
      </w:r>
      <w:r w:rsidR="00AE0EF1" w:rsidRPr="00B905BD">
        <w:rPr>
          <w:sz w:val="26"/>
        </w:rPr>
        <w:t>365</w:t>
      </w:r>
      <w:r w:rsidRPr="00B905BD">
        <w:rPr>
          <w:sz w:val="26"/>
        </w:rPr>
        <w:t xml:space="preserve"> </w:t>
      </w:r>
      <w:r w:rsidR="00A178F9" w:rsidRPr="00B905BD">
        <w:rPr>
          <w:sz w:val="26"/>
        </w:rPr>
        <w:t>ключевой ставки</w:t>
      </w:r>
      <w:r w:rsidRPr="00B905BD">
        <w:rPr>
          <w:sz w:val="26"/>
        </w:rPr>
        <w:t xml:space="preserve"> Центрального банка Российской Федерации, от суммы просроченного платежа.</w:t>
      </w:r>
    </w:p>
    <w:p w14:paraId="5F2A7A1F"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Выплата неустойки по настоящему Договору осуществляется только на основа</w:t>
      </w:r>
      <w:r w:rsidR="007D2207" w:rsidRPr="00B905BD">
        <w:rPr>
          <w:sz w:val="26"/>
        </w:rPr>
        <w:t>нии письменной претензии. Если</w:t>
      </w:r>
      <w:r w:rsidR="002A1073" w:rsidRPr="00B905BD">
        <w:rPr>
          <w:sz w:val="26"/>
        </w:rPr>
        <w:t xml:space="preserve"> </w:t>
      </w:r>
      <w:r w:rsidRPr="00B905BD">
        <w:rPr>
          <w:sz w:val="26"/>
        </w:rPr>
        <w:t>письменная претензия одной Стороны не будет направлена в адрес другой Стороны, неустойка не начисляется и не уплачивается.</w:t>
      </w:r>
      <w:bookmarkEnd w:id="3"/>
    </w:p>
    <w:p w14:paraId="7B9BD9DD"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2501F4FD" w14:textId="77777777" w:rsidR="00BE32D8" w:rsidRPr="00B905BD" w:rsidRDefault="00BE32D8" w:rsidP="00E6059C">
      <w:pPr>
        <w:tabs>
          <w:tab w:val="left" w:pos="1276"/>
        </w:tabs>
        <w:ind w:left="360"/>
        <w:jc w:val="both"/>
        <w:rPr>
          <w:sz w:val="26"/>
        </w:rPr>
      </w:pPr>
    </w:p>
    <w:p w14:paraId="57205192" w14:textId="77777777" w:rsidR="00BE32D8" w:rsidRPr="00B905BD" w:rsidRDefault="008C2709" w:rsidP="00E6059C">
      <w:pPr>
        <w:numPr>
          <w:ilvl w:val="0"/>
          <w:numId w:val="60"/>
        </w:numPr>
        <w:tabs>
          <w:tab w:val="left" w:pos="1276"/>
        </w:tabs>
        <w:jc w:val="center"/>
        <w:rPr>
          <w:sz w:val="26"/>
        </w:rPr>
      </w:pPr>
      <w:r w:rsidRPr="00B905BD">
        <w:rPr>
          <w:sz w:val="26"/>
        </w:rPr>
        <w:t>ОБСТОЯТЕЛЬСТВА НЕПРЕОДОЛИМОЙ СИЛЫ</w:t>
      </w:r>
    </w:p>
    <w:p w14:paraId="0DE628B5" w14:textId="77777777" w:rsidR="00BE32D8" w:rsidRPr="00B905BD" w:rsidRDefault="00BE32D8" w:rsidP="00E6059C">
      <w:pPr>
        <w:tabs>
          <w:tab w:val="left" w:pos="1276"/>
        </w:tabs>
        <w:ind w:left="360"/>
        <w:jc w:val="both"/>
        <w:rPr>
          <w:sz w:val="26"/>
        </w:rPr>
      </w:pPr>
    </w:p>
    <w:p w14:paraId="51B452FD" w14:textId="65493091"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w:t>
      </w:r>
      <w:r w:rsidR="00840EDA" w:rsidRPr="00B905BD">
        <w:rPr>
          <w:sz w:val="26"/>
        </w:rPr>
        <w:t>ясения, иные стихийные бедствия.</w:t>
      </w:r>
      <w:r w:rsidRPr="00B905BD">
        <w:rPr>
          <w:sz w:val="26"/>
        </w:rPr>
        <w:t xml:space="preserve">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0DE08656"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98E3D39"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60CFA572"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90AFC6E" w14:textId="77777777" w:rsidR="00BE32D8" w:rsidRPr="00B905BD" w:rsidRDefault="00BE32D8" w:rsidP="00E6059C">
      <w:pPr>
        <w:tabs>
          <w:tab w:val="left" w:pos="1276"/>
        </w:tabs>
        <w:jc w:val="both"/>
        <w:rPr>
          <w:sz w:val="26"/>
        </w:rPr>
      </w:pPr>
    </w:p>
    <w:p w14:paraId="5582BEA8" w14:textId="77777777" w:rsidR="00BE32D8" w:rsidRPr="00B905BD" w:rsidRDefault="008C2709" w:rsidP="00E6059C">
      <w:pPr>
        <w:numPr>
          <w:ilvl w:val="0"/>
          <w:numId w:val="60"/>
        </w:numPr>
        <w:tabs>
          <w:tab w:val="left" w:pos="1276"/>
        </w:tabs>
        <w:jc w:val="center"/>
        <w:rPr>
          <w:sz w:val="26"/>
        </w:rPr>
      </w:pPr>
      <w:r w:rsidRPr="00B905BD">
        <w:rPr>
          <w:sz w:val="26"/>
        </w:rPr>
        <w:t>РАСТОРЖЕНИЕ ДОГОВОРА</w:t>
      </w:r>
    </w:p>
    <w:p w14:paraId="13D923CD" w14:textId="77777777" w:rsidR="00BE32D8" w:rsidRPr="00B905BD" w:rsidRDefault="00BE32D8" w:rsidP="00E6059C">
      <w:pPr>
        <w:tabs>
          <w:tab w:val="left" w:pos="1276"/>
        </w:tabs>
        <w:ind w:left="360"/>
        <w:jc w:val="both"/>
        <w:rPr>
          <w:sz w:val="26"/>
        </w:rPr>
      </w:pPr>
    </w:p>
    <w:p w14:paraId="0C3F311D"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Существенным нарушением настоящего Договора признаётся:</w:t>
      </w:r>
    </w:p>
    <w:p w14:paraId="6F4BDD81" w14:textId="15730FAA" w:rsidR="00BE32D8"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 xml:space="preserve">нарушение Поставщиком обязательств </w:t>
      </w:r>
      <w:r w:rsidR="00AD6272" w:rsidRPr="00B905BD">
        <w:rPr>
          <w:sz w:val="26"/>
        </w:rPr>
        <w:t xml:space="preserve">(гарантий), указанных в разделе </w:t>
      </w:r>
      <w:r w:rsidRPr="00B905BD">
        <w:rPr>
          <w:sz w:val="26"/>
        </w:rPr>
        <w:t xml:space="preserve">4, </w:t>
      </w:r>
      <w:proofErr w:type="spellStart"/>
      <w:r w:rsidRPr="00B905BD">
        <w:rPr>
          <w:sz w:val="26"/>
        </w:rPr>
        <w:t>п.п</w:t>
      </w:r>
      <w:proofErr w:type="spellEnd"/>
      <w:r w:rsidRPr="00B905BD">
        <w:rPr>
          <w:sz w:val="26"/>
        </w:rPr>
        <w:t xml:space="preserve">. 5.3, 6.1, 7.1, 8.1, 9.2, разделе 12, </w:t>
      </w:r>
      <w:proofErr w:type="spellStart"/>
      <w:r w:rsidRPr="00B905BD">
        <w:rPr>
          <w:sz w:val="26"/>
        </w:rPr>
        <w:t>п.п</w:t>
      </w:r>
      <w:proofErr w:type="spellEnd"/>
      <w:r w:rsidRPr="00B905BD">
        <w:rPr>
          <w:sz w:val="26"/>
        </w:rPr>
        <w:t>. 1</w:t>
      </w:r>
      <w:r w:rsidR="004732C9" w:rsidRPr="00B905BD">
        <w:rPr>
          <w:sz w:val="26"/>
        </w:rPr>
        <w:t>4</w:t>
      </w:r>
      <w:r w:rsidRPr="00B905BD">
        <w:rPr>
          <w:sz w:val="26"/>
        </w:rPr>
        <w:t>.1 – 1</w:t>
      </w:r>
      <w:r w:rsidR="004732C9" w:rsidRPr="00B905BD">
        <w:rPr>
          <w:sz w:val="26"/>
        </w:rPr>
        <w:t>4</w:t>
      </w:r>
      <w:r w:rsidRPr="00B905BD">
        <w:rPr>
          <w:sz w:val="26"/>
        </w:rPr>
        <w:t>.4, 1</w:t>
      </w:r>
      <w:r w:rsidR="004732C9" w:rsidRPr="00B905BD">
        <w:rPr>
          <w:sz w:val="26"/>
        </w:rPr>
        <w:t>5</w:t>
      </w:r>
      <w:r w:rsidRPr="00B905BD">
        <w:rPr>
          <w:sz w:val="26"/>
        </w:rPr>
        <w:t>.1 – 1</w:t>
      </w:r>
      <w:r w:rsidR="004732C9" w:rsidRPr="00B905BD">
        <w:rPr>
          <w:sz w:val="26"/>
        </w:rPr>
        <w:t>5</w:t>
      </w:r>
      <w:r w:rsidRPr="00B905BD">
        <w:rPr>
          <w:sz w:val="26"/>
        </w:rPr>
        <w:t>.2 настоящего Договора, а равно нарушение срока исполнения Поставщиком какого-либо своего обязательства более чем на 1 (один) месяц, либо неоднократные нарушения условий настоящего Договора;</w:t>
      </w:r>
    </w:p>
    <w:p w14:paraId="4C7D9200" w14:textId="5F32F905" w:rsidR="00BE32D8"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нарушение Покупателем срок</w:t>
      </w:r>
      <w:r w:rsidR="00E77427" w:rsidRPr="00B905BD">
        <w:rPr>
          <w:sz w:val="26"/>
        </w:rPr>
        <w:t>ов</w:t>
      </w:r>
      <w:r w:rsidRPr="00B905BD">
        <w:rPr>
          <w:sz w:val="26"/>
        </w:rPr>
        <w:t xml:space="preserve"> осуществления платежа, указанн</w:t>
      </w:r>
      <w:r w:rsidR="00E77427" w:rsidRPr="00B905BD">
        <w:rPr>
          <w:sz w:val="26"/>
        </w:rPr>
        <w:t>ых</w:t>
      </w:r>
      <w:r w:rsidRPr="00B905BD">
        <w:rPr>
          <w:sz w:val="26"/>
        </w:rPr>
        <w:t xml:space="preserve"> в п. </w:t>
      </w:r>
      <w:r w:rsidR="001A2C70" w:rsidRPr="00B905BD">
        <w:rPr>
          <w:sz w:val="26"/>
        </w:rPr>
        <w:t>3.</w:t>
      </w:r>
      <w:r w:rsidR="00E77427" w:rsidRPr="00B905BD">
        <w:rPr>
          <w:sz w:val="26"/>
        </w:rPr>
        <w:t>5</w:t>
      </w:r>
      <w:r w:rsidR="001A2C70" w:rsidRPr="00B905BD">
        <w:rPr>
          <w:sz w:val="26"/>
        </w:rPr>
        <w:t>.</w:t>
      </w:r>
      <w:r w:rsidR="005D2709" w:rsidRPr="00B905BD">
        <w:rPr>
          <w:sz w:val="26"/>
        </w:rPr>
        <w:t>1</w:t>
      </w:r>
      <w:r w:rsidR="001A2C70" w:rsidRPr="00B905BD">
        <w:rPr>
          <w:sz w:val="26"/>
        </w:rPr>
        <w:t>, 3.</w:t>
      </w:r>
      <w:r w:rsidR="00E77427" w:rsidRPr="00B905BD">
        <w:rPr>
          <w:sz w:val="26"/>
        </w:rPr>
        <w:t>5</w:t>
      </w:r>
      <w:r w:rsidR="001A2C70" w:rsidRPr="00B905BD">
        <w:rPr>
          <w:sz w:val="26"/>
        </w:rPr>
        <w:t>.</w:t>
      </w:r>
      <w:r w:rsidR="005D2709" w:rsidRPr="00B905BD">
        <w:rPr>
          <w:sz w:val="26"/>
        </w:rPr>
        <w:t>2</w:t>
      </w:r>
      <w:r w:rsidR="001A2C70" w:rsidRPr="00B905BD">
        <w:rPr>
          <w:sz w:val="26"/>
        </w:rPr>
        <w:t>, 3.</w:t>
      </w:r>
      <w:r w:rsidR="00E77427" w:rsidRPr="00B905BD">
        <w:rPr>
          <w:sz w:val="26"/>
        </w:rPr>
        <w:t>5</w:t>
      </w:r>
      <w:r w:rsidR="001A2C70" w:rsidRPr="00B905BD">
        <w:rPr>
          <w:sz w:val="26"/>
        </w:rPr>
        <w:t>.</w:t>
      </w:r>
      <w:r w:rsidR="005D2709" w:rsidRPr="00B905BD">
        <w:rPr>
          <w:sz w:val="26"/>
        </w:rPr>
        <w:t>3</w:t>
      </w:r>
      <w:r w:rsidRPr="00B905BD">
        <w:rPr>
          <w:sz w:val="26"/>
        </w:rPr>
        <w:t xml:space="preserve"> настоящего Договора, более чем на 3 (три) месяца;</w:t>
      </w:r>
    </w:p>
    <w:p w14:paraId="0856F8D3" w14:textId="77777777" w:rsidR="00BE32D8" w:rsidRPr="00B905BD" w:rsidRDefault="008C2709" w:rsidP="004E25F9">
      <w:pPr>
        <w:numPr>
          <w:ilvl w:val="2"/>
          <w:numId w:val="60"/>
        </w:numPr>
        <w:tabs>
          <w:tab w:val="left" w:pos="1276"/>
          <w:tab w:val="left" w:pos="1701"/>
          <w:tab w:val="left" w:pos="1843"/>
        </w:tabs>
        <w:ind w:left="993" w:firstLine="0"/>
        <w:jc w:val="both"/>
        <w:rPr>
          <w:sz w:val="26"/>
        </w:rPr>
      </w:pPr>
      <w:r w:rsidRPr="00B905BD">
        <w:rPr>
          <w:sz w:val="26"/>
        </w:rPr>
        <w:t>нарушение иных существенных условий, определённых в соответствии с действующим законодательством Российской Федерации или настоящим Договором.</w:t>
      </w:r>
    </w:p>
    <w:p w14:paraId="0B945C92" w14:textId="28F11DA5"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 случае существенного нарушения настоящего Договора одной Стороной, другая Сторона вправе расторгнуть настоящий Договор полностью или в соответствующей его части в одностороннем внесудебном порядке, и (или) заявить иные требования, определённые согласно законодательству Российской Федерации</w:t>
      </w:r>
      <w:r w:rsidR="00E77427" w:rsidRPr="00B905BD">
        <w:rPr>
          <w:sz w:val="26"/>
        </w:rPr>
        <w:t>, в том числе оплату надлежащим образом исполненных обязательств</w:t>
      </w:r>
      <w:r w:rsidRPr="00B905BD">
        <w:rPr>
          <w:sz w:val="26"/>
        </w:rPr>
        <w:t>.</w:t>
      </w:r>
    </w:p>
    <w:p w14:paraId="55AFFD11"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 случае расторжения Договора Стороны обязуются произвести взаиморасчёты, осуществить иные определённые согласно Договору и действующему законодательству Российской Федерации действия.</w:t>
      </w:r>
    </w:p>
    <w:p w14:paraId="5B8C5F93" w14:textId="77777777" w:rsidR="00BE32D8" w:rsidRPr="00B905BD" w:rsidRDefault="00BE32D8" w:rsidP="00E6059C">
      <w:pPr>
        <w:tabs>
          <w:tab w:val="left" w:pos="1276"/>
        </w:tabs>
        <w:ind w:left="360"/>
        <w:jc w:val="both"/>
        <w:rPr>
          <w:sz w:val="26"/>
        </w:rPr>
      </w:pPr>
    </w:p>
    <w:p w14:paraId="333B618C" w14:textId="77777777" w:rsidR="00BE32D8" w:rsidRPr="00B905BD" w:rsidRDefault="008C2709" w:rsidP="00E6059C">
      <w:pPr>
        <w:numPr>
          <w:ilvl w:val="0"/>
          <w:numId w:val="60"/>
        </w:numPr>
        <w:tabs>
          <w:tab w:val="left" w:pos="1276"/>
        </w:tabs>
        <w:jc w:val="center"/>
        <w:rPr>
          <w:sz w:val="26"/>
        </w:rPr>
      </w:pPr>
      <w:r w:rsidRPr="00B905BD">
        <w:rPr>
          <w:sz w:val="26"/>
        </w:rPr>
        <w:t>ПРИМЕНИМОЕ ПРАВО И ПОРЯДОК РАЗРЕШЕНИЯ СПОРОВ</w:t>
      </w:r>
    </w:p>
    <w:p w14:paraId="0819F4DB" w14:textId="77777777" w:rsidR="00BE32D8" w:rsidRPr="00B905BD" w:rsidRDefault="00BE32D8" w:rsidP="00E6059C">
      <w:pPr>
        <w:tabs>
          <w:tab w:val="left" w:pos="1276"/>
        </w:tabs>
        <w:ind w:left="360"/>
        <w:jc w:val="both"/>
        <w:rPr>
          <w:sz w:val="26"/>
        </w:rPr>
      </w:pPr>
    </w:p>
    <w:p w14:paraId="66D3237D"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Отношения, возникающие на основании настоящего Договора, регулируются правом Российской Федерации.</w:t>
      </w:r>
    </w:p>
    <w:p w14:paraId="4D055983"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Все споры и разногласия по настоящему Договору Стороны разрешают путём переговоров. Стороны по настоящему Договору не предусматривают досудебный (претензионный) порядок разрешения споров в качестве обязательного.</w:t>
      </w:r>
    </w:p>
    <w:p w14:paraId="6147CE08" w14:textId="3AF33E02"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Если по итогам переговоров Стороны не достигнут согласия, споры передаются на рассмотрение Арбитражного суда</w:t>
      </w:r>
      <w:r w:rsidR="00C6309D" w:rsidRPr="00B905BD">
        <w:rPr>
          <w:sz w:val="26"/>
        </w:rPr>
        <w:t xml:space="preserve"> </w:t>
      </w:r>
      <w:r w:rsidR="0035742A" w:rsidRPr="00B905BD">
        <w:rPr>
          <w:sz w:val="26"/>
        </w:rPr>
        <w:t>Республики Башкортостан</w:t>
      </w:r>
      <w:r w:rsidR="00C50DDC" w:rsidRPr="00B905BD">
        <w:rPr>
          <w:sz w:val="26"/>
        </w:rPr>
        <w:t>.</w:t>
      </w:r>
      <w:r w:rsidR="001E7A45" w:rsidRPr="00B905BD">
        <w:rPr>
          <w:sz w:val="26"/>
        </w:rPr>
        <w:t xml:space="preserve"> </w:t>
      </w:r>
    </w:p>
    <w:p w14:paraId="1AB7E1C6" w14:textId="77777777" w:rsidR="005D5272" w:rsidRPr="00B905BD" w:rsidRDefault="005D5272" w:rsidP="004E25F9">
      <w:pPr>
        <w:tabs>
          <w:tab w:val="left" w:pos="1276"/>
        </w:tabs>
        <w:ind w:left="360"/>
        <w:rPr>
          <w:sz w:val="26"/>
        </w:rPr>
      </w:pPr>
    </w:p>
    <w:p w14:paraId="1B5D2CBE" w14:textId="77777777" w:rsidR="00BE32D8" w:rsidRPr="00B905BD" w:rsidRDefault="008C2709" w:rsidP="00E6059C">
      <w:pPr>
        <w:numPr>
          <w:ilvl w:val="0"/>
          <w:numId w:val="60"/>
        </w:numPr>
        <w:tabs>
          <w:tab w:val="left" w:pos="1276"/>
        </w:tabs>
        <w:jc w:val="center"/>
        <w:rPr>
          <w:sz w:val="26"/>
        </w:rPr>
      </w:pPr>
      <w:r w:rsidRPr="00B905BD">
        <w:rPr>
          <w:sz w:val="26"/>
        </w:rPr>
        <w:t>ПРОЧИЕ УСЛОВИЯ</w:t>
      </w:r>
    </w:p>
    <w:p w14:paraId="608A3742" w14:textId="77777777" w:rsidR="00BE32D8" w:rsidRPr="00B905BD" w:rsidRDefault="00BE32D8" w:rsidP="00E6059C">
      <w:pPr>
        <w:tabs>
          <w:tab w:val="left" w:pos="1276"/>
        </w:tabs>
        <w:ind w:left="360"/>
        <w:jc w:val="both"/>
        <w:rPr>
          <w:sz w:val="26"/>
        </w:rPr>
      </w:pPr>
    </w:p>
    <w:p w14:paraId="3176CEB2" w14:textId="505426D5"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Любые изменения или дополнения к настоящему Договору, должны совершаться Сторонами в письменной форме.</w:t>
      </w:r>
    </w:p>
    <w:p w14:paraId="35E455D6"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13BDBE0C"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 xml:space="preserve">Настоящий Договор составлен в двух экземплярах, имеющих равную юридическую силу, по одному для каждой из Сторон. </w:t>
      </w:r>
    </w:p>
    <w:p w14:paraId="1BB0DB40" w14:textId="04570519" w:rsidR="00BE32D8" w:rsidRPr="00B905BD" w:rsidRDefault="001A2C70" w:rsidP="004E25F9">
      <w:pPr>
        <w:numPr>
          <w:ilvl w:val="1"/>
          <w:numId w:val="60"/>
        </w:numPr>
        <w:tabs>
          <w:tab w:val="left" w:pos="851"/>
          <w:tab w:val="left" w:pos="993"/>
          <w:tab w:val="left" w:pos="1134"/>
        </w:tabs>
        <w:ind w:left="426" w:hanging="11"/>
        <w:jc w:val="both"/>
        <w:rPr>
          <w:sz w:val="26"/>
        </w:rPr>
      </w:pPr>
      <w:r w:rsidRPr="00B905BD">
        <w:rPr>
          <w:sz w:val="26"/>
        </w:rPr>
        <w:t xml:space="preserve">Настоящий Договор вступает в силу с момента его подписания Сторонами и действует </w:t>
      </w:r>
      <w:r w:rsidR="00AD70E9" w:rsidRPr="00B905BD">
        <w:rPr>
          <w:sz w:val="26"/>
        </w:rPr>
        <w:t xml:space="preserve">до </w:t>
      </w:r>
      <w:r w:rsidR="002558CA" w:rsidRPr="00B905BD">
        <w:rPr>
          <w:sz w:val="26"/>
          <w:szCs w:val="26"/>
        </w:rPr>
        <w:t>полного исполнения Сторонами своих обязательств по Договору</w:t>
      </w:r>
      <w:r w:rsidRPr="00B905BD">
        <w:rPr>
          <w:sz w:val="26"/>
        </w:rPr>
        <w:t xml:space="preserve">. </w:t>
      </w:r>
    </w:p>
    <w:p w14:paraId="2D8A08EB" w14:textId="5E87B56E" w:rsidR="007706EB" w:rsidRPr="00B905BD" w:rsidRDefault="007706EB" w:rsidP="007706EB">
      <w:pPr>
        <w:numPr>
          <w:ilvl w:val="1"/>
          <w:numId w:val="60"/>
        </w:numPr>
        <w:tabs>
          <w:tab w:val="left" w:pos="851"/>
          <w:tab w:val="left" w:pos="993"/>
          <w:tab w:val="left" w:pos="1134"/>
        </w:tabs>
        <w:ind w:hanging="785"/>
        <w:jc w:val="both"/>
        <w:rPr>
          <w:sz w:val="26"/>
        </w:rPr>
      </w:pPr>
      <w:r w:rsidRPr="00B905BD">
        <w:rPr>
          <w:sz w:val="26"/>
        </w:rPr>
        <w:t>Поставщику известно о том, что Покупатель ведет антикоррупционную политику и развивает не допускающую коррупционных проявлений культуру и обязуется исполнять положения Приложения №5 к настоящему Договору.</w:t>
      </w:r>
    </w:p>
    <w:p w14:paraId="79605CDB" w14:textId="77777777" w:rsidR="00BE32D8" w:rsidRPr="00B905BD" w:rsidRDefault="008C2709" w:rsidP="004E25F9">
      <w:pPr>
        <w:numPr>
          <w:ilvl w:val="1"/>
          <w:numId w:val="60"/>
        </w:numPr>
        <w:tabs>
          <w:tab w:val="left" w:pos="851"/>
          <w:tab w:val="left" w:pos="993"/>
          <w:tab w:val="left" w:pos="1134"/>
        </w:tabs>
        <w:ind w:left="426" w:hanging="11"/>
        <w:jc w:val="both"/>
        <w:rPr>
          <w:sz w:val="26"/>
        </w:rPr>
      </w:pPr>
      <w:r w:rsidRPr="00B905BD">
        <w:rPr>
          <w:sz w:val="26"/>
        </w:rPr>
        <w:t>Неотъемлемой частью Договора являются следующие приложения:</w:t>
      </w:r>
    </w:p>
    <w:p w14:paraId="0FC1766D" w14:textId="1F336BD7" w:rsidR="0044181E" w:rsidRPr="00B905BD" w:rsidRDefault="0044181E" w:rsidP="00B25B9A">
      <w:pPr>
        <w:numPr>
          <w:ilvl w:val="2"/>
          <w:numId w:val="60"/>
        </w:numPr>
        <w:tabs>
          <w:tab w:val="left" w:pos="1276"/>
          <w:tab w:val="left" w:pos="1701"/>
          <w:tab w:val="left" w:pos="1843"/>
        </w:tabs>
        <w:ind w:left="1134" w:firstLine="0"/>
        <w:jc w:val="both"/>
        <w:rPr>
          <w:sz w:val="26"/>
        </w:rPr>
      </w:pPr>
      <w:r w:rsidRPr="00B905BD">
        <w:rPr>
          <w:sz w:val="26"/>
        </w:rPr>
        <w:t>Приложение № 1 – Спецификация оборудования, работ, услуг;</w:t>
      </w:r>
    </w:p>
    <w:p w14:paraId="1752C05B" w14:textId="21F14C6D" w:rsidR="0044181E" w:rsidRPr="00B905BD" w:rsidRDefault="0044181E" w:rsidP="00B25B9A">
      <w:pPr>
        <w:numPr>
          <w:ilvl w:val="2"/>
          <w:numId w:val="60"/>
        </w:numPr>
        <w:tabs>
          <w:tab w:val="left" w:pos="1276"/>
          <w:tab w:val="left" w:pos="1701"/>
          <w:tab w:val="left" w:pos="1843"/>
        </w:tabs>
        <w:ind w:left="1134" w:firstLine="0"/>
        <w:jc w:val="both"/>
        <w:rPr>
          <w:sz w:val="26"/>
          <w:szCs w:val="26"/>
        </w:rPr>
      </w:pPr>
      <w:r w:rsidRPr="00B905BD">
        <w:rPr>
          <w:sz w:val="26"/>
          <w:szCs w:val="26"/>
        </w:rPr>
        <w:t xml:space="preserve">Приложение № 2 – Техническое Задание на поставку оборудования, </w:t>
      </w:r>
      <w:r w:rsidR="00B25B9A" w:rsidRPr="00B905BD">
        <w:rPr>
          <w:sz w:val="26"/>
          <w:szCs w:val="26"/>
        </w:rPr>
        <w:t xml:space="preserve">выполнение работ по развертыванию и техническому сопровождению системы обеспечения вызова экстренных оперативных служб по единому номеру «112» </w:t>
      </w:r>
      <w:r w:rsidR="00B7756F" w:rsidRPr="00B905BD">
        <w:rPr>
          <w:sz w:val="26"/>
          <w:szCs w:val="26"/>
        </w:rPr>
        <w:t xml:space="preserve">территории </w:t>
      </w:r>
      <w:r w:rsidR="00B25B9A" w:rsidRPr="00B905BD">
        <w:rPr>
          <w:sz w:val="26"/>
          <w:szCs w:val="26"/>
        </w:rPr>
        <w:t>Республики Башкортостан</w:t>
      </w:r>
      <w:r w:rsidRPr="00B905BD">
        <w:rPr>
          <w:sz w:val="26"/>
          <w:szCs w:val="26"/>
        </w:rPr>
        <w:t>;</w:t>
      </w:r>
    </w:p>
    <w:p w14:paraId="29592329" w14:textId="75D7B674" w:rsidR="0044181E" w:rsidRPr="00B905BD" w:rsidRDefault="0044181E" w:rsidP="00B25B9A">
      <w:pPr>
        <w:numPr>
          <w:ilvl w:val="2"/>
          <w:numId w:val="60"/>
        </w:numPr>
        <w:tabs>
          <w:tab w:val="left" w:pos="1276"/>
          <w:tab w:val="left" w:pos="1701"/>
          <w:tab w:val="left" w:pos="1843"/>
        </w:tabs>
        <w:ind w:left="1134" w:firstLine="0"/>
        <w:jc w:val="both"/>
        <w:rPr>
          <w:sz w:val="26"/>
        </w:rPr>
      </w:pPr>
      <w:r w:rsidRPr="00B905BD">
        <w:rPr>
          <w:sz w:val="26"/>
        </w:rPr>
        <w:t>Приложение № </w:t>
      </w:r>
      <w:r w:rsidR="00B25B9A" w:rsidRPr="00B905BD">
        <w:rPr>
          <w:sz w:val="26"/>
        </w:rPr>
        <w:t>3</w:t>
      </w:r>
      <w:r w:rsidRPr="00B905BD">
        <w:rPr>
          <w:sz w:val="26"/>
        </w:rPr>
        <w:t xml:space="preserve"> – Форма Акта выполненных Работ;</w:t>
      </w:r>
    </w:p>
    <w:p w14:paraId="228EA1E4" w14:textId="6F7F7D0B" w:rsidR="0044181E" w:rsidRPr="00B905BD" w:rsidRDefault="0044181E" w:rsidP="00B25B9A">
      <w:pPr>
        <w:pStyle w:val="affffff1"/>
        <w:numPr>
          <w:ilvl w:val="2"/>
          <w:numId w:val="60"/>
        </w:numPr>
        <w:tabs>
          <w:tab w:val="left" w:pos="993"/>
          <w:tab w:val="left" w:pos="1276"/>
          <w:tab w:val="left" w:pos="1701"/>
        </w:tabs>
        <w:ind w:left="1134" w:firstLine="0"/>
        <w:jc w:val="both"/>
        <w:rPr>
          <w:sz w:val="26"/>
        </w:rPr>
      </w:pPr>
      <w:r w:rsidRPr="00B905BD">
        <w:rPr>
          <w:sz w:val="26"/>
        </w:rPr>
        <w:t>Приложение № </w:t>
      </w:r>
      <w:r w:rsidR="00B25B9A" w:rsidRPr="00B905BD">
        <w:rPr>
          <w:sz w:val="26"/>
        </w:rPr>
        <w:t>4</w:t>
      </w:r>
      <w:r w:rsidRPr="00B905BD">
        <w:rPr>
          <w:sz w:val="26"/>
        </w:rPr>
        <w:t xml:space="preserve"> – Форма Акта сдачи-приемки оказанных Услуг</w:t>
      </w:r>
      <w:r w:rsidR="00B25B9A" w:rsidRPr="00B905BD">
        <w:rPr>
          <w:sz w:val="26"/>
        </w:rPr>
        <w:t>.</w:t>
      </w:r>
    </w:p>
    <w:p w14:paraId="50D80E2A" w14:textId="415E9BEF" w:rsidR="007706EB" w:rsidRPr="00B905BD" w:rsidRDefault="007706EB" w:rsidP="00B25B9A">
      <w:pPr>
        <w:pStyle w:val="affffff1"/>
        <w:numPr>
          <w:ilvl w:val="2"/>
          <w:numId w:val="60"/>
        </w:numPr>
        <w:tabs>
          <w:tab w:val="left" w:pos="993"/>
          <w:tab w:val="left" w:pos="1276"/>
          <w:tab w:val="left" w:pos="1701"/>
        </w:tabs>
        <w:ind w:left="1134" w:firstLine="0"/>
        <w:jc w:val="both"/>
        <w:rPr>
          <w:sz w:val="26"/>
        </w:rPr>
      </w:pPr>
      <w:r w:rsidRPr="00B905BD">
        <w:rPr>
          <w:sz w:val="26"/>
        </w:rPr>
        <w:t xml:space="preserve">Приложение №5 - </w:t>
      </w:r>
      <w:r w:rsidRPr="00B905BD">
        <w:rPr>
          <w:sz w:val="26"/>
          <w:szCs w:val="26"/>
        </w:rPr>
        <w:t>Антикоррупционная оговорка.</w:t>
      </w:r>
    </w:p>
    <w:p w14:paraId="60103794" w14:textId="77777777" w:rsidR="00BE32D8" w:rsidRPr="00B905BD" w:rsidRDefault="00BE32D8" w:rsidP="00E6059C">
      <w:pPr>
        <w:tabs>
          <w:tab w:val="left" w:pos="1276"/>
        </w:tabs>
        <w:rPr>
          <w:sz w:val="26"/>
        </w:rPr>
      </w:pPr>
    </w:p>
    <w:p w14:paraId="693118EE" w14:textId="77777777" w:rsidR="00BE32D8" w:rsidRPr="00B905BD" w:rsidRDefault="008C2709" w:rsidP="00E6059C">
      <w:pPr>
        <w:numPr>
          <w:ilvl w:val="0"/>
          <w:numId w:val="60"/>
        </w:numPr>
        <w:tabs>
          <w:tab w:val="left" w:pos="1276"/>
        </w:tabs>
        <w:jc w:val="center"/>
        <w:rPr>
          <w:sz w:val="26"/>
        </w:rPr>
      </w:pPr>
      <w:r w:rsidRPr="00B905BD">
        <w:rPr>
          <w:sz w:val="26"/>
        </w:rPr>
        <w:t>РЕКВИЗИТЫ И ПОДПИСИ СТОРОН</w:t>
      </w:r>
    </w:p>
    <w:p w14:paraId="1B965F72" w14:textId="77777777" w:rsidR="00BE32D8" w:rsidRPr="00B905BD" w:rsidRDefault="00BE32D8" w:rsidP="00D817C3">
      <w:pPr>
        <w:tabs>
          <w:tab w:val="left" w:pos="1276"/>
        </w:tabs>
        <w:jc w:val="center"/>
        <w:rPr>
          <w:sz w:val="26"/>
        </w:rPr>
      </w:pPr>
    </w:p>
    <w:tbl>
      <w:tblPr>
        <w:tblW w:w="9843"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73"/>
        <w:gridCol w:w="3523"/>
        <w:gridCol w:w="3547"/>
      </w:tblGrid>
      <w:tr w:rsidR="00B905BD" w:rsidRPr="00B905BD" w14:paraId="250ED470" w14:textId="77777777" w:rsidTr="00B905BD">
        <w:tc>
          <w:tcPr>
            <w:tcW w:w="2773" w:type="dxa"/>
            <w:vAlign w:val="center"/>
          </w:tcPr>
          <w:p w14:paraId="72D84AFD" w14:textId="77777777" w:rsidR="00945807" w:rsidRPr="00B905BD" w:rsidRDefault="00945807" w:rsidP="00945807">
            <w:pPr>
              <w:pStyle w:val="13"/>
              <w:tabs>
                <w:tab w:val="clear" w:pos="1134"/>
                <w:tab w:val="left" w:pos="1276"/>
              </w:tabs>
              <w:ind w:left="34" w:right="40" w:firstLine="0"/>
              <w:jc w:val="left"/>
              <w:rPr>
                <w:sz w:val="26"/>
              </w:rPr>
            </w:pPr>
          </w:p>
        </w:tc>
        <w:tc>
          <w:tcPr>
            <w:tcW w:w="3523" w:type="dxa"/>
            <w:vAlign w:val="center"/>
          </w:tcPr>
          <w:p w14:paraId="6EC1BD0D" w14:textId="77777777" w:rsidR="00945807" w:rsidRPr="00B905BD" w:rsidRDefault="00945807" w:rsidP="00945807">
            <w:pPr>
              <w:pStyle w:val="13"/>
              <w:tabs>
                <w:tab w:val="clear" w:pos="1134"/>
                <w:tab w:val="left" w:pos="1276"/>
              </w:tabs>
              <w:ind w:left="34" w:right="40" w:firstLine="0"/>
              <w:jc w:val="left"/>
              <w:rPr>
                <w:sz w:val="26"/>
              </w:rPr>
            </w:pPr>
            <w:r w:rsidRPr="00B905BD">
              <w:rPr>
                <w:sz w:val="26"/>
              </w:rPr>
              <w:t>«Покупатель»</w:t>
            </w:r>
          </w:p>
        </w:tc>
        <w:tc>
          <w:tcPr>
            <w:tcW w:w="3547" w:type="dxa"/>
            <w:vAlign w:val="center"/>
          </w:tcPr>
          <w:p w14:paraId="197E805B" w14:textId="6CC0F2AB" w:rsidR="00945807" w:rsidRPr="00B905BD" w:rsidRDefault="00945807" w:rsidP="00945807">
            <w:pPr>
              <w:pStyle w:val="13"/>
              <w:tabs>
                <w:tab w:val="clear" w:pos="1134"/>
                <w:tab w:val="left" w:pos="1276"/>
              </w:tabs>
              <w:ind w:left="34" w:right="40" w:firstLine="0"/>
              <w:jc w:val="left"/>
              <w:rPr>
                <w:sz w:val="26"/>
              </w:rPr>
            </w:pPr>
            <w:r w:rsidRPr="00B905BD">
              <w:rPr>
                <w:sz w:val="26"/>
              </w:rPr>
              <w:t>«Поставщик»</w:t>
            </w:r>
          </w:p>
        </w:tc>
      </w:tr>
      <w:tr w:rsidR="00B905BD" w:rsidRPr="00B905BD" w14:paraId="0DCB0538" w14:textId="77777777" w:rsidTr="00B905BD">
        <w:tc>
          <w:tcPr>
            <w:tcW w:w="2773" w:type="dxa"/>
          </w:tcPr>
          <w:p w14:paraId="44F89B10" w14:textId="77777777" w:rsidR="006F26CD" w:rsidRPr="00B905BD" w:rsidRDefault="006F26CD" w:rsidP="006F26CD">
            <w:pPr>
              <w:pStyle w:val="2"/>
              <w:numPr>
                <w:ilvl w:val="0"/>
                <w:numId w:val="0"/>
              </w:numPr>
              <w:tabs>
                <w:tab w:val="left" w:pos="1276"/>
              </w:tabs>
              <w:ind w:right="40"/>
              <w:rPr>
                <w:sz w:val="26"/>
              </w:rPr>
            </w:pPr>
            <w:r w:rsidRPr="00B905BD">
              <w:rPr>
                <w:sz w:val="26"/>
              </w:rPr>
              <w:t>Полное наименование сторон:</w:t>
            </w:r>
          </w:p>
        </w:tc>
        <w:tc>
          <w:tcPr>
            <w:tcW w:w="3523" w:type="dxa"/>
          </w:tcPr>
          <w:p w14:paraId="10618E81" w14:textId="77777777" w:rsidR="006F26CD" w:rsidRPr="00B905BD" w:rsidRDefault="006F26CD" w:rsidP="006F26CD">
            <w:pPr>
              <w:pStyle w:val="2"/>
              <w:numPr>
                <w:ilvl w:val="0"/>
                <w:numId w:val="0"/>
              </w:numPr>
              <w:tabs>
                <w:tab w:val="num" w:pos="926"/>
                <w:tab w:val="left" w:pos="1276"/>
              </w:tabs>
              <w:ind w:right="40"/>
              <w:rPr>
                <w:sz w:val="26"/>
              </w:rPr>
            </w:pPr>
            <w:r w:rsidRPr="00B905BD">
              <w:rPr>
                <w:sz w:val="26"/>
              </w:rPr>
              <w:t>Публичное акционерное общество «Башинформсвязь»</w:t>
            </w:r>
          </w:p>
        </w:tc>
        <w:tc>
          <w:tcPr>
            <w:tcW w:w="3547" w:type="dxa"/>
          </w:tcPr>
          <w:p w14:paraId="09A4AE9A" w14:textId="4370C011" w:rsidR="006F26CD" w:rsidRPr="00B905BD" w:rsidRDefault="006F26CD" w:rsidP="006F26CD">
            <w:pPr>
              <w:pStyle w:val="2"/>
              <w:numPr>
                <w:ilvl w:val="0"/>
                <w:numId w:val="0"/>
              </w:numPr>
              <w:tabs>
                <w:tab w:val="left" w:pos="1276"/>
              </w:tabs>
              <w:ind w:right="40"/>
              <w:rPr>
                <w:sz w:val="26"/>
              </w:rPr>
            </w:pPr>
            <w:r w:rsidRPr="00B905BD">
              <w:rPr>
                <w:sz w:val="26"/>
              </w:rPr>
              <w:t>Общество с ограниченной ответственностью «ПРОТЕЙ СТ»</w:t>
            </w:r>
          </w:p>
        </w:tc>
      </w:tr>
      <w:tr w:rsidR="00B905BD" w:rsidRPr="00B905BD" w14:paraId="49571055" w14:textId="77777777" w:rsidTr="00B905BD">
        <w:tc>
          <w:tcPr>
            <w:tcW w:w="2773" w:type="dxa"/>
          </w:tcPr>
          <w:p w14:paraId="4093DC75" w14:textId="77777777" w:rsidR="006F26CD" w:rsidRPr="00B905BD" w:rsidRDefault="006F26CD" w:rsidP="006F26CD">
            <w:pPr>
              <w:pStyle w:val="2"/>
              <w:numPr>
                <w:ilvl w:val="0"/>
                <w:numId w:val="0"/>
              </w:numPr>
              <w:tabs>
                <w:tab w:val="left" w:pos="1276"/>
              </w:tabs>
              <w:ind w:right="40"/>
              <w:rPr>
                <w:sz w:val="26"/>
              </w:rPr>
            </w:pPr>
            <w:r w:rsidRPr="00B905BD">
              <w:rPr>
                <w:sz w:val="26"/>
              </w:rPr>
              <w:t>Местонахождение</w:t>
            </w:r>
          </w:p>
          <w:p w14:paraId="037D474E" w14:textId="77777777" w:rsidR="006F26CD" w:rsidRPr="00B905BD" w:rsidRDefault="006F26CD" w:rsidP="006F26CD">
            <w:pPr>
              <w:pStyle w:val="2"/>
              <w:numPr>
                <w:ilvl w:val="0"/>
                <w:numId w:val="0"/>
              </w:numPr>
              <w:tabs>
                <w:tab w:val="left" w:pos="1276"/>
              </w:tabs>
              <w:ind w:right="40"/>
              <w:rPr>
                <w:sz w:val="26"/>
              </w:rPr>
            </w:pPr>
          </w:p>
        </w:tc>
        <w:tc>
          <w:tcPr>
            <w:tcW w:w="3523" w:type="dxa"/>
          </w:tcPr>
          <w:p w14:paraId="782523CB" w14:textId="1F8CF2A2" w:rsidR="006F26CD" w:rsidRPr="00B905BD" w:rsidRDefault="006F26CD" w:rsidP="006F26CD">
            <w:pPr>
              <w:rPr>
                <w:sz w:val="26"/>
                <w:szCs w:val="26"/>
              </w:rPr>
            </w:pPr>
            <w:r w:rsidRPr="00B905BD">
              <w:rPr>
                <w:sz w:val="26"/>
                <w:szCs w:val="26"/>
              </w:rPr>
              <w:t xml:space="preserve">450000, Республика Башкортостан, </w:t>
            </w:r>
            <w:r w:rsidRPr="00B905BD">
              <w:rPr>
                <w:sz w:val="26"/>
                <w:szCs w:val="26"/>
              </w:rPr>
              <w:br/>
              <w:t>г. Уфа, ул. Ленина, 30</w:t>
            </w:r>
          </w:p>
        </w:tc>
        <w:tc>
          <w:tcPr>
            <w:tcW w:w="3547" w:type="dxa"/>
          </w:tcPr>
          <w:p w14:paraId="2BD664B1" w14:textId="36507ABC" w:rsidR="006F26CD" w:rsidRPr="00B905BD" w:rsidRDefault="006F26CD" w:rsidP="006F26CD">
            <w:pPr>
              <w:pStyle w:val="2e"/>
              <w:tabs>
                <w:tab w:val="left" w:pos="720"/>
              </w:tabs>
              <w:spacing w:line="240" w:lineRule="auto"/>
              <w:rPr>
                <w:sz w:val="26"/>
                <w:szCs w:val="26"/>
              </w:rPr>
            </w:pPr>
            <w:r w:rsidRPr="00B905BD">
              <w:rPr>
                <w:sz w:val="26"/>
                <w:szCs w:val="26"/>
              </w:rPr>
              <w:t xml:space="preserve">194044, г. Санкт-Петербург, Большой </w:t>
            </w:r>
            <w:proofErr w:type="spellStart"/>
            <w:r w:rsidRPr="00B905BD">
              <w:rPr>
                <w:sz w:val="26"/>
                <w:szCs w:val="26"/>
              </w:rPr>
              <w:t>Сампсониевский</w:t>
            </w:r>
            <w:proofErr w:type="spellEnd"/>
            <w:r w:rsidRPr="00B905BD">
              <w:rPr>
                <w:sz w:val="26"/>
                <w:szCs w:val="26"/>
              </w:rPr>
              <w:t xml:space="preserve"> пр., д.60, лит. А, пом. 309</w:t>
            </w:r>
          </w:p>
          <w:p w14:paraId="43DB263F" w14:textId="578531DA" w:rsidR="006F26CD" w:rsidRPr="00B905BD" w:rsidRDefault="006F26CD" w:rsidP="006F26CD">
            <w:pPr>
              <w:pStyle w:val="2"/>
              <w:numPr>
                <w:ilvl w:val="0"/>
                <w:numId w:val="0"/>
              </w:numPr>
              <w:tabs>
                <w:tab w:val="left" w:pos="1276"/>
              </w:tabs>
              <w:ind w:right="40"/>
              <w:rPr>
                <w:sz w:val="26"/>
                <w:szCs w:val="26"/>
              </w:rPr>
            </w:pPr>
          </w:p>
        </w:tc>
      </w:tr>
      <w:tr w:rsidR="00B905BD" w:rsidRPr="00B905BD" w14:paraId="09441B3A" w14:textId="77777777" w:rsidTr="00B905BD">
        <w:tc>
          <w:tcPr>
            <w:tcW w:w="2773" w:type="dxa"/>
          </w:tcPr>
          <w:p w14:paraId="2C1A77BA" w14:textId="77777777" w:rsidR="006F26CD" w:rsidRPr="00B905BD" w:rsidRDefault="006F26CD" w:rsidP="006F26CD">
            <w:pPr>
              <w:pStyle w:val="2"/>
              <w:numPr>
                <w:ilvl w:val="0"/>
                <w:numId w:val="0"/>
              </w:numPr>
              <w:tabs>
                <w:tab w:val="left" w:pos="1276"/>
              </w:tabs>
              <w:ind w:right="40"/>
              <w:rPr>
                <w:sz w:val="26"/>
              </w:rPr>
            </w:pPr>
            <w:r w:rsidRPr="00B905BD">
              <w:rPr>
                <w:sz w:val="26"/>
              </w:rPr>
              <w:t xml:space="preserve">Адрес для переписки: </w:t>
            </w:r>
          </w:p>
        </w:tc>
        <w:tc>
          <w:tcPr>
            <w:tcW w:w="3523" w:type="dxa"/>
          </w:tcPr>
          <w:p w14:paraId="0E6FF529" w14:textId="572BF9DC" w:rsidR="006F26CD" w:rsidRPr="00B905BD" w:rsidRDefault="006F26CD" w:rsidP="006F26CD">
            <w:pPr>
              <w:rPr>
                <w:sz w:val="26"/>
                <w:szCs w:val="26"/>
              </w:rPr>
            </w:pPr>
            <w:r w:rsidRPr="00B905BD">
              <w:rPr>
                <w:sz w:val="26"/>
                <w:szCs w:val="26"/>
              </w:rPr>
              <w:t xml:space="preserve">450000, Республика Башкортостан, </w:t>
            </w:r>
            <w:r w:rsidRPr="00B905BD">
              <w:rPr>
                <w:sz w:val="26"/>
                <w:szCs w:val="26"/>
              </w:rPr>
              <w:br/>
              <w:t>г. Уфа, ул. Ленина, 30</w:t>
            </w:r>
          </w:p>
        </w:tc>
        <w:tc>
          <w:tcPr>
            <w:tcW w:w="3547" w:type="dxa"/>
          </w:tcPr>
          <w:p w14:paraId="1FDF99B8" w14:textId="77777777" w:rsidR="006F26CD" w:rsidRPr="00B905BD" w:rsidRDefault="006F26CD" w:rsidP="006F26CD">
            <w:pPr>
              <w:pStyle w:val="2e"/>
              <w:tabs>
                <w:tab w:val="left" w:pos="720"/>
              </w:tabs>
              <w:spacing w:line="240" w:lineRule="auto"/>
              <w:rPr>
                <w:sz w:val="26"/>
                <w:szCs w:val="26"/>
              </w:rPr>
            </w:pPr>
            <w:r w:rsidRPr="00B905BD">
              <w:rPr>
                <w:kern w:val="1"/>
                <w:lang w:eastAsia="ar-SA"/>
              </w:rPr>
              <w:t>1</w:t>
            </w:r>
            <w:r w:rsidRPr="00B905BD">
              <w:rPr>
                <w:sz w:val="26"/>
                <w:szCs w:val="26"/>
              </w:rPr>
              <w:t xml:space="preserve">94044, г. Санкт-Петербург, </w:t>
            </w:r>
          </w:p>
          <w:p w14:paraId="781CF085" w14:textId="264FBAAE" w:rsidR="006F26CD" w:rsidRPr="00B905BD" w:rsidRDefault="006F26CD" w:rsidP="006F26CD">
            <w:pPr>
              <w:pStyle w:val="2e"/>
              <w:tabs>
                <w:tab w:val="left" w:pos="720"/>
              </w:tabs>
              <w:spacing w:line="240" w:lineRule="auto"/>
              <w:rPr>
                <w:i/>
                <w:sz w:val="26"/>
                <w:szCs w:val="26"/>
              </w:rPr>
            </w:pPr>
            <w:r w:rsidRPr="00B905BD">
              <w:rPr>
                <w:sz w:val="26"/>
                <w:szCs w:val="26"/>
              </w:rPr>
              <w:t xml:space="preserve">Большой </w:t>
            </w:r>
            <w:proofErr w:type="spellStart"/>
            <w:r w:rsidRPr="00B905BD">
              <w:rPr>
                <w:sz w:val="26"/>
                <w:szCs w:val="26"/>
              </w:rPr>
              <w:t>Сампсониевский</w:t>
            </w:r>
            <w:proofErr w:type="spellEnd"/>
            <w:r w:rsidRPr="00B905BD">
              <w:rPr>
                <w:sz w:val="26"/>
                <w:szCs w:val="26"/>
              </w:rPr>
              <w:t xml:space="preserve"> пр., д.60, лит. А, пом. 309</w:t>
            </w:r>
          </w:p>
        </w:tc>
      </w:tr>
      <w:tr w:rsidR="00B905BD" w:rsidRPr="00B905BD" w14:paraId="04000840" w14:textId="77777777" w:rsidTr="00B905BD">
        <w:tc>
          <w:tcPr>
            <w:tcW w:w="2773" w:type="dxa"/>
          </w:tcPr>
          <w:p w14:paraId="14D52BC2" w14:textId="77777777" w:rsidR="006F26CD" w:rsidRPr="00B905BD" w:rsidRDefault="006F26CD" w:rsidP="006F26CD">
            <w:pPr>
              <w:tabs>
                <w:tab w:val="left" w:pos="1276"/>
              </w:tabs>
              <w:spacing w:before="20"/>
              <w:ind w:left="31" w:right="40"/>
              <w:rPr>
                <w:sz w:val="26"/>
              </w:rPr>
            </w:pPr>
            <w:r w:rsidRPr="00B905BD">
              <w:rPr>
                <w:sz w:val="26"/>
              </w:rPr>
              <w:t xml:space="preserve">ИНН: </w:t>
            </w:r>
          </w:p>
        </w:tc>
        <w:tc>
          <w:tcPr>
            <w:tcW w:w="3523" w:type="dxa"/>
          </w:tcPr>
          <w:p w14:paraId="50FC60FB"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0274018377</w:t>
            </w:r>
          </w:p>
        </w:tc>
        <w:tc>
          <w:tcPr>
            <w:tcW w:w="3547" w:type="dxa"/>
          </w:tcPr>
          <w:p w14:paraId="7D215D2A" w14:textId="4D99970A" w:rsidR="006F26CD" w:rsidRPr="00B905BD" w:rsidRDefault="006F26CD" w:rsidP="006F26CD">
            <w:pPr>
              <w:pStyle w:val="2"/>
              <w:numPr>
                <w:ilvl w:val="0"/>
                <w:numId w:val="0"/>
              </w:numPr>
              <w:tabs>
                <w:tab w:val="left" w:pos="1276"/>
              </w:tabs>
              <w:ind w:right="40"/>
              <w:rPr>
                <w:sz w:val="26"/>
                <w:szCs w:val="26"/>
              </w:rPr>
            </w:pPr>
            <w:r w:rsidRPr="00B905BD">
              <w:rPr>
                <w:sz w:val="26"/>
                <w:szCs w:val="26"/>
              </w:rPr>
              <w:t>7802471913</w:t>
            </w:r>
          </w:p>
        </w:tc>
      </w:tr>
      <w:tr w:rsidR="00B905BD" w:rsidRPr="00B905BD" w14:paraId="0DF75BE4" w14:textId="77777777" w:rsidTr="00B905BD">
        <w:tc>
          <w:tcPr>
            <w:tcW w:w="2773" w:type="dxa"/>
          </w:tcPr>
          <w:p w14:paraId="1049399F" w14:textId="77777777" w:rsidR="006F26CD" w:rsidRPr="00B905BD" w:rsidRDefault="006F26CD" w:rsidP="006F26CD">
            <w:pPr>
              <w:tabs>
                <w:tab w:val="left" w:pos="1276"/>
              </w:tabs>
              <w:spacing w:before="20"/>
              <w:ind w:left="31" w:right="40"/>
              <w:rPr>
                <w:sz w:val="26"/>
              </w:rPr>
            </w:pPr>
            <w:r w:rsidRPr="00B905BD">
              <w:rPr>
                <w:sz w:val="26"/>
              </w:rPr>
              <w:t>КПП:</w:t>
            </w:r>
          </w:p>
        </w:tc>
        <w:tc>
          <w:tcPr>
            <w:tcW w:w="3523" w:type="dxa"/>
          </w:tcPr>
          <w:p w14:paraId="64344F58"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997750001</w:t>
            </w:r>
          </w:p>
        </w:tc>
        <w:tc>
          <w:tcPr>
            <w:tcW w:w="3547" w:type="dxa"/>
          </w:tcPr>
          <w:p w14:paraId="45D4C0DB" w14:textId="0D94E100" w:rsidR="006F26CD" w:rsidRPr="00B905BD" w:rsidRDefault="006F26CD" w:rsidP="006F26CD">
            <w:pPr>
              <w:pStyle w:val="2"/>
              <w:numPr>
                <w:ilvl w:val="0"/>
                <w:numId w:val="0"/>
              </w:numPr>
              <w:tabs>
                <w:tab w:val="left" w:pos="1276"/>
              </w:tabs>
              <w:ind w:right="40"/>
              <w:rPr>
                <w:sz w:val="26"/>
                <w:szCs w:val="26"/>
              </w:rPr>
            </w:pPr>
            <w:r w:rsidRPr="00B905BD">
              <w:rPr>
                <w:sz w:val="26"/>
                <w:szCs w:val="26"/>
              </w:rPr>
              <w:t>780201001</w:t>
            </w:r>
          </w:p>
        </w:tc>
      </w:tr>
      <w:tr w:rsidR="00B905BD" w:rsidRPr="00B905BD" w14:paraId="673AE1A9" w14:textId="77777777" w:rsidTr="00B905BD">
        <w:tc>
          <w:tcPr>
            <w:tcW w:w="2773" w:type="dxa"/>
          </w:tcPr>
          <w:p w14:paraId="658CF47F" w14:textId="77777777" w:rsidR="006F26CD" w:rsidRPr="00B905BD" w:rsidRDefault="006F26CD" w:rsidP="006F26CD">
            <w:pPr>
              <w:tabs>
                <w:tab w:val="left" w:pos="1276"/>
              </w:tabs>
              <w:spacing w:before="20"/>
              <w:ind w:left="31" w:right="40"/>
              <w:rPr>
                <w:sz w:val="26"/>
              </w:rPr>
            </w:pPr>
            <w:r w:rsidRPr="00B905BD">
              <w:rPr>
                <w:sz w:val="26"/>
              </w:rPr>
              <w:t>Банк</w:t>
            </w:r>
          </w:p>
        </w:tc>
        <w:tc>
          <w:tcPr>
            <w:tcW w:w="3523" w:type="dxa"/>
          </w:tcPr>
          <w:p w14:paraId="6B8C8E97" w14:textId="3B045BF2"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АО АБ «Россия»</w:t>
            </w:r>
          </w:p>
        </w:tc>
        <w:tc>
          <w:tcPr>
            <w:tcW w:w="3547" w:type="dxa"/>
          </w:tcPr>
          <w:p w14:paraId="0A472AA0" w14:textId="238877BF" w:rsidR="006F26CD" w:rsidRPr="00B905BD" w:rsidRDefault="006F26CD" w:rsidP="006F26CD">
            <w:pPr>
              <w:tabs>
                <w:tab w:val="num" w:pos="-3"/>
                <w:tab w:val="left" w:pos="1276"/>
              </w:tabs>
              <w:suppressAutoHyphens/>
              <w:ind w:left="34" w:right="40"/>
              <w:rPr>
                <w:sz w:val="26"/>
              </w:rPr>
            </w:pPr>
            <w:r w:rsidRPr="00B905BD">
              <w:rPr>
                <w:kern w:val="1"/>
                <w:lang w:eastAsia="ar-SA"/>
              </w:rPr>
              <w:t xml:space="preserve">Ф. ОПЕРУ БАНКА ВТБ (ПАО) В САНКТ-ПЕТЕРБУРГЕ </w:t>
            </w:r>
          </w:p>
        </w:tc>
      </w:tr>
      <w:tr w:rsidR="00B905BD" w:rsidRPr="00B905BD" w14:paraId="7D3C66CA" w14:textId="77777777" w:rsidTr="00B905BD">
        <w:tc>
          <w:tcPr>
            <w:tcW w:w="2773" w:type="dxa"/>
          </w:tcPr>
          <w:p w14:paraId="58F010AC" w14:textId="77777777" w:rsidR="006F26CD" w:rsidRPr="00B905BD" w:rsidRDefault="006F26CD" w:rsidP="006F26CD">
            <w:pPr>
              <w:tabs>
                <w:tab w:val="left" w:pos="1276"/>
              </w:tabs>
              <w:spacing w:before="20"/>
              <w:ind w:left="31" w:right="40"/>
              <w:rPr>
                <w:sz w:val="26"/>
              </w:rPr>
            </w:pPr>
            <w:r w:rsidRPr="00B905BD">
              <w:rPr>
                <w:sz w:val="26"/>
              </w:rPr>
              <w:t xml:space="preserve">Расчетный счет: </w:t>
            </w:r>
          </w:p>
        </w:tc>
        <w:tc>
          <w:tcPr>
            <w:tcW w:w="3523" w:type="dxa"/>
          </w:tcPr>
          <w:p w14:paraId="0CBC6F21"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40702810900000005674</w:t>
            </w:r>
            <w:r w:rsidRPr="00B905BD">
              <w:rPr>
                <w:spacing w:val="-1"/>
                <w:sz w:val="26"/>
                <w:szCs w:val="26"/>
              </w:rPr>
              <w:t xml:space="preserve"> </w:t>
            </w:r>
          </w:p>
        </w:tc>
        <w:tc>
          <w:tcPr>
            <w:tcW w:w="3547" w:type="dxa"/>
          </w:tcPr>
          <w:p w14:paraId="33FFF3E5" w14:textId="45669D73" w:rsidR="006F26CD" w:rsidRPr="00B905BD" w:rsidRDefault="006F26CD" w:rsidP="006F26CD">
            <w:pPr>
              <w:pStyle w:val="2"/>
              <w:numPr>
                <w:ilvl w:val="0"/>
                <w:numId w:val="0"/>
              </w:numPr>
              <w:tabs>
                <w:tab w:val="left" w:pos="1276"/>
              </w:tabs>
              <w:ind w:right="40"/>
              <w:rPr>
                <w:sz w:val="26"/>
              </w:rPr>
            </w:pPr>
            <w:r w:rsidRPr="00B905BD">
              <w:rPr>
                <w:sz w:val="26"/>
                <w:szCs w:val="26"/>
              </w:rPr>
              <w:t>40702810739000006479</w:t>
            </w:r>
          </w:p>
        </w:tc>
      </w:tr>
      <w:tr w:rsidR="00B905BD" w:rsidRPr="00B905BD" w14:paraId="53506DE1" w14:textId="77777777" w:rsidTr="00B905BD">
        <w:tc>
          <w:tcPr>
            <w:tcW w:w="2773" w:type="dxa"/>
          </w:tcPr>
          <w:p w14:paraId="114041FB" w14:textId="77777777" w:rsidR="006F26CD" w:rsidRPr="00B905BD" w:rsidRDefault="006F26CD" w:rsidP="006F26CD">
            <w:pPr>
              <w:tabs>
                <w:tab w:val="left" w:pos="1276"/>
              </w:tabs>
              <w:spacing w:before="20"/>
              <w:ind w:left="31" w:right="40"/>
              <w:rPr>
                <w:sz w:val="26"/>
              </w:rPr>
            </w:pPr>
            <w:r w:rsidRPr="00B905BD">
              <w:rPr>
                <w:sz w:val="26"/>
              </w:rPr>
              <w:t xml:space="preserve">БИК: </w:t>
            </w:r>
          </w:p>
        </w:tc>
        <w:tc>
          <w:tcPr>
            <w:tcW w:w="3523" w:type="dxa"/>
          </w:tcPr>
          <w:p w14:paraId="692FF18E"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044030861</w:t>
            </w:r>
          </w:p>
        </w:tc>
        <w:tc>
          <w:tcPr>
            <w:tcW w:w="3547" w:type="dxa"/>
          </w:tcPr>
          <w:p w14:paraId="6F52B757" w14:textId="0CB30E10" w:rsidR="006F26CD" w:rsidRPr="00B905BD" w:rsidRDefault="006F26CD" w:rsidP="006F26CD">
            <w:pPr>
              <w:pStyle w:val="2"/>
              <w:numPr>
                <w:ilvl w:val="0"/>
                <w:numId w:val="0"/>
              </w:numPr>
              <w:tabs>
                <w:tab w:val="left" w:pos="1276"/>
              </w:tabs>
              <w:ind w:right="40"/>
              <w:rPr>
                <w:sz w:val="26"/>
              </w:rPr>
            </w:pPr>
            <w:r w:rsidRPr="00B905BD">
              <w:rPr>
                <w:sz w:val="26"/>
                <w:szCs w:val="26"/>
              </w:rPr>
              <w:t>044030704</w:t>
            </w:r>
          </w:p>
        </w:tc>
      </w:tr>
      <w:tr w:rsidR="00B905BD" w:rsidRPr="00B905BD" w14:paraId="0AEAE5FD" w14:textId="77777777" w:rsidTr="00B905BD">
        <w:tc>
          <w:tcPr>
            <w:tcW w:w="2773" w:type="dxa"/>
          </w:tcPr>
          <w:p w14:paraId="4F943285" w14:textId="77777777" w:rsidR="006F26CD" w:rsidRPr="00B905BD" w:rsidRDefault="006F26CD" w:rsidP="006F26CD">
            <w:pPr>
              <w:tabs>
                <w:tab w:val="left" w:pos="1276"/>
              </w:tabs>
              <w:spacing w:before="20"/>
              <w:ind w:left="31" w:right="40"/>
              <w:rPr>
                <w:sz w:val="26"/>
              </w:rPr>
            </w:pPr>
            <w:r w:rsidRPr="00B905BD">
              <w:rPr>
                <w:sz w:val="26"/>
              </w:rPr>
              <w:t xml:space="preserve">Корреспондентский счет: </w:t>
            </w:r>
          </w:p>
        </w:tc>
        <w:tc>
          <w:tcPr>
            <w:tcW w:w="3523" w:type="dxa"/>
          </w:tcPr>
          <w:p w14:paraId="0362F3BC"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30101810800000000861</w:t>
            </w:r>
          </w:p>
        </w:tc>
        <w:tc>
          <w:tcPr>
            <w:tcW w:w="3547" w:type="dxa"/>
          </w:tcPr>
          <w:p w14:paraId="062D177E" w14:textId="4C2F21A7" w:rsidR="006F26CD" w:rsidRPr="00B905BD" w:rsidRDefault="006F26CD" w:rsidP="006F26CD">
            <w:pPr>
              <w:tabs>
                <w:tab w:val="num" w:pos="-3"/>
                <w:tab w:val="left" w:pos="1276"/>
              </w:tabs>
              <w:suppressAutoHyphens/>
              <w:ind w:left="34" w:right="40"/>
              <w:rPr>
                <w:sz w:val="26"/>
              </w:rPr>
            </w:pPr>
            <w:r w:rsidRPr="00B905BD">
              <w:rPr>
                <w:kern w:val="1"/>
                <w:lang w:eastAsia="ar-SA"/>
              </w:rPr>
              <w:t>30101810200000000704</w:t>
            </w:r>
          </w:p>
        </w:tc>
      </w:tr>
      <w:tr w:rsidR="00B905BD" w:rsidRPr="00B905BD" w14:paraId="2CB8F166" w14:textId="77777777" w:rsidTr="00B905BD">
        <w:trPr>
          <w:trHeight w:val="285"/>
        </w:trPr>
        <w:tc>
          <w:tcPr>
            <w:tcW w:w="2773" w:type="dxa"/>
          </w:tcPr>
          <w:p w14:paraId="7085CAA3" w14:textId="77777777" w:rsidR="006F26CD" w:rsidRPr="00B905BD" w:rsidRDefault="006F26CD" w:rsidP="006F26CD">
            <w:pPr>
              <w:tabs>
                <w:tab w:val="left" w:pos="1276"/>
              </w:tabs>
              <w:spacing w:before="20"/>
              <w:ind w:right="40"/>
              <w:rPr>
                <w:sz w:val="26"/>
              </w:rPr>
            </w:pPr>
            <w:r w:rsidRPr="00B905BD">
              <w:rPr>
                <w:sz w:val="26"/>
              </w:rPr>
              <w:t>ОКВЭД</w:t>
            </w:r>
          </w:p>
        </w:tc>
        <w:tc>
          <w:tcPr>
            <w:tcW w:w="3523" w:type="dxa"/>
          </w:tcPr>
          <w:p w14:paraId="57BBC41A" w14:textId="77777777" w:rsidR="006F26CD" w:rsidRPr="00B905BD" w:rsidRDefault="006F26CD" w:rsidP="006F26CD">
            <w:pPr>
              <w:pStyle w:val="2"/>
              <w:numPr>
                <w:ilvl w:val="0"/>
                <w:numId w:val="0"/>
              </w:numPr>
              <w:tabs>
                <w:tab w:val="left" w:pos="1276"/>
              </w:tabs>
              <w:ind w:right="40"/>
              <w:rPr>
                <w:spacing w:val="-1"/>
                <w:sz w:val="26"/>
                <w:szCs w:val="26"/>
              </w:rPr>
            </w:pPr>
          </w:p>
        </w:tc>
        <w:tc>
          <w:tcPr>
            <w:tcW w:w="3547" w:type="dxa"/>
          </w:tcPr>
          <w:p w14:paraId="595F0112" w14:textId="472AD318" w:rsidR="006F26CD" w:rsidRPr="00B905BD" w:rsidRDefault="006F26CD" w:rsidP="006F26CD">
            <w:pPr>
              <w:tabs>
                <w:tab w:val="num" w:pos="-3"/>
                <w:tab w:val="left" w:pos="1276"/>
              </w:tabs>
              <w:suppressAutoHyphens/>
              <w:ind w:left="34" w:right="40"/>
              <w:rPr>
                <w:sz w:val="26"/>
              </w:rPr>
            </w:pPr>
            <w:r w:rsidRPr="00B905BD">
              <w:rPr>
                <w:kern w:val="1"/>
                <w:lang w:eastAsia="ar-SA"/>
              </w:rPr>
              <w:t>73.10</w:t>
            </w:r>
          </w:p>
        </w:tc>
      </w:tr>
      <w:tr w:rsidR="00B905BD" w:rsidRPr="00B905BD" w14:paraId="430AE25F" w14:textId="77777777" w:rsidTr="00B905BD">
        <w:trPr>
          <w:trHeight w:val="285"/>
        </w:trPr>
        <w:tc>
          <w:tcPr>
            <w:tcW w:w="2773" w:type="dxa"/>
            <w:vAlign w:val="bottom"/>
          </w:tcPr>
          <w:p w14:paraId="4E119212" w14:textId="77777777" w:rsidR="006F26CD" w:rsidRPr="00B905BD" w:rsidRDefault="006F26CD" w:rsidP="006F26CD">
            <w:pPr>
              <w:tabs>
                <w:tab w:val="left" w:pos="1276"/>
              </w:tabs>
              <w:suppressAutoHyphens/>
              <w:rPr>
                <w:sz w:val="26"/>
              </w:rPr>
            </w:pPr>
            <w:r w:rsidRPr="00B905BD">
              <w:rPr>
                <w:sz w:val="26"/>
              </w:rPr>
              <w:t>ОГРН</w:t>
            </w:r>
          </w:p>
        </w:tc>
        <w:tc>
          <w:tcPr>
            <w:tcW w:w="3523" w:type="dxa"/>
          </w:tcPr>
          <w:p w14:paraId="131DA957" w14:textId="77777777" w:rsidR="006F26CD" w:rsidRPr="00B905BD" w:rsidRDefault="006F26CD" w:rsidP="006F26CD">
            <w:pPr>
              <w:pStyle w:val="2"/>
              <w:numPr>
                <w:ilvl w:val="0"/>
                <w:numId w:val="0"/>
              </w:numPr>
              <w:tabs>
                <w:tab w:val="left" w:pos="1276"/>
              </w:tabs>
              <w:ind w:right="40"/>
              <w:rPr>
                <w:spacing w:val="-1"/>
                <w:sz w:val="26"/>
                <w:szCs w:val="26"/>
              </w:rPr>
            </w:pPr>
            <w:r w:rsidRPr="00B905BD">
              <w:rPr>
                <w:sz w:val="26"/>
                <w:szCs w:val="26"/>
              </w:rPr>
              <w:t>1020202561686</w:t>
            </w:r>
          </w:p>
        </w:tc>
        <w:tc>
          <w:tcPr>
            <w:tcW w:w="3547" w:type="dxa"/>
          </w:tcPr>
          <w:p w14:paraId="73F61830" w14:textId="49C7F324" w:rsidR="006F26CD" w:rsidRPr="00B905BD" w:rsidRDefault="006F26CD" w:rsidP="006F26CD">
            <w:pPr>
              <w:tabs>
                <w:tab w:val="left" w:pos="1276"/>
              </w:tabs>
              <w:suppressAutoHyphens/>
              <w:rPr>
                <w:sz w:val="26"/>
              </w:rPr>
            </w:pPr>
            <w:r w:rsidRPr="00B905BD">
              <w:t>1027809185227</w:t>
            </w:r>
          </w:p>
        </w:tc>
      </w:tr>
    </w:tbl>
    <w:p w14:paraId="5FBDF733" w14:textId="77777777" w:rsidR="001522AF" w:rsidRPr="00B905BD" w:rsidRDefault="001522AF" w:rsidP="00D817C3">
      <w:pPr>
        <w:tabs>
          <w:tab w:val="left" w:pos="1276"/>
        </w:tabs>
        <w:jc w:val="center"/>
        <w:rPr>
          <w:sz w:val="26"/>
        </w:rPr>
      </w:pPr>
    </w:p>
    <w:tbl>
      <w:tblPr>
        <w:tblW w:w="9700" w:type="dxa"/>
        <w:tblInd w:w="993" w:type="dxa"/>
        <w:tblLayout w:type="fixed"/>
        <w:tblLook w:val="0000" w:firstRow="0" w:lastRow="0" w:firstColumn="0" w:lastColumn="0" w:noHBand="0" w:noVBand="0"/>
      </w:tblPr>
      <w:tblGrid>
        <w:gridCol w:w="5022"/>
        <w:gridCol w:w="4678"/>
      </w:tblGrid>
      <w:tr w:rsidR="00B905BD" w:rsidRPr="00B905BD" w14:paraId="23ECF5E3" w14:textId="77777777" w:rsidTr="00B905BD">
        <w:trPr>
          <w:trHeight w:val="792"/>
        </w:trPr>
        <w:tc>
          <w:tcPr>
            <w:tcW w:w="5022" w:type="dxa"/>
          </w:tcPr>
          <w:p w14:paraId="3CD5106B"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6AA3F760" w14:textId="77777777" w:rsidR="00B905BD" w:rsidRPr="00B905BD" w:rsidRDefault="00B905BD" w:rsidP="00955D76">
            <w:pPr>
              <w:tabs>
                <w:tab w:val="left" w:pos="1276"/>
              </w:tabs>
              <w:suppressAutoHyphens/>
              <w:spacing w:line="276" w:lineRule="auto"/>
              <w:ind w:right="40"/>
              <w:rPr>
                <w:b/>
                <w:sz w:val="26"/>
              </w:rPr>
            </w:pPr>
            <w:r w:rsidRPr="00B905BD">
              <w:rPr>
                <w:b/>
                <w:sz w:val="26"/>
              </w:rPr>
              <w:t xml:space="preserve">Генеральный директор </w:t>
            </w:r>
          </w:p>
          <w:p w14:paraId="54E3BC60" w14:textId="2F5604AE" w:rsidR="00B905BD" w:rsidRPr="00B905BD" w:rsidRDefault="00B905BD" w:rsidP="00955D76">
            <w:pPr>
              <w:tabs>
                <w:tab w:val="left" w:pos="1276"/>
              </w:tabs>
              <w:suppressAutoHyphens/>
              <w:spacing w:line="276" w:lineRule="auto"/>
              <w:ind w:right="40"/>
              <w:rPr>
                <w:b/>
                <w:sz w:val="26"/>
              </w:rPr>
            </w:pPr>
            <w:r w:rsidRPr="00B905BD">
              <w:rPr>
                <w:b/>
                <w:sz w:val="26"/>
              </w:rPr>
              <w:t>ПАО «Башинформсвязь</w:t>
            </w:r>
          </w:p>
        </w:tc>
        <w:tc>
          <w:tcPr>
            <w:tcW w:w="4678" w:type="dxa"/>
          </w:tcPr>
          <w:p w14:paraId="3FBE911B"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11FE42C8" w14:textId="77777777" w:rsidR="00B905BD" w:rsidRPr="00B905BD" w:rsidRDefault="00B905BD" w:rsidP="00955D76">
            <w:pPr>
              <w:tabs>
                <w:tab w:val="left" w:pos="1276"/>
              </w:tabs>
              <w:rPr>
                <w:b/>
                <w:sz w:val="26"/>
              </w:rPr>
            </w:pPr>
            <w:r w:rsidRPr="00B905BD">
              <w:rPr>
                <w:b/>
                <w:sz w:val="26"/>
              </w:rPr>
              <w:t xml:space="preserve">Генеральный директор </w:t>
            </w:r>
          </w:p>
          <w:p w14:paraId="0CD197AC" w14:textId="6254B5A4" w:rsidR="00B905BD" w:rsidRPr="00B905BD" w:rsidRDefault="00B905BD" w:rsidP="00955D76">
            <w:pPr>
              <w:tabs>
                <w:tab w:val="left" w:pos="1276"/>
              </w:tabs>
              <w:rPr>
                <w:b/>
                <w:sz w:val="26"/>
              </w:rPr>
            </w:pPr>
            <w:r w:rsidRPr="00B905BD">
              <w:rPr>
                <w:b/>
                <w:sz w:val="26"/>
              </w:rPr>
              <w:t xml:space="preserve">ООО «ПРОТЕЙ СТ» </w:t>
            </w:r>
          </w:p>
          <w:p w14:paraId="5FB4534F" w14:textId="77777777" w:rsidR="00B905BD" w:rsidRPr="00B905BD" w:rsidRDefault="00B905BD" w:rsidP="00955D76">
            <w:pPr>
              <w:tabs>
                <w:tab w:val="left" w:pos="1276"/>
              </w:tabs>
              <w:rPr>
                <w:b/>
                <w:sz w:val="26"/>
              </w:rPr>
            </w:pPr>
          </w:p>
        </w:tc>
      </w:tr>
      <w:tr w:rsidR="00B905BD" w:rsidRPr="00B905BD" w14:paraId="217CB0E0" w14:textId="77777777" w:rsidTr="00B905BD">
        <w:trPr>
          <w:trHeight w:val="1264"/>
        </w:trPr>
        <w:tc>
          <w:tcPr>
            <w:tcW w:w="5022" w:type="dxa"/>
          </w:tcPr>
          <w:p w14:paraId="54A1C66D" w14:textId="77777777" w:rsidR="00B905BD" w:rsidRPr="00B905BD" w:rsidRDefault="00B905BD" w:rsidP="00955D76">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5D462FF1" w14:textId="77777777" w:rsidR="00B905BD" w:rsidRPr="00B905BD" w:rsidRDefault="00B905BD" w:rsidP="00955D76">
            <w:pPr>
              <w:tabs>
                <w:tab w:val="left" w:pos="1276"/>
              </w:tabs>
              <w:suppressAutoHyphens/>
              <w:spacing w:line="276" w:lineRule="auto"/>
              <w:ind w:right="40"/>
              <w:rPr>
                <w:sz w:val="26"/>
              </w:rPr>
            </w:pPr>
            <w:r w:rsidRPr="00B905BD">
              <w:rPr>
                <w:sz w:val="26"/>
              </w:rPr>
              <w:t>М.П.</w:t>
            </w:r>
          </w:p>
        </w:tc>
        <w:tc>
          <w:tcPr>
            <w:tcW w:w="4678" w:type="dxa"/>
          </w:tcPr>
          <w:p w14:paraId="68AA236A" w14:textId="77777777" w:rsidR="00B905BD" w:rsidRPr="00B905BD" w:rsidRDefault="00B905BD" w:rsidP="00955D76">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621D84CE" w14:textId="77777777" w:rsidR="00B905BD" w:rsidRPr="00B905BD" w:rsidRDefault="00B905BD" w:rsidP="00955D76">
            <w:pPr>
              <w:tabs>
                <w:tab w:val="left" w:pos="1276"/>
              </w:tabs>
              <w:rPr>
                <w:sz w:val="26"/>
              </w:rPr>
            </w:pPr>
            <w:r w:rsidRPr="00B905BD">
              <w:rPr>
                <w:sz w:val="26"/>
              </w:rPr>
              <w:t>М.П.</w:t>
            </w:r>
          </w:p>
        </w:tc>
      </w:tr>
    </w:tbl>
    <w:p w14:paraId="6D85F307" w14:textId="77777777" w:rsidR="00B905BD" w:rsidRPr="00B905BD" w:rsidRDefault="00B905BD" w:rsidP="00B905BD">
      <w:pPr>
        <w:tabs>
          <w:tab w:val="left" w:pos="1276"/>
        </w:tabs>
        <w:rPr>
          <w:sz w:val="26"/>
        </w:rPr>
      </w:pPr>
    </w:p>
    <w:p w14:paraId="46C93420" w14:textId="77777777" w:rsidR="00B905BD" w:rsidRPr="00B905BD" w:rsidRDefault="00B905BD" w:rsidP="00D817C3">
      <w:pPr>
        <w:tabs>
          <w:tab w:val="left" w:pos="1276"/>
        </w:tabs>
        <w:jc w:val="center"/>
        <w:rPr>
          <w:sz w:val="26"/>
        </w:rPr>
      </w:pPr>
    </w:p>
    <w:p w14:paraId="2FE19A40" w14:textId="77777777" w:rsidR="00B905BD" w:rsidRPr="00B905BD" w:rsidRDefault="00B905BD" w:rsidP="00D817C3">
      <w:pPr>
        <w:tabs>
          <w:tab w:val="left" w:pos="1276"/>
        </w:tabs>
        <w:jc w:val="center"/>
        <w:rPr>
          <w:sz w:val="26"/>
        </w:rPr>
      </w:pPr>
    </w:p>
    <w:p w14:paraId="7CE74EEE" w14:textId="77777777" w:rsidR="00B905BD" w:rsidRPr="00B905BD" w:rsidRDefault="00B905BD" w:rsidP="00D817C3">
      <w:pPr>
        <w:tabs>
          <w:tab w:val="left" w:pos="1276"/>
        </w:tabs>
        <w:jc w:val="center"/>
        <w:rPr>
          <w:sz w:val="26"/>
        </w:rPr>
      </w:pPr>
    </w:p>
    <w:p w14:paraId="50CBFDD1" w14:textId="77777777" w:rsidR="00B905BD" w:rsidRPr="00B905BD" w:rsidRDefault="00B905BD" w:rsidP="00D817C3">
      <w:pPr>
        <w:tabs>
          <w:tab w:val="left" w:pos="1276"/>
        </w:tabs>
        <w:jc w:val="center"/>
        <w:rPr>
          <w:sz w:val="26"/>
        </w:rPr>
        <w:sectPr w:rsidR="00B905BD" w:rsidRPr="00B905BD" w:rsidSect="004E25F9">
          <w:footerReference w:type="even" r:id="rId19"/>
          <w:footerReference w:type="default" r:id="rId20"/>
          <w:pgSz w:w="11906" w:h="16838"/>
          <w:pgMar w:top="851" w:right="709" w:bottom="567" w:left="567" w:header="425" w:footer="709" w:gutter="0"/>
          <w:cols w:space="708"/>
          <w:titlePg/>
          <w:docGrid w:linePitch="360"/>
        </w:sectPr>
      </w:pPr>
    </w:p>
    <w:p w14:paraId="15C147E8" w14:textId="77777777" w:rsidR="00BE32D8" w:rsidRPr="00B905BD" w:rsidRDefault="00BE32D8" w:rsidP="00D817C3">
      <w:pPr>
        <w:tabs>
          <w:tab w:val="left" w:pos="1276"/>
        </w:tabs>
        <w:jc w:val="center"/>
        <w:rPr>
          <w:sz w:val="26"/>
        </w:rPr>
      </w:pPr>
    </w:p>
    <w:p w14:paraId="32F043BB" w14:textId="77777777" w:rsidR="00A60A5D" w:rsidRPr="00B905BD" w:rsidRDefault="00A60A5D" w:rsidP="004E25F9">
      <w:pPr>
        <w:tabs>
          <w:tab w:val="left" w:pos="1276"/>
        </w:tabs>
        <w:jc w:val="right"/>
        <w:rPr>
          <w:sz w:val="26"/>
        </w:rPr>
      </w:pP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r>
      <w:r w:rsidRPr="00B905BD">
        <w:rPr>
          <w:sz w:val="26"/>
        </w:rPr>
        <w:tab/>
        <w:t xml:space="preserve">   Приложение № 1</w:t>
      </w:r>
    </w:p>
    <w:p w14:paraId="46633C78" w14:textId="77777777" w:rsidR="00A60A5D" w:rsidRPr="00B905BD" w:rsidRDefault="00A60A5D" w:rsidP="00D9601C">
      <w:pPr>
        <w:pStyle w:val="affffd"/>
        <w:tabs>
          <w:tab w:val="left" w:pos="1276"/>
        </w:tabs>
        <w:ind w:left="2835" w:firstLine="2268"/>
        <w:jc w:val="right"/>
        <w:outlineLvl w:val="0"/>
        <w:rPr>
          <w:b w:val="0"/>
          <w:caps w:val="0"/>
          <w:sz w:val="26"/>
        </w:rPr>
      </w:pPr>
      <w:r w:rsidRPr="00B905BD">
        <w:rPr>
          <w:b w:val="0"/>
          <w:caps w:val="0"/>
          <w:sz w:val="26"/>
        </w:rPr>
        <w:t>к Договору № _____ от ____201_г.</w:t>
      </w:r>
    </w:p>
    <w:p w14:paraId="681391C5" w14:textId="77777777" w:rsidR="00A60A5D" w:rsidRPr="00B905BD" w:rsidRDefault="00A60A5D" w:rsidP="00A60A5D">
      <w:pPr>
        <w:pStyle w:val="affffd"/>
        <w:tabs>
          <w:tab w:val="left" w:pos="1276"/>
        </w:tabs>
        <w:ind w:left="720"/>
        <w:outlineLvl w:val="0"/>
        <w:rPr>
          <w:b w:val="0"/>
          <w:caps w:val="0"/>
          <w:sz w:val="26"/>
        </w:rPr>
      </w:pPr>
      <w:r w:rsidRPr="00B905BD">
        <w:rPr>
          <w:b w:val="0"/>
          <w:caps w:val="0"/>
          <w:sz w:val="26"/>
        </w:rPr>
        <w:t xml:space="preserve">Спецификация </w:t>
      </w:r>
    </w:p>
    <w:p w14:paraId="51CC2C06" w14:textId="77777777" w:rsidR="000146DC" w:rsidRPr="00B905BD" w:rsidRDefault="000146DC" w:rsidP="00A60A5D">
      <w:pPr>
        <w:pStyle w:val="affffd"/>
        <w:tabs>
          <w:tab w:val="left" w:pos="1276"/>
        </w:tabs>
        <w:ind w:left="720"/>
        <w:outlineLvl w:val="0"/>
        <w:rPr>
          <w:b w:val="0"/>
          <w:caps w:val="0"/>
          <w:sz w:val="26"/>
        </w:rPr>
      </w:pPr>
    </w:p>
    <w:tbl>
      <w:tblPr>
        <w:tblW w:w="15163" w:type="dxa"/>
        <w:tblLayout w:type="fixed"/>
        <w:tblLook w:val="04A0" w:firstRow="1" w:lastRow="0" w:firstColumn="1" w:lastColumn="0" w:noHBand="0" w:noVBand="1"/>
      </w:tblPr>
      <w:tblGrid>
        <w:gridCol w:w="988"/>
        <w:gridCol w:w="3150"/>
        <w:gridCol w:w="4780"/>
        <w:gridCol w:w="858"/>
        <w:gridCol w:w="709"/>
        <w:gridCol w:w="1559"/>
        <w:gridCol w:w="1559"/>
        <w:gridCol w:w="1560"/>
      </w:tblGrid>
      <w:tr w:rsidR="00B905BD" w:rsidRPr="00B7756F" w14:paraId="03005264" w14:textId="77777777" w:rsidTr="00B7756F">
        <w:trPr>
          <w:trHeight w:val="300"/>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8A4326" w14:textId="77777777" w:rsidR="00B7756F" w:rsidRPr="00B7756F" w:rsidRDefault="00B7756F" w:rsidP="00B7756F">
            <w:pPr>
              <w:jc w:val="center"/>
            </w:pPr>
            <w:r w:rsidRPr="00B7756F">
              <w:t xml:space="preserve">№ </w:t>
            </w:r>
            <w:proofErr w:type="spellStart"/>
            <w:r w:rsidRPr="00B7756F">
              <w:t>п.п</w:t>
            </w:r>
            <w:proofErr w:type="spellEnd"/>
            <w:r w:rsidRPr="00B7756F">
              <w:t>.</w:t>
            </w:r>
          </w:p>
        </w:tc>
        <w:tc>
          <w:tcPr>
            <w:tcW w:w="31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3EA9B3" w14:textId="6F46BCA1" w:rsidR="00B7756F" w:rsidRPr="00B7756F" w:rsidRDefault="00B7756F" w:rsidP="00B7756F">
            <w:pPr>
              <w:jc w:val="center"/>
            </w:pPr>
            <w:r w:rsidRPr="00B7756F">
              <w:t>Наименование товара</w:t>
            </w:r>
            <w:r w:rsidRPr="00B905BD">
              <w:t>/работ/ услуг</w:t>
            </w:r>
          </w:p>
        </w:tc>
        <w:tc>
          <w:tcPr>
            <w:tcW w:w="47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0107E7" w14:textId="77777777" w:rsidR="00B7756F" w:rsidRPr="00B7756F" w:rsidRDefault="00B7756F" w:rsidP="00B7756F">
            <w:pPr>
              <w:jc w:val="center"/>
            </w:pPr>
            <w:r w:rsidRPr="00B7756F">
              <w:t>Описание</w:t>
            </w:r>
          </w:p>
        </w:tc>
        <w:tc>
          <w:tcPr>
            <w:tcW w:w="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98F486" w14:textId="77777777" w:rsidR="00B7756F" w:rsidRPr="00B7756F" w:rsidRDefault="00B7756F" w:rsidP="00B7756F">
            <w:pPr>
              <w:jc w:val="center"/>
            </w:pPr>
            <w:proofErr w:type="spellStart"/>
            <w:r w:rsidRPr="00B7756F">
              <w:t>Eд</w:t>
            </w:r>
            <w:proofErr w:type="spellEnd"/>
            <w:r w:rsidRPr="00B7756F">
              <w:t xml:space="preserve">.  </w:t>
            </w:r>
            <w:proofErr w:type="spellStart"/>
            <w:r w:rsidRPr="00B7756F">
              <w:t>изм</w:t>
            </w:r>
            <w:proofErr w:type="spellEnd"/>
          </w:p>
        </w:tc>
        <w:tc>
          <w:tcPr>
            <w:tcW w:w="70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AE976B9" w14:textId="77777777" w:rsidR="00B7756F" w:rsidRPr="00B7756F" w:rsidRDefault="00B7756F" w:rsidP="00B7756F">
            <w:pPr>
              <w:jc w:val="center"/>
            </w:pPr>
            <w:r w:rsidRPr="00B7756F">
              <w:t>Количество</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97C59F9" w14:textId="77777777" w:rsidR="00B7756F" w:rsidRPr="00B7756F" w:rsidRDefault="00B7756F" w:rsidP="00B7756F">
            <w:pPr>
              <w:jc w:val="center"/>
            </w:pPr>
            <w:r w:rsidRPr="00B7756F">
              <w:t xml:space="preserve"> Цена за ед. без НДС, </w:t>
            </w:r>
            <w:proofErr w:type="spellStart"/>
            <w:r w:rsidRPr="00B7756F">
              <w:t>руб</w:t>
            </w:r>
            <w:proofErr w:type="spellEnd"/>
            <w:r w:rsidRPr="00B7756F">
              <w:t xml:space="preserve"> </w:t>
            </w:r>
          </w:p>
        </w:tc>
        <w:tc>
          <w:tcPr>
            <w:tcW w:w="1559" w:type="dxa"/>
            <w:vMerge w:val="restart"/>
            <w:tcBorders>
              <w:top w:val="single" w:sz="4" w:space="0" w:color="auto"/>
              <w:left w:val="single" w:sz="4" w:space="0" w:color="auto"/>
              <w:bottom w:val="single" w:sz="4" w:space="0" w:color="000000"/>
              <w:right w:val="nil"/>
            </w:tcBorders>
            <w:shd w:val="clear" w:color="auto" w:fill="auto"/>
            <w:vAlign w:val="center"/>
            <w:hideMark/>
          </w:tcPr>
          <w:p w14:paraId="029452DE" w14:textId="66697F08" w:rsidR="00B7756F" w:rsidRPr="00B7756F" w:rsidRDefault="00B7756F" w:rsidP="00B7756F">
            <w:pPr>
              <w:jc w:val="center"/>
            </w:pPr>
            <w:r w:rsidRPr="00B7756F">
              <w:t>Сумма без НДС, вкл</w:t>
            </w:r>
            <w:r w:rsidR="00B905BD" w:rsidRPr="00B905BD">
              <w:t>ючая стоимость тары и доставку,</w:t>
            </w:r>
            <w:r w:rsidRPr="00B7756F">
              <w:t xml:space="preserve"> руб</w:t>
            </w:r>
            <w:r w:rsidR="00B905BD" w:rsidRPr="00B905BD">
              <w:t>.</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3BC4FA" w14:textId="77777777" w:rsidR="00B7756F" w:rsidRPr="00B7756F" w:rsidRDefault="00B7756F" w:rsidP="00B7756F">
            <w:pPr>
              <w:jc w:val="center"/>
            </w:pPr>
            <w:r w:rsidRPr="00B7756F">
              <w:t>Сумма в том числе НДС, включая стоимость тары и доставку, руб.</w:t>
            </w:r>
          </w:p>
        </w:tc>
      </w:tr>
      <w:tr w:rsidR="00B905BD" w:rsidRPr="00B7756F" w14:paraId="1B5383B3" w14:textId="77777777" w:rsidTr="00B7756F">
        <w:trPr>
          <w:trHeight w:val="1305"/>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E6566D9" w14:textId="77777777" w:rsidR="00B7756F" w:rsidRPr="00B7756F" w:rsidRDefault="00B7756F" w:rsidP="00B7756F"/>
        </w:tc>
        <w:tc>
          <w:tcPr>
            <w:tcW w:w="31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327663B" w14:textId="77777777" w:rsidR="00B7756F" w:rsidRPr="00B7756F" w:rsidRDefault="00B7756F" w:rsidP="00B7756F"/>
        </w:tc>
        <w:tc>
          <w:tcPr>
            <w:tcW w:w="478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989B648" w14:textId="77777777" w:rsidR="00B7756F" w:rsidRPr="00B7756F" w:rsidRDefault="00B7756F" w:rsidP="00B7756F"/>
        </w:tc>
        <w:tc>
          <w:tcPr>
            <w:tcW w:w="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322C19F" w14:textId="77777777" w:rsidR="00B7756F" w:rsidRPr="00B7756F" w:rsidRDefault="00B7756F" w:rsidP="00B7756F"/>
        </w:tc>
        <w:tc>
          <w:tcPr>
            <w:tcW w:w="70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76AC5F5" w14:textId="77777777" w:rsidR="00B7756F" w:rsidRPr="00B7756F" w:rsidRDefault="00B7756F" w:rsidP="00B7756F"/>
        </w:tc>
        <w:tc>
          <w:tcPr>
            <w:tcW w:w="1559" w:type="dxa"/>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6390FA3" w14:textId="77777777" w:rsidR="00B7756F" w:rsidRPr="00B7756F" w:rsidRDefault="00B7756F" w:rsidP="00B7756F"/>
        </w:tc>
        <w:tc>
          <w:tcPr>
            <w:tcW w:w="1559" w:type="dxa"/>
            <w:vMerge/>
            <w:tcBorders>
              <w:top w:val="single" w:sz="4" w:space="0" w:color="auto"/>
              <w:left w:val="single" w:sz="4" w:space="0" w:color="auto"/>
              <w:bottom w:val="single" w:sz="4" w:space="0" w:color="000000"/>
              <w:right w:val="nil"/>
            </w:tcBorders>
            <w:shd w:val="clear" w:color="auto" w:fill="auto"/>
            <w:vAlign w:val="center"/>
            <w:hideMark/>
          </w:tcPr>
          <w:p w14:paraId="7619AC90" w14:textId="77777777" w:rsidR="00B7756F" w:rsidRPr="00B7756F" w:rsidRDefault="00B7756F" w:rsidP="00B7756F"/>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FE1409" w14:textId="77777777" w:rsidR="00B7756F" w:rsidRPr="00B7756F" w:rsidRDefault="00B7756F" w:rsidP="00B7756F"/>
        </w:tc>
      </w:tr>
      <w:tr w:rsidR="00B905BD" w:rsidRPr="00B7756F" w14:paraId="38B1C777" w14:textId="77777777" w:rsidTr="00B7756F">
        <w:trPr>
          <w:trHeight w:val="30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DF0291D" w14:textId="77777777" w:rsidR="00B7756F" w:rsidRPr="00B7756F" w:rsidRDefault="00B7756F" w:rsidP="00B7756F">
            <w:pPr>
              <w:jc w:val="center"/>
              <w:rPr>
                <w:b/>
                <w:bCs/>
              </w:rPr>
            </w:pPr>
            <w:r w:rsidRPr="00B7756F">
              <w:rPr>
                <w:b/>
                <w:bCs/>
              </w:rPr>
              <w:t>1</w:t>
            </w:r>
          </w:p>
        </w:tc>
        <w:tc>
          <w:tcPr>
            <w:tcW w:w="3150" w:type="dxa"/>
            <w:tcBorders>
              <w:top w:val="nil"/>
              <w:left w:val="nil"/>
              <w:bottom w:val="single" w:sz="4" w:space="0" w:color="auto"/>
              <w:right w:val="single" w:sz="4" w:space="0" w:color="auto"/>
            </w:tcBorders>
            <w:shd w:val="clear" w:color="auto" w:fill="auto"/>
            <w:noWrap/>
            <w:vAlign w:val="bottom"/>
            <w:hideMark/>
          </w:tcPr>
          <w:p w14:paraId="31663B7E" w14:textId="77777777" w:rsidR="00B7756F" w:rsidRPr="00B7756F" w:rsidRDefault="00B7756F" w:rsidP="00B7756F">
            <w:pPr>
              <w:jc w:val="center"/>
              <w:rPr>
                <w:b/>
                <w:bCs/>
              </w:rPr>
            </w:pPr>
            <w:r w:rsidRPr="00B7756F">
              <w:rPr>
                <w:b/>
                <w:bCs/>
              </w:rPr>
              <w:t>2</w:t>
            </w:r>
          </w:p>
        </w:tc>
        <w:tc>
          <w:tcPr>
            <w:tcW w:w="4780" w:type="dxa"/>
            <w:tcBorders>
              <w:top w:val="nil"/>
              <w:left w:val="nil"/>
              <w:bottom w:val="single" w:sz="4" w:space="0" w:color="auto"/>
              <w:right w:val="single" w:sz="4" w:space="0" w:color="auto"/>
            </w:tcBorders>
            <w:shd w:val="clear" w:color="auto" w:fill="auto"/>
            <w:noWrap/>
            <w:vAlign w:val="bottom"/>
            <w:hideMark/>
          </w:tcPr>
          <w:p w14:paraId="3A05114A" w14:textId="77777777" w:rsidR="00B7756F" w:rsidRPr="00B7756F" w:rsidRDefault="00B7756F" w:rsidP="00B7756F">
            <w:pPr>
              <w:jc w:val="center"/>
              <w:rPr>
                <w:b/>
                <w:bCs/>
              </w:rPr>
            </w:pPr>
            <w:r w:rsidRPr="00B7756F">
              <w:rPr>
                <w:b/>
                <w:bCs/>
              </w:rPr>
              <w:t>3</w:t>
            </w:r>
          </w:p>
        </w:tc>
        <w:tc>
          <w:tcPr>
            <w:tcW w:w="858" w:type="dxa"/>
            <w:tcBorders>
              <w:top w:val="nil"/>
              <w:left w:val="nil"/>
              <w:bottom w:val="single" w:sz="4" w:space="0" w:color="auto"/>
              <w:right w:val="single" w:sz="4" w:space="0" w:color="auto"/>
            </w:tcBorders>
            <w:shd w:val="clear" w:color="auto" w:fill="auto"/>
            <w:noWrap/>
            <w:vAlign w:val="bottom"/>
            <w:hideMark/>
          </w:tcPr>
          <w:p w14:paraId="6F75066B" w14:textId="77777777" w:rsidR="00B7756F" w:rsidRPr="00B7756F" w:rsidRDefault="00B7756F" w:rsidP="00B7756F">
            <w:pPr>
              <w:jc w:val="center"/>
              <w:rPr>
                <w:b/>
                <w:bCs/>
              </w:rPr>
            </w:pPr>
            <w:r w:rsidRPr="00B7756F">
              <w:rPr>
                <w:b/>
                <w:bCs/>
              </w:rPr>
              <w:t>4</w:t>
            </w:r>
          </w:p>
        </w:tc>
        <w:tc>
          <w:tcPr>
            <w:tcW w:w="709" w:type="dxa"/>
            <w:tcBorders>
              <w:top w:val="nil"/>
              <w:left w:val="nil"/>
              <w:bottom w:val="single" w:sz="4" w:space="0" w:color="auto"/>
              <w:right w:val="single" w:sz="4" w:space="0" w:color="auto"/>
            </w:tcBorders>
            <w:shd w:val="clear" w:color="auto" w:fill="auto"/>
            <w:noWrap/>
            <w:vAlign w:val="bottom"/>
            <w:hideMark/>
          </w:tcPr>
          <w:p w14:paraId="77841C19" w14:textId="77777777" w:rsidR="00B7756F" w:rsidRPr="00B7756F" w:rsidRDefault="00B7756F" w:rsidP="00B7756F">
            <w:pPr>
              <w:jc w:val="center"/>
              <w:rPr>
                <w:b/>
                <w:bCs/>
              </w:rPr>
            </w:pPr>
            <w:r w:rsidRPr="00B7756F">
              <w:rPr>
                <w:b/>
                <w:bCs/>
              </w:rPr>
              <w:t>5</w:t>
            </w:r>
          </w:p>
        </w:tc>
        <w:tc>
          <w:tcPr>
            <w:tcW w:w="1559" w:type="dxa"/>
            <w:tcBorders>
              <w:top w:val="nil"/>
              <w:left w:val="nil"/>
              <w:bottom w:val="single" w:sz="4" w:space="0" w:color="auto"/>
              <w:right w:val="single" w:sz="4" w:space="0" w:color="auto"/>
            </w:tcBorders>
            <w:shd w:val="clear" w:color="auto" w:fill="auto"/>
            <w:noWrap/>
            <w:vAlign w:val="bottom"/>
            <w:hideMark/>
          </w:tcPr>
          <w:p w14:paraId="2236D435" w14:textId="77777777" w:rsidR="00B7756F" w:rsidRPr="00B7756F" w:rsidRDefault="00B7756F" w:rsidP="00B7756F">
            <w:pPr>
              <w:jc w:val="center"/>
              <w:rPr>
                <w:b/>
                <w:bCs/>
              </w:rPr>
            </w:pPr>
            <w:r w:rsidRPr="00B7756F">
              <w:rPr>
                <w:b/>
                <w:bCs/>
              </w:rPr>
              <w:t>6</w:t>
            </w:r>
          </w:p>
        </w:tc>
        <w:tc>
          <w:tcPr>
            <w:tcW w:w="1559" w:type="dxa"/>
            <w:tcBorders>
              <w:top w:val="nil"/>
              <w:left w:val="nil"/>
              <w:bottom w:val="single" w:sz="4" w:space="0" w:color="auto"/>
              <w:right w:val="single" w:sz="4" w:space="0" w:color="auto"/>
            </w:tcBorders>
            <w:shd w:val="clear" w:color="auto" w:fill="auto"/>
            <w:noWrap/>
            <w:vAlign w:val="bottom"/>
            <w:hideMark/>
          </w:tcPr>
          <w:p w14:paraId="2C77C91A" w14:textId="77777777" w:rsidR="00B7756F" w:rsidRPr="00B7756F" w:rsidRDefault="00B7756F" w:rsidP="00B7756F">
            <w:pPr>
              <w:jc w:val="center"/>
              <w:rPr>
                <w:b/>
                <w:bCs/>
              </w:rPr>
            </w:pPr>
            <w:r w:rsidRPr="00B7756F">
              <w:rPr>
                <w:b/>
                <w:bCs/>
              </w:rPr>
              <w:t>7</w:t>
            </w:r>
          </w:p>
        </w:tc>
        <w:tc>
          <w:tcPr>
            <w:tcW w:w="1560" w:type="dxa"/>
            <w:tcBorders>
              <w:top w:val="nil"/>
              <w:left w:val="nil"/>
              <w:bottom w:val="single" w:sz="4" w:space="0" w:color="auto"/>
              <w:right w:val="single" w:sz="4" w:space="0" w:color="auto"/>
            </w:tcBorders>
            <w:shd w:val="clear" w:color="auto" w:fill="auto"/>
            <w:noWrap/>
            <w:vAlign w:val="bottom"/>
            <w:hideMark/>
          </w:tcPr>
          <w:p w14:paraId="0A6AA7BE" w14:textId="77777777" w:rsidR="00B7756F" w:rsidRPr="00B7756F" w:rsidRDefault="00B7756F" w:rsidP="00B7756F">
            <w:pPr>
              <w:jc w:val="center"/>
              <w:rPr>
                <w:b/>
                <w:bCs/>
              </w:rPr>
            </w:pPr>
            <w:r w:rsidRPr="00B7756F">
              <w:rPr>
                <w:b/>
                <w:bCs/>
              </w:rPr>
              <w:t>8</w:t>
            </w:r>
          </w:p>
        </w:tc>
      </w:tr>
      <w:tr w:rsidR="00B905BD" w:rsidRPr="00B905BD" w14:paraId="5DABA070"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173DF6DA" w14:textId="77777777" w:rsidR="00B7756F" w:rsidRPr="00B7756F" w:rsidRDefault="00B7756F" w:rsidP="00B7756F">
            <w:r w:rsidRPr="00B7756F">
              <w:t> </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3F33BBC6" w14:textId="77777777" w:rsidR="00B7756F" w:rsidRPr="00B7756F" w:rsidRDefault="00B7756F" w:rsidP="00B7756F">
            <w:pPr>
              <w:rPr>
                <w:b/>
                <w:bCs/>
              </w:rPr>
            </w:pPr>
            <w:r w:rsidRPr="00B7756F">
              <w:rPr>
                <w:b/>
                <w:bCs/>
              </w:rPr>
              <w:t>Оборудование</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3EB765B5" w14:textId="77777777" w:rsidR="00B7756F" w:rsidRPr="00B7756F" w:rsidRDefault="00B7756F" w:rsidP="00B7756F">
            <w:r w:rsidRPr="00B7756F">
              <w:t> </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1CC5B53C" w14:textId="77777777" w:rsidR="00B7756F" w:rsidRPr="00B7756F" w:rsidRDefault="00B7756F" w:rsidP="00B7756F">
            <w:r w:rsidRPr="00B7756F">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7C68886"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67072B1"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2ECCD5C" w14:textId="77777777" w:rsidR="00B7756F" w:rsidRPr="00B7756F" w:rsidRDefault="00B7756F" w:rsidP="00B7756F">
            <w:r w:rsidRPr="00B7756F">
              <w:t>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18F3331" w14:textId="77777777" w:rsidR="00B7756F" w:rsidRPr="00B7756F" w:rsidRDefault="00B7756F" w:rsidP="00B7756F">
            <w:r w:rsidRPr="00B7756F">
              <w:t> </w:t>
            </w:r>
          </w:p>
        </w:tc>
      </w:tr>
      <w:tr w:rsidR="00B905BD" w:rsidRPr="00B7756F" w14:paraId="46FE8C25" w14:textId="77777777" w:rsidTr="00B7756F">
        <w:trPr>
          <w:trHeight w:val="6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1C36C706" w14:textId="77777777" w:rsidR="00B7756F" w:rsidRPr="00B7756F" w:rsidRDefault="00B7756F" w:rsidP="00B7756F">
            <w:pPr>
              <w:jc w:val="right"/>
            </w:pPr>
            <w:r w:rsidRPr="00B7756F">
              <w:t>1</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7C7DFEF4" w14:textId="77777777" w:rsidR="00B7756F" w:rsidRPr="00B7756F" w:rsidRDefault="00B7756F" w:rsidP="00B7756F">
            <w:r w:rsidRPr="00B7756F">
              <w:t>Сервер 1 тип</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08AAC550" w14:textId="77777777" w:rsidR="00B7756F" w:rsidRPr="00B7756F" w:rsidRDefault="00B7756F" w:rsidP="00B7756F">
            <w:pPr>
              <w:rPr>
                <w:lang w:val="en-US"/>
              </w:rPr>
            </w:pPr>
            <w:r w:rsidRPr="00B7756F">
              <w:rPr>
                <w:lang w:val="en-US"/>
              </w:rPr>
              <w:t>HUAWEI RH2288 V3 Type 1 H22M-03</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1A604C7B"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B62C9EB" w14:textId="77777777" w:rsidR="00B7756F" w:rsidRPr="00B7756F" w:rsidRDefault="00B7756F" w:rsidP="00B7756F">
            <w:pPr>
              <w:jc w:val="right"/>
            </w:pPr>
            <w:r w:rsidRPr="00B7756F">
              <w:t>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7E94844" w14:textId="77777777" w:rsidR="00B7756F" w:rsidRPr="00B7756F" w:rsidRDefault="00B7756F" w:rsidP="00B7756F">
            <w:r w:rsidRPr="00B7756F">
              <w:t>363165,00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B8610F9" w14:textId="77777777" w:rsidR="00B7756F" w:rsidRPr="00B7756F" w:rsidRDefault="00B7756F" w:rsidP="00B7756F">
            <w:r w:rsidRPr="00B7756F">
              <w:t>1452660,00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1460A1C" w14:textId="77777777" w:rsidR="00B7756F" w:rsidRPr="00B7756F" w:rsidRDefault="00B7756F" w:rsidP="00B7756F">
            <w:r w:rsidRPr="00B7756F">
              <w:t>1714138,80</w:t>
            </w:r>
          </w:p>
        </w:tc>
      </w:tr>
      <w:tr w:rsidR="00B905BD" w:rsidRPr="00B905BD" w14:paraId="6DB7FBA0" w14:textId="77777777" w:rsidTr="00B7756F">
        <w:trPr>
          <w:trHeight w:val="585"/>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2E533538" w14:textId="77777777" w:rsidR="00B7756F" w:rsidRPr="00B7756F" w:rsidRDefault="00B7756F" w:rsidP="00B7756F">
            <w:pPr>
              <w:jc w:val="right"/>
            </w:pPr>
            <w:r w:rsidRPr="00B7756F">
              <w:t>2</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492D6DA6" w14:textId="77777777" w:rsidR="00B7756F" w:rsidRPr="00B7756F" w:rsidRDefault="00B7756F" w:rsidP="00B7756F">
            <w:r w:rsidRPr="00B7756F">
              <w:t>Сервер 2 тип</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6ED45E01" w14:textId="77777777" w:rsidR="00B7756F" w:rsidRPr="00B7756F" w:rsidRDefault="00B7756F" w:rsidP="00B7756F">
            <w:pPr>
              <w:rPr>
                <w:lang w:val="en-US"/>
              </w:rPr>
            </w:pPr>
            <w:r w:rsidRPr="00B7756F">
              <w:rPr>
                <w:lang w:val="en-US"/>
              </w:rPr>
              <w:t>HUAWEI RH1288 V3 Type 2 H12M-03</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6427515C"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3692025" w14:textId="77777777" w:rsidR="00B7756F" w:rsidRPr="00B7756F" w:rsidRDefault="00B7756F" w:rsidP="00B7756F">
            <w:pPr>
              <w:jc w:val="right"/>
            </w:pPr>
            <w:r w:rsidRPr="00B7756F">
              <w:t>8</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3031099" w14:textId="77777777" w:rsidR="00B7756F" w:rsidRPr="00B7756F" w:rsidRDefault="00B7756F" w:rsidP="00B7756F">
            <w:r w:rsidRPr="00B7756F">
              <w:t>289716,00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7A0794D" w14:textId="77777777" w:rsidR="00B7756F" w:rsidRPr="00B7756F" w:rsidRDefault="00B7756F" w:rsidP="00B7756F">
            <w:r w:rsidRPr="00B7756F">
              <w:t>2317728,00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25A4FE6" w14:textId="77777777" w:rsidR="00B7756F" w:rsidRPr="00B7756F" w:rsidRDefault="00B7756F" w:rsidP="00B7756F">
            <w:r w:rsidRPr="00B7756F">
              <w:t>2734919,04</w:t>
            </w:r>
          </w:p>
        </w:tc>
      </w:tr>
      <w:tr w:rsidR="00B905BD" w:rsidRPr="00B7756F" w14:paraId="6446AB5E"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463D177F" w14:textId="77777777" w:rsidR="00B7756F" w:rsidRPr="00B7756F" w:rsidRDefault="00B7756F" w:rsidP="00B7756F">
            <w:pPr>
              <w:jc w:val="right"/>
            </w:pPr>
            <w:r w:rsidRPr="00B7756F">
              <w:t>3</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30BB2C0B" w14:textId="77777777" w:rsidR="00B7756F" w:rsidRPr="00B7756F" w:rsidRDefault="00B7756F" w:rsidP="00B7756F">
            <w:r w:rsidRPr="00B7756F">
              <w:t xml:space="preserve">СХД </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179571B9" w14:textId="77777777" w:rsidR="00B7756F" w:rsidRPr="00B7756F" w:rsidRDefault="00B7756F" w:rsidP="00B7756F">
            <w:r w:rsidRPr="00B7756F">
              <w:t>HUAWEI 2200</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5B3883DF"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2227EEA9" w14:textId="77777777" w:rsidR="00B7756F" w:rsidRPr="00B7756F" w:rsidRDefault="00B7756F" w:rsidP="00B7756F">
            <w:pPr>
              <w:jc w:val="right"/>
            </w:pPr>
            <w:r w:rsidRPr="00B7756F">
              <w:t>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0FB8B67" w14:textId="77777777" w:rsidR="00B7756F" w:rsidRPr="00B7756F" w:rsidRDefault="00B7756F" w:rsidP="00B7756F">
            <w:r w:rsidRPr="00B7756F">
              <w:t>1001846,00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D1FEF97" w14:textId="77777777" w:rsidR="00B7756F" w:rsidRPr="00B7756F" w:rsidRDefault="00B7756F" w:rsidP="00B7756F">
            <w:r w:rsidRPr="00B7756F">
              <w:t>2003692,00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D3779C0" w14:textId="77777777" w:rsidR="00B7756F" w:rsidRPr="00B7756F" w:rsidRDefault="00B7756F" w:rsidP="00B7756F">
            <w:r w:rsidRPr="00B7756F">
              <w:t>2364356,56</w:t>
            </w:r>
          </w:p>
        </w:tc>
      </w:tr>
      <w:tr w:rsidR="00B905BD" w:rsidRPr="00B905BD" w14:paraId="148E5B02"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06290F37" w14:textId="77777777" w:rsidR="00B7756F" w:rsidRPr="00B7756F" w:rsidRDefault="00B7756F" w:rsidP="00B7756F">
            <w:pPr>
              <w:jc w:val="right"/>
            </w:pPr>
            <w:r w:rsidRPr="00B7756F">
              <w:t>4</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70397131" w14:textId="77777777" w:rsidR="00B7756F" w:rsidRPr="00B7756F" w:rsidRDefault="00B7756F" w:rsidP="00B7756F">
            <w:r w:rsidRPr="00B7756F">
              <w:t>ИБП для серверов</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66B85830" w14:textId="783B476B" w:rsidR="00B7756F" w:rsidRPr="00B7756F" w:rsidRDefault="00B7756F" w:rsidP="00B7756F">
            <w:r w:rsidRPr="00B7756F">
              <w:t>HUAWEI UPS,</w:t>
            </w:r>
            <w:r w:rsidR="00B905BD" w:rsidRPr="00B905BD">
              <w:t xml:space="preserve"> </w:t>
            </w:r>
            <w:r w:rsidRPr="00B7756F">
              <w:t>UPS2000G</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491C1F26"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6E3DC5B" w14:textId="77777777" w:rsidR="00B7756F" w:rsidRPr="00B7756F" w:rsidRDefault="00B7756F" w:rsidP="00B7756F">
            <w:pPr>
              <w:jc w:val="right"/>
            </w:pPr>
            <w:r w:rsidRPr="00B7756F">
              <w:t>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E8969F1" w14:textId="77777777" w:rsidR="00B7756F" w:rsidRPr="00B7756F" w:rsidRDefault="00B7756F" w:rsidP="00B7756F">
            <w:r w:rsidRPr="00B7756F">
              <w:t>206228,00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8B24F6A" w14:textId="77777777" w:rsidR="00B7756F" w:rsidRPr="00B7756F" w:rsidRDefault="00B7756F" w:rsidP="00B7756F">
            <w:r w:rsidRPr="00B7756F">
              <w:t>824912,00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B9D81ED" w14:textId="77777777" w:rsidR="00B7756F" w:rsidRPr="00B7756F" w:rsidRDefault="00B7756F" w:rsidP="00B7756F">
            <w:r w:rsidRPr="00B7756F">
              <w:t>973396,16</w:t>
            </w:r>
          </w:p>
        </w:tc>
      </w:tr>
      <w:tr w:rsidR="00B905BD" w:rsidRPr="00B7756F" w14:paraId="5598A36B"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34462395" w14:textId="77777777" w:rsidR="00B7756F" w:rsidRPr="00B7756F" w:rsidRDefault="00B7756F" w:rsidP="00B7756F">
            <w:pPr>
              <w:jc w:val="right"/>
            </w:pPr>
            <w:r w:rsidRPr="00B7756F">
              <w:t>5</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01CFEC64" w14:textId="77777777" w:rsidR="00B7756F" w:rsidRPr="00B7756F" w:rsidRDefault="00B7756F" w:rsidP="00B7756F">
            <w:r w:rsidRPr="00B7756F">
              <w:t>Батареи к ИБП</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20AC62F7" w14:textId="67F8C270" w:rsidR="00B7756F" w:rsidRPr="00B7756F" w:rsidRDefault="00B905BD" w:rsidP="00B7756F">
            <w:r w:rsidRPr="00B905BD">
              <w:t xml:space="preserve">HUAWEI UPS + </w:t>
            </w:r>
            <w:proofErr w:type="spellStart"/>
            <w:r w:rsidR="00B7756F" w:rsidRPr="00B7756F">
              <w:t>Battery</w:t>
            </w:r>
            <w:proofErr w:type="spellEnd"/>
            <w:r w:rsidR="00B7756F" w:rsidRPr="00B7756F">
              <w:t xml:space="preserve"> </w:t>
            </w:r>
            <w:proofErr w:type="spellStart"/>
            <w:r w:rsidR="00B7756F" w:rsidRPr="00B7756F">
              <w:t>Module</w:t>
            </w:r>
            <w:proofErr w:type="spellEnd"/>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105D5EC6"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9098F85" w14:textId="77777777" w:rsidR="00B7756F" w:rsidRPr="00B7756F" w:rsidRDefault="00B7756F" w:rsidP="00B7756F">
            <w:pPr>
              <w:jc w:val="right"/>
            </w:pPr>
            <w:r w:rsidRPr="00B7756F">
              <w:t>4</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ED3C6FF" w14:textId="77777777" w:rsidR="00B7756F" w:rsidRPr="00B7756F" w:rsidRDefault="00B7756F" w:rsidP="00B7756F">
            <w:r w:rsidRPr="00B7756F">
              <w:t>81202,00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D85EAC6" w14:textId="77777777" w:rsidR="00B7756F" w:rsidRPr="00B7756F" w:rsidRDefault="00B7756F" w:rsidP="00B7756F">
            <w:r w:rsidRPr="00B7756F">
              <w:t>324808,00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58C6201" w14:textId="77777777" w:rsidR="00B7756F" w:rsidRPr="00B7756F" w:rsidRDefault="00B7756F" w:rsidP="00B7756F">
            <w:r w:rsidRPr="00B7756F">
              <w:t>383273,44</w:t>
            </w:r>
          </w:p>
        </w:tc>
      </w:tr>
      <w:tr w:rsidR="00B905BD" w:rsidRPr="00B905BD" w14:paraId="2B07BEB2"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5BC21EA7" w14:textId="77777777" w:rsidR="00B7756F" w:rsidRPr="00B7756F" w:rsidRDefault="00B7756F" w:rsidP="00B7756F">
            <w:pPr>
              <w:jc w:val="right"/>
            </w:pPr>
            <w:r w:rsidRPr="00B7756F">
              <w:t>6</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411EE441" w14:textId="77777777" w:rsidR="00B7756F" w:rsidRPr="00B7756F" w:rsidRDefault="00B7756F" w:rsidP="00B7756F">
            <w:r w:rsidRPr="00B7756F">
              <w:t>Сервер агрегации для учебного центра</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5927678E" w14:textId="77777777" w:rsidR="00B7756F" w:rsidRPr="00B7756F" w:rsidRDefault="00B7756F" w:rsidP="00B7756F">
            <w:proofErr w:type="spellStart"/>
            <w:r w:rsidRPr="00B7756F">
              <w:t>Tiger.MSC</w:t>
            </w:r>
            <w:proofErr w:type="spellEnd"/>
            <w:r w:rsidRPr="00B7756F">
              <w:t>-УК</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57BC9989"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95B0CA2"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3500AA53" w14:textId="77777777" w:rsidR="00B7756F" w:rsidRPr="00B7756F" w:rsidRDefault="00B7756F" w:rsidP="00B7756F">
            <w:r w:rsidRPr="00B7756F">
              <w:t>945650,00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592F536" w14:textId="77777777" w:rsidR="00B7756F" w:rsidRPr="00B7756F" w:rsidRDefault="00B7756F" w:rsidP="00B7756F">
            <w:r w:rsidRPr="00B7756F">
              <w:t>945650,00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1D60843" w14:textId="77777777" w:rsidR="00B7756F" w:rsidRPr="00B7756F" w:rsidRDefault="00B7756F" w:rsidP="00B7756F">
            <w:r w:rsidRPr="00B7756F">
              <w:t>1115867,00</w:t>
            </w:r>
          </w:p>
        </w:tc>
      </w:tr>
      <w:tr w:rsidR="00B905BD" w:rsidRPr="00B7756F" w14:paraId="305CFB74" w14:textId="77777777" w:rsidTr="00B7756F">
        <w:trPr>
          <w:trHeight w:val="12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632B69A9" w14:textId="77777777" w:rsidR="00B7756F" w:rsidRPr="00B7756F" w:rsidRDefault="00B7756F" w:rsidP="00B7756F">
            <w:pPr>
              <w:jc w:val="right"/>
            </w:pPr>
            <w:r w:rsidRPr="00B7756F">
              <w:t>7</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13815EAD" w14:textId="77777777" w:rsidR="00B7756F" w:rsidRPr="00B7756F" w:rsidRDefault="00B7756F" w:rsidP="00B7756F">
            <w:r w:rsidRPr="00B7756F">
              <w:t>ОС для серверов</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6519C400" w14:textId="77777777" w:rsidR="00B7756F" w:rsidRPr="00B7756F" w:rsidRDefault="00B7756F" w:rsidP="00B7756F">
            <w:pPr>
              <w:rPr>
                <w:lang w:val="en-US"/>
              </w:rPr>
            </w:pPr>
            <w:r w:rsidRPr="00B7756F">
              <w:rPr>
                <w:lang w:val="en-US"/>
              </w:rPr>
              <w:t>C</w:t>
            </w:r>
            <w:proofErr w:type="spellStart"/>
            <w:r w:rsidRPr="00B7756F">
              <w:t>ертифицированный</w:t>
            </w:r>
            <w:proofErr w:type="spellEnd"/>
            <w:r w:rsidRPr="00B7756F">
              <w:rPr>
                <w:lang w:val="en-US"/>
              </w:rPr>
              <w:t xml:space="preserve"> </w:t>
            </w:r>
            <w:r w:rsidRPr="00B7756F">
              <w:t>ФСТЭК</w:t>
            </w:r>
            <w:r w:rsidRPr="00B7756F">
              <w:rPr>
                <w:lang w:val="en-US"/>
              </w:rPr>
              <w:t xml:space="preserve"> </w:t>
            </w:r>
            <w:r w:rsidRPr="00B7756F">
              <w:t>дистрибутив</w:t>
            </w:r>
            <w:r w:rsidRPr="00B7756F">
              <w:rPr>
                <w:lang w:val="en-US"/>
              </w:rPr>
              <w:t xml:space="preserve"> SUSE (SLES11 SP3 BOX) + </w:t>
            </w:r>
            <w:r w:rsidRPr="00B7756F">
              <w:t>Техническая</w:t>
            </w:r>
            <w:r w:rsidRPr="00B7756F">
              <w:rPr>
                <w:lang w:val="en-US"/>
              </w:rPr>
              <w:t xml:space="preserve"> </w:t>
            </w:r>
            <w:r w:rsidRPr="00B7756F">
              <w:t>подписка</w:t>
            </w:r>
            <w:r w:rsidRPr="00B7756F">
              <w:rPr>
                <w:lang w:val="en-US"/>
              </w:rPr>
              <w:t xml:space="preserve"> SUSE Linux Enterprise Server for x86-64, 1-2 Sockets or 1-2 Virtual Machines, Standard Subscription</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288113D6"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AE2B86E" w14:textId="77777777" w:rsidR="00B7756F" w:rsidRPr="00B7756F" w:rsidRDefault="00B7756F" w:rsidP="00B7756F">
            <w:pPr>
              <w:jc w:val="right"/>
            </w:pPr>
            <w:r w:rsidRPr="00B7756F">
              <w:t>12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6CA3CEF" w14:textId="77777777" w:rsidR="00B7756F" w:rsidRPr="00B7756F" w:rsidRDefault="00B7756F" w:rsidP="00B7756F">
            <w:r w:rsidRPr="00B7756F">
              <w:t>61280,00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7908918" w14:textId="77777777" w:rsidR="00B7756F" w:rsidRPr="00B7756F" w:rsidRDefault="00B7756F" w:rsidP="00B7756F">
            <w:r w:rsidRPr="00B7756F">
              <w:t>735360,00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EE8499D" w14:textId="77777777" w:rsidR="00B7756F" w:rsidRPr="00B7756F" w:rsidRDefault="00B7756F" w:rsidP="00B7756F">
            <w:r w:rsidRPr="00B7756F">
              <w:t>867724,80</w:t>
            </w:r>
          </w:p>
        </w:tc>
      </w:tr>
      <w:tr w:rsidR="00B905BD" w:rsidRPr="00B905BD" w14:paraId="0FA5B0D1"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7A276EDF" w14:textId="77777777" w:rsidR="00B7756F" w:rsidRPr="00B7756F" w:rsidRDefault="00B7756F" w:rsidP="00B7756F">
            <w:pPr>
              <w:jc w:val="right"/>
            </w:pPr>
            <w:r w:rsidRPr="00B7756F">
              <w:t>8</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55D56A21" w14:textId="77777777" w:rsidR="00B7756F" w:rsidRPr="00B7756F" w:rsidRDefault="00B7756F" w:rsidP="00B7756F">
            <w:r w:rsidRPr="00B7756F">
              <w:t>ПО ТСМН+ТСКС</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77555D69" w14:textId="77777777" w:rsidR="00B7756F" w:rsidRPr="00B7756F" w:rsidRDefault="00B7756F" w:rsidP="00B7756F">
            <w:r w:rsidRPr="00B7756F">
              <w:t xml:space="preserve">ПО Протей ТСМН и ТСКС" (Версия ПО: 4.2) </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20ED74CA"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0A635BC"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3684AA9" w14:textId="77777777" w:rsidR="00B7756F" w:rsidRPr="00B7756F" w:rsidRDefault="00B7756F" w:rsidP="00B7756F">
            <w:r w:rsidRPr="00B7756F">
              <w:t>5430200,00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304F54F" w14:textId="77777777" w:rsidR="00B7756F" w:rsidRPr="00B7756F" w:rsidRDefault="00B7756F" w:rsidP="00B7756F">
            <w:r w:rsidRPr="00B7756F">
              <w:t>5430200,00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043AF38" w14:textId="77777777" w:rsidR="00B7756F" w:rsidRPr="00B7756F" w:rsidRDefault="00B7756F" w:rsidP="00B7756F">
            <w:r w:rsidRPr="00B7756F">
              <w:t>6407636,00</w:t>
            </w:r>
          </w:p>
        </w:tc>
      </w:tr>
      <w:tr w:rsidR="00B905BD" w:rsidRPr="00B7756F" w14:paraId="1AA55340"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627D019D" w14:textId="77777777" w:rsidR="00B7756F" w:rsidRPr="00B7756F" w:rsidRDefault="00B7756F" w:rsidP="00B7756F">
            <w:r w:rsidRPr="00B7756F">
              <w:t> </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70B3CD02" w14:textId="77777777" w:rsidR="00B7756F" w:rsidRPr="00B7756F" w:rsidRDefault="00B7756F" w:rsidP="00B7756F">
            <w:pPr>
              <w:rPr>
                <w:b/>
                <w:bCs/>
              </w:rPr>
            </w:pPr>
            <w:r w:rsidRPr="00B7756F">
              <w:rPr>
                <w:b/>
                <w:bCs/>
              </w:rPr>
              <w:t>Работы</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3CCCB1EC" w14:textId="77777777" w:rsidR="00B7756F" w:rsidRPr="00B7756F" w:rsidRDefault="00B7756F" w:rsidP="00B7756F">
            <w:r w:rsidRPr="00B7756F">
              <w:t> </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13D28FAA" w14:textId="77777777" w:rsidR="00B7756F" w:rsidRPr="00B7756F" w:rsidRDefault="00B7756F" w:rsidP="00B7756F">
            <w:r w:rsidRPr="00B7756F">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0FDE39F0"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B61631C"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224087B" w14:textId="77777777" w:rsidR="00B7756F" w:rsidRPr="00B7756F" w:rsidRDefault="00B7756F" w:rsidP="00B7756F">
            <w:r w:rsidRPr="00B7756F">
              <w:t>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B663251" w14:textId="77777777" w:rsidR="00B7756F" w:rsidRPr="00B7756F" w:rsidRDefault="00B7756F" w:rsidP="00B7756F">
            <w:r w:rsidRPr="00B7756F">
              <w:t> </w:t>
            </w:r>
          </w:p>
        </w:tc>
      </w:tr>
      <w:tr w:rsidR="00B905BD" w:rsidRPr="00B905BD" w14:paraId="7402D7BE"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5377819C" w14:textId="77777777" w:rsidR="00B7756F" w:rsidRPr="00B7756F" w:rsidRDefault="00B7756F" w:rsidP="00B7756F">
            <w:pPr>
              <w:jc w:val="right"/>
            </w:pPr>
            <w:r w:rsidRPr="00B7756F">
              <w:t>9</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2AB422D4" w14:textId="77777777" w:rsidR="00B7756F" w:rsidRPr="00B7756F" w:rsidRDefault="00B7756F" w:rsidP="00B7756F">
            <w:r w:rsidRPr="00B7756F">
              <w:t>Пуско-наладка ЦОВ/РЦОВ</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5BA8DABB" w14:textId="77777777" w:rsidR="00B7756F" w:rsidRPr="00B7756F" w:rsidRDefault="00B7756F" w:rsidP="00B7756F">
            <w:r w:rsidRPr="00B7756F">
              <w:t>Выполнение работ по пуско-наладке</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77DC2F37"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50C57C7" w14:textId="77777777" w:rsidR="00B7756F" w:rsidRPr="00B7756F" w:rsidRDefault="00B7756F" w:rsidP="00B7756F">
            <w:pPr>
              <w:jc w:val="right"/>
            </w:pPr>
            <w:r w:rsidRPr="00B7756F">
              <w:t>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5903E70" w14:textId="77777777" w:rsidR="00B7756F" w:rsidRPr="00B7756F" w:rsidRDefault="00B7756F" w:rsidP="00B7756F">
            <w:r w:rsidRPr="00B7756F">
              <w:t>5712921,00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9B84407" w14:textId="77777777" w:rsidR="00B7756F" w:rsidRPr="00B7756F" w:rsidRDefault="00B7756F" w:rsidP="00B7756F">
            <w:r w:rsidRPr="00B7756F">
              <w:t>11425842,00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4D168540" w14:textId="77777777" w:rsidR="00B7756F" w:rsidRPr="00B7756F" w:rsidRDefault="00B7756F" w:rsidP="00B7756F">
            <w:r w:rsidRPr="00B7756F">
              <w:t>13482493,56</w:t>
            </w:r>
          </w:p>
        </w:tc>
      </w:tr>
      <w:tr w:rsidR="00B905BD" w:rsidRPr="00B7756F" w14:paraId="4423444C"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2C1B78A7" w14:textId="77777777" w:rsidR="00B7756F" w:rsidRPr="00B7756F" w:rsidRDefault="00B7756F" w:rsidP="00B7756F">
            <w:pPr>
              <w:jc w:val="right"/>
            </w:pPr>
            <w:r w:rsidRPr="00B7756F">
              <w:t>10</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34F07669" w14:textId="77777777" w:rsidR="00B7756F" w:rsidRPr="00B7756F" w:rsidRDefault="00B7756F" w:rsidP="00B7756F">
            <w:r w:rsidRPr="00B7756F">
              <w:t>Внедрение ЕДДС</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07FB6886" w14:textId="77777777" w:rsidR="00B7756F" w:rsidRPr="00B7756F" w:rsidRDefault="00B7756F" w:rsidP="00B7756F">
            <w:r w:rsidRPr="00B7756F">
              <w:t>Выполнение работ по пуско-наладке</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52E59001"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4BD26076" w14:textId="77777777" w:rsidR="00B7756F" w:rsidRPr="00B7756F" w:rsidRDefault="00B7756F" w:rsidP="00B7756F">
            <w:pPr>
              <w:jc w:val="right"/>
            </w:pPr>
            <w:r w:rsidRPr="00B7756F">
              <w:t>62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0CB707F" w14:textId="77777777" w:rsidR="00B7756F" w:rsidRPr="00B7756F" w:rsidRDefault="00B7756F" w:rsidP="00B7756F">
            <w:r w:rsidRPr="00B7756F">
              <w:t>194915,00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77A7ABF9" w14:textId="77777777" w:rsidR="00B7756F" w:rsidRPr="00B7756F" w:rsidRDefault="00B7756F" w:rsidP="00B7756F">
            <w:r w:rsidRPr="00B7756F">
              <w:t>12084730,00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67D689D" w14:textId="77777777" w:rsidR="00B7756F" w:rsidRPr="00B7756F" w:rsidRDefault="00B7756F" w:rsidP="00B7756F">
            <w:r w:rsidRPr="00B7756F">
              <w:t>14259981,40</w:t>
            </w:r>
          </w:p>
        </w:tc>
      </w:tr>
      <w:tr w:rsidR="00B905BD" w:rsidRPr="00B905BD" w14:paraId="789DEEAD"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17FFFBCB" w14:textId="77777777" w:rsidR="00B7756F" w:rsidRPr="00B7756F" w:rsidRDefault="00B7756F" w:rsidP="00B7756F">
            <w:pPr>
              <w:jc w:val="right"/>
            </w:pPr>
            <w:r w:rsidRPr="00B7756F">
              <w:t>11</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526B489A" w14:textId="77777777" w:rsidR="00B7756F" w:rsidRPr="00B7756F" w:rsidRDefault="00B7756F" w:rsidP="00B7756F">
            <w:r w:rsidRPr="00B7756F">
              <w:t>Внедрение ДДС (01,02,03,04)</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78CD1C13" w14:textId="77777777" w:rsidR="00B7756F" w:rsidRPr="00B7756F" w:rsidRDefault="00B7756F" w:rsidP="00B7756F">
            <w:r w:rsidRPr="00B7756F">
              <w:t>Выполнение работ по пуско-наладке</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6FBB06D3"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501CBA7" w14:textId="77777777" w:rsidR="00B7756F" w:rsidRPr="00B7756F" w:rsidRDefault="00B7756F" w:rsidP="00B7756F">
            <w:pPr>
              <w:jc w:val="right"/>
            </w:pPr>
            <w:r w:rsidRPr="00B7756F">
              <w:t>192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0EEC15F" w14:textId="77777777" w:rsidR="00B7756F" w:rsidRPr="00B7756F" w:rsidRDefault="00B7756F" w:rsidP="00B7756F">
            <w:r w:rsidRPr="00B7756F">
              <w:t>50847,00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27D5585" w14:textId="77777777" w:rsidR="00B7756F" w:rsidRPr="00B7756F" w:rsidRDefault="00B7756F" w:rsidP="00B7756F">
            <w:r w:rsidRPr="00B7756F">
              <w:t>9762624,00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D469A65" w14:textId="77777777" w:rsidR="00B7756F" w:rsidRPr="00B7756F" w:rsidRDefault="00B7756F" w:rsidP="00B7756F">
            <w:r w:rsidRPr="00B7756F">
              <w:t>11519896,32</w:t>
            </w:r>
          </w:p>
        </w:tc>
      </w:tr>
      <w:tr w:rsidR="00B905BD" w:rsidRPr="00B905BD" w14:paraId="0E6C2609"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5DDA68D1" w14:textId="77777777" w:rsidR="00B7756F" w:rsidRPr="00B7756F" w:rsidRDefault="00B7756F" w:rsidP="00B7756F">
            <w:pPr>
              <w:jc w:val="right"/>
            </w:pPr>
            <w:r w:rsidRPr="00B7756F">
              <w:t>12</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1EF41170" w14:textId="77777777" w:rsidR="00B7756F" w:rsidRPr="00B7756F" w:rsidRDefault="00B7756F" w:rsidP="00B7756F">
            <w:r w:rsidRPr="00B7756F">
              <w:t>Интеграция с АИС 02</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144DC4AA" w14:textId="77777777" w:rsidR="00B7756F" w:rsidRPr="00B7756F" w:rsidRDefault="00B7756F" w:rsidP="00B7756F">
            <w:r w:rsidRPr="00B7756F">
              <w:t>Выполнение работ по интеграции с АИС 02</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067E7279"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BFA2EB9"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7DF53D7" w14:textId="77777777" w:rsidR="00B7756F" w:rsidRPr="00B7756F" w:rsidRDefault="00B7756F" w:rsidP="00B7756F">
            <w:r w:rsidRPr="00B7756F">
              <w:t>830509,00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1DA01069" w14:textId="77777777" w:rsidR="00B7756F" w:rsidRPr="00B7756F" w:rsidRDefault="00B7756F" w:rsidP="00B7756F">
            <w:r w:rsidRPr="00B7756F">
              <w:t>830509,00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0A2538E" w14:textId="77777777" w:rsidR="00B7756F" w:rsidRPr="00B7756F" w:rsidRDefault="00B7756F" w:rsidP="00B7756F">
            <w:r w:rsidRPr="00B7756F">
              <w:t>980000,62</w:t>
            </w:r>
          </w:p>
        </w:tc>
      </w:tr>
      <w:tr w:rsidR="00B905BD" w:rsidRPr="00B905BD" w14:paraId="6C55CBAF"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65FBEAA1" w14:textId="77777777" w:rsidR="00B7756F" w:rsidRPr="00B7756F" w:rsidRDefault="00B7756F" w:rsidP="00B7756F">
            <w:pPr>
              <w:jc w:val="right"/>
            </w:pPr>
            <w:r w:rsidRPr="00B7756F">
              <w:t>13</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0C6507A5" w14:textId="77777777" w:rsidR="00B7756F" w:rsidRPr="00B7756F" w:rsidRDefault="00B7756F" w:rsidP="00B7756F">
            <w:r w:rsidRPr="00B7756F">
              <w:t>Интеграция с АИС 03</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1AE300A9" w14:textId="77777777" w:rsidR="00B7756F" w:rsidRPr="00B7756F" w:rsidRDefault="00B7756F" w:rsidP="00B7756F">
            <w:r w:rsidRPr="00B7756F">
              <w:t>Выполнение работ по интеграции с АИС 03</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119D2452"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48717DC"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DAB23FE" w14:textId="77777777" w:rsidR="00B7756F" w:rsidRPr="00B7756F" w:rsidRDefault="00B7756F" w:rsidP="00B7756F">
            <w:r w:rsidRPr="00B7756F">
              <w:t>949153,00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990B5A5" w14:textId="77777777" w:rsidR="00B7756F" w:rsidRPr="00B7756F" w:rsidRDefault="00B7756F" w:rsidP="00B7756F">
            <w:r w:rsidRPr="00B7756F">
              <w:t>949153,00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0F9543C6" w14:textId="77777777" w:rsidR="00B7756F" w:rsidRPr="00B7756F" w:rsidRDefault="00B7756F" w:rsidP="00B7756F">
            <w:r w:rsidRPr="00B7756F">
              <w:t>1120000,54</w:t>
            </w:r>
          </w:p>
        </w:tc>
      </w:tr>
      <w:tr w:rsidR="00B905BD" w:rsidRPr="00B905BD" w14:paraId="22B45652" w14:textId="77777777" w:rsidTr="00B7756F">
        <w:trPr>
          <w:trHeight w:val="6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3273E0BA" w14:textId="77777777" w:rsidR="00B7756F" w:rsidRPr="00B7756F" w:rsidRDefault="00B7756F" w:rsidP="00B7756F">
            <w:pPr>
              <w:jc w:val="right"/>
            </w:pPr>
            <w:r w:rsidRPr="00B7756F">
              <w:t>14</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228105A1" w14:textId="77777777" w:rsidR="00B7756F" w:rsidRPr="00B7756F" w:rsidRDefault="00B7756F" w:rsidP="00B7756F">
            <w:r w:rsidRPr="00B7756F">
              <w:t>Интеграция с ЭРА-ГЛОНАСС</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4AC1C4F5" w14:textId="77777777" w:rsidR="00B7756F" w:rsidRPr="00B7756F" w:rsidRDefault="00B7756F" w:rsidP="00B7756F">
            <w:r w:rsidRPr="00B7756F">
              <w:t>Выполнение работ по интеграции с ЭРА-ГЛОНАСС</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06ADD22F"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55650D1F"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0B53302" w14:textId="77777777" w:rsidR="00B7756F" w:rsidRPr="00B7756F" w:rsidRDefault="00B7756F" w:rsidP="00B7756F">
            <w:r w:rsidRPr="00B7756F">
              <w:t>737289,00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27297E9" w14:textId="77777777" w:rsidR="00B7756F" w:rsidRPr="00B7756F" w:rsidRDefault="00B7756F" w:rsidP="00B7756F">
            <w:r w:rsidRPr="00B7756F">
              <w:t>737289,00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613AAAB9" w14:textId="77777777" w:rsidR="00B7756F" w:rsidRPr="00B7756F" w:rsidRDefault="00B7756F" w:rsidP="00B7756F">
            <w:r w:rsidRPr="00B7756F">
              <w:t>870001,02</w:t>
            </w:r>
          </w:p>
        </w:tc>
      </w:tr>
      <w:tr w:rsidR="00B905BD" w:rsidRPr="00B905BD" w14:paraId="26F10FEE"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7B605CD4" w14:textId="77777777" w:rsidR="00B7756F" w:rsidRPr="00B7756F" w:rsidRDefault="00B7756F" w:rsidP="00B7756F">
            <w:pPr>
              <w:jc w:val="right"/>
            </w:pPr>
            <w:r w:rsidRPr="00B7756F">
              <w:t>15</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3AD63770" w14:textId="77777777" w:rsidR="00B7756F" w:rsidRPr="00B7756F" w:rsidRDefault="00B7756F" w:rsidP="00B7756F">
            <w:r w:rsidRPr="00B7756F">
              <w:t>Интеграция с ГЛОНАСС</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4719986E" w14:textId="77777777" w:rsidR="00B7756F" w:rsidRPr="00B7756F" w:rsidRDefault="00B7756F" w:rsidP="00B7756F">
            <w:r w:rsidRPr="00B7756F">
              <w:t>Выполнение работ по интеграции с ГЛОНАСС</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3BF99E82"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242C64D" w14:textId="77777777" w:rsidR="00B7756F" w:rsidRPr="00B7756F" w:rsidRDefault="00B7756F" w:rsidP="00B7756F">
            <w:pPr>
              <w:jc w:val="right"/>
            </w:pPr>
            <w:r w:rsidRPr="00B7756F">
              <w:t>2</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6BE7974" w14:textId="77777777" w:rsidR="00B7756F" w:rsidRPr="00B7756F" w:rsidRDefault="00B7756F" w:rsidP="00B7756F">
            <w:r w:rsidRPr="00B7756F">
              <w:t>381355,00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44605D2" w14:textId="77777777" w:rsidR="00B7756F" w:rsidRPr="00B7756F" w:rsidRDefault="00B7756F" w:rsidP="00B7756F">
            <w:r w:rsidRPr="00B7756F">
              <w:t>762710,00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1D5A2959" w14:textId="77777777" w:rsidR="00B7756F" w:rsidRPr="00B7756F" w:rsidRDefault="00B7756F" w:rsidP="00B7756F">
            <w:r w:rsidRPr="00B7756F">
              <w:t>899997,80</w:t>
            </w:r>
          </w:p>
        </w:tc>
      </w:tr>
      <w:tr w:rsidR="00B905BD" w:rsidRPr="00B7756F" w14:paraId="1E31E1E2" w14:textId="77777777" w:rsidTr="00B7756F">
        <w:trPr>
          <w:trHeight w:val="6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08FCD3B6" w14:textId="77777777" w:rsidR="00B7756F" w:rsidRPr="00B7756F" w:rsidRDefault="00B7756F" w:rsidP="00B7756F">
            <w:pPr>
              <w:jc w:val="right"/>
            </w:pPr>
            <w:r w:rsidRPr="00B7756F">
              <w:t>16</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6652B413" w14:textId="77777777" w:rsidR="00B7756F" w:rsidRPr="00B7756F" w:rsidRDefault="00B7756F" w:rsidP="00B7756F">
            <w:r w:rsidRPr="00B7756F">
              <w:t>Корректировка и актуализация технического проекта</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0DD31745" w14:textId="77777777" w:rsidR="00B7756F" w:rsidRPr="00B7756F" w:rsidRDefault="00B7756F" w:rsidP="00B7756F">
            <w:r w:rsidRPr="00B7756F">
              <w:t>Выполнение работ по корректировке и актуализации технического проекта</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763067C9"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3A0A934A"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2C14EBB" w14:textId="77777777" w:rsidR="00B7756F" w:rsidRPr="00B7756F" w:rsidRDefault="00B7756F" w:rsidP="00B7756F">
            <w:r w:rsidRPr="00B7756F">
              <w:t>737628,00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CF63567" w14:textId="77777777" w:rsidR="00B7756F" w:rsidRPr="00B7756F" w:rsidRDefault="00B7756F" w:rsidP="00B7756F">
            <w:r w:rsidRPr="00B7756F">
              <w:t>737628,00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5C6B5F3F" w14:textId="77777777" w:rsidR="00B7756F" w:rsidRPr="00B7756F" w:rsidRDefault="00B7756F" w:rsidP="00B7756F">
            <w:r w:rsidRPr="00B7756F">
              <w:t>870401,04</w:t>
            </w:r>
          </w:p>
        </w:tc>
      </w:tr>
      <w:tr w:rsidR="00B905BD" w:rsidRPr="00B905BD" w14:paraId="2F3394B1" w14:textId="77777777" w:rsidTr="00B7756F">
        <w:trPr>
          <w:trHeight w:val="6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7AB36773" w14:textId="77777777" w:rsidR="00B7756F" w:rsidRPr="00B7756F" w:rsidRDefault="00B7756F" w:rsidP="00B7756F">
            <w:pPr>
              <w:jc w:val="right"/>
            </w:pPr>
            <w:r w:rsidRPr="00B7756F">
              <w:t>17</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4F94AA80" w14:textId="77777777" w:rsidR="00B7756F" w:rsidRPr="00B7756F" w:rsidRDefault="00B7756F" w:rsidP="00B7756F">
            <w:r w:rsidRPr="00B7756F">
              <w:t>Монтажные и пуско-наладочные работы УМЦ</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155DD6EE" w14:textId="77777777" w:rsidR="00B7756F" w:rsidRPr="00B7756F" w:rsidRDefault="00B7756F" w:rsidP="00B7756F">
            <w:r w:rsidRPr="00B7756F">
              <w:t>Выполнение работ по монтажу и пуско-наладке УМЦ</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4C0B278D"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2F923D0"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0ADFC95E" w14:textId="77777777" w:rsidR="00B7756F" w:rsidRPr="00B7756F" w:rsidRDefault="00B7756F" w:rsidP="00B7756F">
            <w:r w:rsidRPr="00B7756F">
              <w:t>420085,00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463CD6B7" w14:textId="77777777" w:rsidR="00B7756F" w:rsidRPr="00B7756F" w:rsidRDefault="00B7756F" w:rsidP="00B7756F">
            <w:r w:rsidRPr="00B7756F">
              <w:t>420085,00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270613D5" w14:textId="77777777" w:rsidR="00B7756F" w:rsidRPr="00B7756F" w:rsidRDefault="00B7756F" w:rsidP="00B7756F">
            <w:r w:rsidRPr="00B7756F">
              <w:t>495700,30</w:t>
            </w:r>
          </w:p>
        </w:tc>
      </w:tr>
      <w:tr w:rsidR="00B905BD" w:rsidRPr="00B7756F" w14:paraId="63B048A1"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68DC1A9F" w14:textId="77777777" w:rsidR="00B7756F" w:rsidRPr="00B7756F" w:rsidRDefault="00B7756F" w:rsidP="00B7756F">
            <w:r w:rsidRPr="00B7756F">
              <w:t> </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5EF63B2C" w14:textId="77777777" w:rsidR="00B7756F" w:rsidRPr="00B7756F" w:rsidRDefault="00B7756F" w:rsidP="00B7756F">
            <w:pPr>
              <w:rPr>
                <w:b/>
                <w:bCs/>
              </w:rPr>
            </w:pPr>
            <w:r w:rsidRPr="00B7756F">
              <w:rPr>
                <w:b/>
                <w:bCs/>
              </w:rPr>
              <w:t>Техническое сопровождение</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2748F907" w14:textId="77777777" w:rsidR="00B7756F" w:rsidRPr="00B7756F" w:rsidRDefault="00B7756F" w:rsidP="00B7756F">
            <w:r w:rsidRPr="00B7756F">
              <w:t> </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3586468E" w14:textId="77777777" w:rsidR="00B7756F" w:rsidRPr="00B7756F" w:rsidRDefault="00B7756F" w:rsidP="00B7756F">
            <w:r w:rsidRPr="00B7756F">
              <w:t> </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7B4D7439"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570A936" w14:textId="77777777" w:rsidR="00B7756F" w:rsidRPr="00B7756F" w:rsidRDefault="00B7756F" w:rsidP="00B7756F">
            <w:r w:rsidRPr="00B7756F">
              <w:t> </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2E187C39" w14:textId="77777777" w:rsidR="00B7756F" w:rsidRPr="00B7756F" w:rsidRDefault="00B7756F" w:rsidP="00B7756F">
            <w:r w:rsidRPr="00B7756F">
              <w:t> </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7C6256FE" w14:textId="77777777" w:rsidR="00B7756F" w:rsidRPr="00B7756F" w:rsidRDefault="00B7756F" w:rsidP="00B7756F">
            <w:r w:rsidRPr="00B7756F">
              <w:t> </w:t>
            </w:r>
          </w:p>
        </w:tc>
      </w:tr>
      <w:tr w:rsidR="00B905BD" w:rsidRPr="00B905BD" w14:paraId="1D3BFF2B" w14:textId="77777777" w:rsidTr="00B7756F">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hideMark/>
          </w:tcPr>
          <w:p w14:paraId="7CDF3A27" w14:textId="77777777" w:rsidR="00B7756F" w:rsidRPr="00B7756F" w:rsidRDefault="00B7756F" w:rsidP="00B7756F">
            <w:pPr>
              <w:jc w:val="right"/>
            </w:pPr>
            <w:r w:rsidRPr="00B7756F">
              <w:t>18</w:t>
            </w:r>
          </w:p>
        </w:tc>
        <w:tc>
          <w:tcPr>
            <w:tcW w:w="3150" w:type="dxa"/>
            <w:tcBorders>
              <w:top w:val="single" w:sz="4" w:space="0" w:color="auto"/>
              <w:left w:val="single" w:sz="4" w:space="0" w:color="auto"/>
              <w:bottom w:val="single" w:sz="4" w:space="0" w:color="auto"/>
              <w:right w:val="single" w:sz="4" w:space="0" w:color="auto"/>
            </w:tcBorders>
            <w:shd w:val="clear" w:color="auto" w:fill="auto"/>
            <w:hideMark/>
          </w:tcPr>
          <w:p w14:paraId="1AC6D910" w14:textId="77777777" w:rsidR="00B7756F" w:rsidRPr="00B7756F" w:rsidRDefault="00B7756F" w:rsidP="00B7756F">
            <w:r w:rsidRPr="00B7756F">
              <w:t>Техническое сопровождение 2 года</w:t>
            </w:r>
          </w:p>
        </w:tc>
        <w:tc>
          <w:tcPr>
            <w:tcW w:w="4780" w:type="dxa"/>
            <w:tcBorders>
              <w:top w:val="single" w:sz="4" w:space="0" w:color="auto"/>
              <w:left w:val="single" w:sz="4" w:space="0" w:color="auto"/>
              <w:bottom w:val="single" w:sz="4" w:space="0" w:color="auto"/>
              <w:right w:val="single" w:sz="4" w:space="0" w:color="auto"/>
            </w:tcBorders>
            <w:shd w:val="clear" w:color="auto" w:fill="auto"/>
            <w:hideMark/>
          </w:tcPr>
          <w:p w14:paraId="59820E0E" w14:textId="77777777" w:rsidR="00B7756F" w:rsidRPr="00B7756F" w:rsidRDefault="00B7756F" w:rsidP="00B7756F">
            <w:r w:rsidRPr="00B7756F">
              <w:t>Техническая поддержка Системы-112</w:t>
            </w:r>
          </w:p>
        </w:tc>
        <w:tc>
          <w:tcPr>
            <w:tcW w:w="858" w:type="dxa"/>
            <w:tcBorders>
              <w:top w:val="single" w:sz="4" w:space="0" w:color="auto"/>
              <w:left w:val="single" w:sz="4" w:space="0" w:color="auto"/>
              <w:bottom w:val="single" w:sz="4" w:space="0" w:color="auto"/>
              <w:right w:val="single" w:sz="4" w:space="0" w:color="auto"/>
            </w:tcBorders>
            <w:shd w:val="clear" w:color="auto" w:fill="auto"/>
            <w:hideMark/>
          </w:tcPr>
          <w:p w14:paraId="6D6227B8" w14:textId="77777777" w:rsidR="00B7756F" w:rsidRPr="00B7756F" w:rsidRDefault="00B7756F" w:rsidP="00B7756F">
            <w:r w:rsidRPr="00B7756F">
              <w:t>шт.</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14:paraId="699AA89D" w14:textId="77777777" w:rsidR="00B7756F" w:rsidRPr="00B7756F" w:rsidRDefault="00B7756F" w:rsidP="00B7756F">
            <w:pPr>
              <w:jc w:val="right"/>
            </w:pPr>
            <w:r w:rsidRPr="00B7756F">
              <w:t>1</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6D438917" w14:textId="77777777" w:rsidR="00B7756F" w:rsidRPr="00B7756F" w:rsidRDefault="00B7756F" w:rsidP="00B7756F">
            <w:r w:rsidRPr="00B7756F">
              <w:t>17502096,00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14:paraId="52EF3370" w14:textId="77777777" w:rsidR="00B7756F" w:rsidRPr="00B7756F" w:rsidRDefault="00B7756F" w:rsidP="00B7756F">
            <w:r w:rsidRPr="00B7756F">
              <w:t>17502096,00</w:t>
            </w:r>
          </w:p>
        </w:tc>
        <w:tc>
          <w:tcPr>
            <w:tcW w:w="1560" w:type="dxa"/>
            <w:tcBorders>
              <w:top w:val="single" w:sz="4" w:space="0" w:color="auto"/>
              <w:left w:val="single" w:sz="4" w:space="0" w:color="auto"/>
              <w:bottom w:val="single" w:sz="4" w:space="0" w:color="auto"/>
              <w:right w:val="single" w:sz="4" w:space="0" w:color="auto"/>
            </w:tcBorders>
            <w:shd w:val="clear" w:color="auto" w:fill="auto"/>
            <w:hideMark/>
          </w:tcPr>
          <w:p w14:paraId="3D9521BC" w14:textId="77777777" w:rsidR="00B7756F" w:rsidRPr="00B7756F" w:rsidRDefault="00B7756F" w:rsidP="00B7756F">
            <w:r w:rsidRPr="00B7756F">
              <w:t>20652473,28</w:t>
            </w:r>
          </w:p>
        </w:tc>
      </w:tr>
      <w:tr w:rsidR="00B905BD" w:rsidRPr="00B905BD" w14:paraId="576C13E3" w14:textId="77777777" w:rsidTr="00AB594D">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tcPr>
          <w:p w14:paraId="757F5336" w14:textId="77777777" w:rsidR="00B7756F" w:rsidRPr="00B905BD" w:rsidRDefault="00B7756F" w:rsidP="00B7756F">
            <w:pPr>
              <w:jc w:val="right"/>
            </w:pPr>
          </w:p>
        </w:tc>
        <w:tc>
          <w:tcPr>
            <w:tcW w:w="12615" w:type="dxa"/>
            <w:gridSpan w:val="6"/>
            <w:tcBorders>
              <w:top w:val="single" w:sz="4" w:space="0" w:color="auto"/>
              <w:left w:val="single" w:sz="4" w:space="0" w:color="auto"/>
              <w:bottom w:val="single" w:sz="4" w:space="0" w:color="auto"/>
              <w:right w:val="single" w:sz="4" w:space="0" w:color="auto"/>
            </w:tcBorders>
            <w:shd w:val="clear" w:color="auto" w:fill="auto"/>
          </w:tcPr>
          <w:p w14:paraId="30FE956C" w14:textId="4E90FC87" w:rsidR="00B7756F" w:rsidRPr="00B905BD" w:rsidRDefault="00B7756F" w:rsidP="00B7756F">
            <w:pPr>
              <w:jc w:val="right"/>
            </w:pPr>
            <w:r w:rsidRPr="00B905BD">
              <w:t>ИТОГО, руб. с НДС 18%</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31B7134C" w14:textId="47108164" w:rsidR="00B7756F" w:rsidRPr="00B905BD" w:rsidRDefault="00B7756F" w:rsidP="00B7756F">
            <w:r w:rsidRPr="00B905BD">
              <w:t>81 712 257,68</w:t>
            </w:r>
          </w:p>
        </w:tc>
      </w:tr>
      <w:tr w:rsidR="00B7756F" w:rsidRPr="00B905BD" w14:paraId="6538FDDB" w14:textId="77777777" w:rsidTr="00AB594D">
        <w:trPr>
          <w:trHeight w:val="300"/>
        </w:trPr>
        <w:tc>
          <w:tcPr>
            <w:tcW w:w="988" w:type="dxa"/>
            <w:tcBorders>
              <w:top w:val="single" w:sz="4" w:space="0" w:color="auto"/>
              <w:left w:val="single" w:sz="4" w:space="0" w:color="auto"/>
              <w:bottom w:val="single" w:sz="4" w:space="0" w:color="auto"/>
              <w:right w:val="single" w:sz="4" w:space="0" w:color="auto"/>
            </w:tcBorders>
            <w:shd w:val="clear" w:color="auto" w:fill="auto"/>
          </w:tcPr>
          <w:p w14:paraId="3897576E" w14:textId="77777777" w:rsidR="00B7756F" w:rsidRPr="00B905BD" w:rsidRDefault="00B7756F" w:rsidP="00B7756F">
            <w:pPr>
              <w:jc w:val="right"/>
            </w:pPr>
          </w:p>
        </w:tc>
        <w:tc>
          <w:tcPr>
            <w:tcW w:w="12615" w:type="dxa"/>
            <w:gridSpan w:val="6"/>
            <w:tcBorders>
              <w:top w:val="single" w:sz="4" w:space="0" w:color="auto"/>
              <w:left w:val="single" w:sz="4" w:space="0" w:color="auto"/>
              <w:bottom w:val="single" w:sz="4" w:space="0" w:color="auto"/>
              <w:right w:val="single" w:sz="4" w:space="0" w:color="auto"/>
            </w:tcBorders>
            <w:shd w:val="clear" w:color="auto" w:fill="auto"/>
          </w:tcPr>
          <w:p w14:paraId="2101E3C4" w14:textId="2B34A60E" w:rsidR="00B7756F" w:rsidRPr="00B905BD" w:rsidRDefault="00B7756F" w:rsidP="00B7756F">
            <w:pPr>
              <w:jc w:val="right"/>
            </w:pPr>
            <w:r w:rsidRPr="00B905BD">
              <w:t xml:space="preserve">НДС, руб. </w:t>
            </w:r>
          </w:p>
        </w:tc>
        <w:tc>
          <w:tcPr>
            <w:tcW w:w="1560" w:type="dxa"/>
            <w:tcBorders>
              <w:top w:val="single" w:sz="4" w:space="0" w:color="auto"/>
              <w:left w:val="single" w:sz="4" w:space="0" w:color="auto"/>
              <w:bottom w:val="single" w:sz="4" w:space="0" w:color="auto"/>
              <w:right w:val="single" w:sz="4" w:space="0" w:color="auto"/>
            </w:tcBorders>
            <w:shd w:val="clear" w:color="auto" w:fill="auto"/>
          </w:tcPr>
          <w:p w14:paraId="608B90A5" w14:textId="61BC8E01" w:rsidR="00B7756F" w:rsidRPr="00B905BD" w:rsidRDefault="00B7756F" w:rsidP="00B7756F">
            <w:r w:rsidRPr="00B905BD">
              <w:t>12 464 581,68</w:t>
            </w:r>
          </w:p>
        </w:tc>
      </w:tr>
    </w:tbl>
    <w:p w14:paraId="1D7CC8C4" w14:textId="77777777" w:rsidR="001E4426" w:rsidRPr="00B905BD" w:rsidRDefault="001E4426"/>
    <w:p w14:paraId="572EC218" w14:textId="77777777" w:rsidR="001E4426" w:rsidRPr="00B905BD" w:rsidRDefault="001E4426"/>
    <w:tbl>
      <w:tblPr>
        <w:tblW w:w="9700" w:type="dxa"/>
        <w:tblInd w:w="954" w:type="dxa"/>
        <w:tblLayout w:type="fixed"/>
        <w:tblLook w:val="0000" w:firstRow="0" w:lastRow="0" w:firstColumn="0" w:lastColumn="0" w:noHBand="0" w:noVBand="0"/>
      </w:tblPr>
      <w:tblGrid>
        <w:gridCol w:w="5022"/>
        <w:gridCol w:w="4678"/>
      </w:tblGrid>
      <w:tr w:rsidR="00B905BD" w:rsidRPr="00B905BD" w14:paraId="601E815C" w14:textId="77777777" w:rsidTr="00955D76">
        <w:trPr>
          <w:trHeight w:val="792"/>
        </w:trPr>
        <w:tc>
          <w:tcPr>
            <w:tcW w:w="5022" w:type="dxa"/>
          </w:tcPr>
          <w:p w14:paraId="235AFCED"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15265736" w14:textId="77777777" w:rsidR="00B905BD" w:rsidRPr="00B905BD" w:rsidRDefault="00B905BD" w:rsidP="00955D76">
            <w:pPr>
              <w:tabs>
                <w:tab w:val="left" w:pos="1276"/>
              </w:tabs>
              <w:suppressAutoHyphens/>
              <w:spacing w:line="276" w:lineRule="auto"/>
              <w:ind w:right="40"/>
              <w:rPr>
                <w:b/>
                <w:sz w:val="26"/>
              </w:rPr>
            </w:pPr>
            <w:r w:rsidRPr="00B905BD">
              <w:rPr>
                <w:b/>
                <w:sz w:val="26"/>
              </w:rPr>
              <w:t xml:space="preserve">Генеральный директор </w:t>
            </w:r>
          </w:p>
          <w:p w14:paraId="74A5D494" w14:textId="7AEC71C7" w:rsidR="00B905BD" w:rsidRPr="00B905BD" w:rsidRDefault="00B905BD" w:rsidP="00955D76">
            <w:pPr>
              <w:tabs>
                <w:tab w:val="left" w:pos="1276"/>
              </w:tabs>
              <w:suppressAutoHyphens/>
              <w:spacing w:line="276" w:lineRule="auto"/>
              <w:ind w:right="40"/>
              <w:rPr>
                <w:b/>
                <w:sz w:val="26"/>
              </w:rPr>
            </w:pPr>
            <w:r w:rsidRPr="00B905BD">
              <w:rPr>
                <w:b/>
                <w:sz w:val="26"/>
              </w:rPr>
              <w:t>ПАО «Башинформсвязь</w:t>
            </w:r>
          </w:p>
        </w:tc>
        <w:tc>
          <w:tcPr>
            <w:tcW w:w="4678" w:type="dxa"/>
          </w:tcPr>
          <w:p w14:paraId="18D932B8"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5BD5E437" w14:textId="77777777" w:rsidR="00B905BD" w:rsidRPr="00B905BD" w:rsidRDefault="00B905BD" w:rsidP="00955D76">
            <w:pPr>
              <w:tabs>
                <w:tab w:val="left" w:pos="1276"/>
              </w:tabs>
              <w:rPr>
                <w:b/>
                <w:sz w:val="26"/>
              </w:rPr>
            </w:pPr>
            <w:r w:rsidRPr="00B905BD">
              <w:rPr>
                <w:b/>
                <w:sz w:val="26"/>
              </w:rPr>
              <w:t xml:space="preserve">Генеральный директор </w:t>
            </w:r>
          </w:p>
          <w:p w14:paraId="5F7B878C" w14:textId="37A0F4D0" w:rsidR="00B905BD" w:rsidRPr="00B905BD" w:rsidRDefault="00B905BD" w:rsidP="00955D76">
            <w:pPr>
              <w:tabs>
                <w:tab w:val="left" w:pos="1276"/>
              </w:tabs>
              <w:rPr>
                <w:b/>
                <w:sz w:val="26"/>
              </w:rPr>
            </w:pPr>
            <w:r w:rsidRPr="00B905BD">
              <w:rPr>
                <w:b/>
                <w:sz w:val="26"/>
              </w:rPr>
              <w:t xml:space="preserve">ООО «ПРОТЕЙ СТ» </w:t>
            </w:r>
          </w:p>
          <w:p w14:paraId="210BE35F" w14:textId="77777777" w:rsidR="00B905BD" w:rsidRPr="00B905BD" w:rsidRDefault="00B905BD" w:rsidP="00955D76">
            <w:pPr>
              <w:tabs>
                <w:tab w:val="left" w:pos="1276"/>
              </w:tabs>
              <w:rPr>
                <w:b/>
                <w:sz w:val="26"/>
              </w:rPr>
            </w:pPr>
          </w:p>
        </w:tc>
      </w:tr>
      <w:tr w:rsidR="00B905BD" w:rsidRPr="00B905BD" w14:paraId="76B5184B" w14:textId="77777777" w:rsidTr="00955D76">
        <w:trPr>
          <w:trHeight w:val="1264"/>
        </w:trPr>
        <w:tc>
          <w:tcPr>
            <w:tcW w:w="5022" w:type="dxa"/>
          </w:tcPr>
          <w:p w14:paraId="0D559C10" w14:textId="77777777" w:rsidR="00B905BD" w:rsidRPr="00B905BD" w:rsidRDefault="00B905BD" w:rsidP="00955D76">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2850CC09" w14:textId="77777777" w:rsidR="00B905BD" w:rsidRPr="00B905BD" w:rsidRDefault="00B905BD" w:rsidP="00955D76">
            <w:pPr>
              <w:tabs>
                <w:tab w:val="left" w:pos="1276"/>
              </w:tabs>
              <w:suppressAutoHyphens/>
              <w:spacing w:line="276" w:lineRule="auto"/>
              <w:ind w:right="40"/>
              <w:rPr>
                <w:sz w:val="26"/>
              </w:rPr>
            </w:pPr>
            <w:r w:rsidRPr="00B905BD">
              <w:rPr>
                <w:sz w:val="26"/>
              </w:rPr>
              <w:t>М.П.</w:t>
            </w:r>
          </w:p>
        </w:tc>
        <w:tc>
          <w:tcPr>
            <w:tcW w:w="4678" w:type="dxa"/>
          </w:tcPr>
          <w:p w14:paraId="3EB02DEA" w14:textId="77777777" w:rsidR="00B905BD" w:rsidRPr="00B905BD" w:rsidRDefault="00B905BD" w:rsidP="00955D76">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07DE5024" w14:textId="77777777" w:rsidR="00B905BD" w:rsidRPr="00B905BD" w:rsidRDefault="00B905BD" w:rsidP="00955D76">
            <w:pPr>
              <w:tabs>
                <w:tab w:val="left" w:pos="1276"/>
              </w:tabs>
              <w:rPr>
                <w:sz w:val="26"/>
              </w:rPr>
            </w:pPr>
            <w:r w:rsidRPr="00B905BD">
              <w:rPr>
                <w:sz w:val="26"/>
              </w:rPr>
              <w:t>М.П.</w:t>
            </w:r>
          </w:p>
        </w:tc>
      </w:tr>
    </w:tbl>
    <w:p w14:paraId="11499FF9" w14:textId="77777777" w:rsidR="00A60A5D" w:rsidRPr="00B905BD" w:rsidRDefault="00A60A5D" w:rsidP="00A60A5D">
      <w:pPr>
        <w:sectPr w:rsidR="00A60A5D" w:rsidRPr="00B905BD" w:rsidSect="00167211">
          <w:pgSz w:w="16838" w:h="11906" w:orient="landscape"/>
          <w:pgMar w:top="709" w:right="567" w:bottom="567" w:left="851" w:header="425" w:footer="709" w:gutter="0"/>
          <w:cols w:space="708"/>
          <w:titlePg/>
          <w:docGrid w:linePitch="360"/>
        </w:sectPr>
      </w:pPr>
    </w:p>
    <w:p w14:paraId="508ACB6E" w14:textId="77777777" w:rsidR="00BE32D8" w:rsidRPr="00B905BD" w:rsidRDefault="00BE32D8" w:rsidP="00D817C3">
      <w:pPr>
        <w:pStyle w:val="affffd"/>
        <w:tabs>
          <w:tab w:val="left" w:pos="1276"/>
        </w:tabs>
        <w:outlineLvl w:val="0"/>
        <w:rPr>
          <w:b w:val="0"/>
          <w:caps w:val="0"/>
          <w:sz w:val="26"/>
        </w:rPr>
      </w:pPr>
    </w:p>
    <w:p w14:paraId="77AB08BC" w14:textId="77777777" w:rsidR="00BE32D8" w:rsidRPr="00B905BD" w:rsidRDefault="00BE32D8" w:rsidP="00D817C3">
      <w:pPr>
        <w:tabs>
          <w:tab w:val="left" w:pos="1276"/>
        </w:tabs>
        <w:ind w:left="6096"/>
        <w:rPr>
          <w:sz w:val="26"/>
        </w:rPr>
      </w:pPr>
    </w:p>
    <w:p w14:paraId="777B02F7" w14:textId="77777777" w:rsidR="00BE32D8" w:rsidRPr="00B905BD" w:rsidRDefault="008C2709" w:rsidP="00D817C3">
      <w:pPr>
        <w:pStyle w:val="affffd"/>
        <w:tabs>
          <w:tab w:val="left" w:pos="1276"/>
        </w:tabs>
        <w:ind w:firstLine="2694"/>
        <w:jc w:val="right"/>
        <w:outlineLvl w:val="0"/>
        <w:rPr>
          <w:b w:val="0"/>
          <w:caps w:val="0"/>
          <w:sz w:val="26"/>
        </w:rPr>
      </w:pPr>
      <w:r w:rsidRPr="00B905BD">
        <w:rPr>
          <w:b w:val="0"/>
          <w:caps w:val="0"/>
          <w:sz w:val="26"/>
        </w:rPr>
        <w:t xml:space="preserve">Приложение № </w:t>
      </w:r>
      <w:r w:rsidR="000146DC" w:rsidRPr="00B905BD">
        <w:rPr>
          <w:b w:val="0"/>
          <w:caps w:val="0"/>
          <w:sz w:val="26"/>
        </w:rPr>
        <w:t>2</w:t>
      </w:r>
      <w:r w:rsidRPr="00B905BD">
        <w:rPr>
          <w:b w:val="0"/>
          <w:caps w:val="0"/>
          <w:sz w:val="26"/>
        </w:rPr>
        <w:br/>
        <w:t>к Договору № _____ от __________201_ г.</w:t>
      </w:r>
    </w:p>
    <w:p w14:paraId="452DA282" w14:textId="77777777" w:rsidR="00BE32D8" w:rsidRPr="00B905BD" w:rsidRDefault="008C2709" w:rsidP="00D817C3">
      <w:pPr>
        <w:tabs>
          <w:tab w:val="left" w:pos="1276"/>
          <w:tab w:val="left" w:pos="3002"/>
        </w:tabs>
        <w:rPr>
          <w:b/>
          <w:caps/>
          <w:sz w:val="26"/>
        </w:rPr>
      </w:pPr>
      <w:r w:rsidRPr="00B905BD">
        <w:rPr>
          <w:b/>
          <w:caps/>
          <w:sz w:val="26"/>
        </w:rPr>
        <w:tab/>
      </w:r>
    </w:p>
    <w:p w14:paraId="02C03AE9" w14:textId="77777777" w:rsidR="00BE32D8" w:rsidRPr="00B905BD" w:rsidRDefault="00BE32D8" w:rsidP="00D817C3">
      <w:pPr>
        <w:tabs>
          <w:tab w:val="left" w:pos="1276"/>
        </w:tabs>
        <w:rPr>
          <w:b/>
          <w:caps/>
          <w:sz w:val="26"/>
        </w:rPr>
      </w:pPr>
    </w:p>
    <w:p w14:paraId="23A09C6B" w14:textId="182DF71A" w:rsidR="0094534C" w:rsidRPr="00B905BD" w:rsidRDefault="004732C9" w:rsidP="004732C9">
      <w:pPr>
        <w:tabs>
          <w:tab w:val="left" w:pos="1276"/>
        </w:tabs>
        <w:jc w:val="center"/>
        <w:rPr>
          <w:b/>
          <w:sz w:val="26"/>
        </w:rPr>
      </w:pPr>
      <w:r w:rsidRPr="00B905BD">
        <w:rPr>
          <w:b/>
          <w:sz w:val="26"/>
        </w:rPr>
        <w:t>Техническое задание</w:t>
      </w:r>
    </w:p>
    <w:p w14:paraId="62D745AE" w14:textId="77777777" w:rsidR="007C04A2" w:rsidRPr="00B905BD" w:rsidRDefault="007C04A2" w:rsidP="00D817C3">
      <w:pPr>
        <w:tabs>
          <w:tab w:val="left" w:pos="1276"/>
        </w:tabs>
        <w:jc w:val="both"/>
        <w:rPr>
          <w:sz w:val="26"/>
        </w:rPr>
      </w:pPr>
    </w:p>
    <w:p w14:paraId="7799144D" w14:textId="77777777" w:rsidR="007C04A2" w:rsidRPr="00B905BD" w:rsidRDefault="007C04A2" w:rsidP="00D817C3">
      <w:pPr>
        <w:tabs>
          <w:tab w:val="left" w:pos="1276"/>
        </w:tabs>
        <w:jc w:val="both"/>
        <w:rPr>
          <w:sz w:val="26"/>
        </w:rPr>
      </w:pPr>
    </w:p>
    <w:p w14:paraId="46ACC3FC" w14:textId="0FAB7CC0" w:rsidR="007C04A2" w:rsidRPr="00B905BD" w:rsidRDefault="007C04A2" w:rsidP="00D817C3">
      <w:pPr>
        <w:tabs>
          <w:tab w:val="left" w:pos="1276"/>
        </w:tabs>
        <w:jc w:val="both"/>
        <w:rPr>
          <w:sz w:val="26"/>
        </w:rPr>
      </w:pPr>
    </w:p>
    <w:p w14:paraId="6CE777AE" w14:textId="77777777" w:rsidR="007C04A2" w:rsidRPr="00B905BD" w:rsidRDefault="007C04A2" w:rsidP="00D817C3">
      <w:pPr>
        <w:tabs>
          <w:tab w:val="left" w:pos="1276"/>
        </w:tabs>
        <w:jc w:val="both"/>
        <w:rPr>
          <w:sz w:val="26"/>
        </w:rPr>
      </w:pPr>
    </w:p>
    <w:p w14:paraId="06E745F3" w14:textId="77777777" w:rsidR="007C04A2" w:rsidRPr="00B905BD" w:rsidRDefault="007C04A2" w:rsidP="00D817C3">
      <w:pPr>
        <w:tabs>
          <w:tab w:val="left" w:pos="1276"/>
        </w:tabs>
        <w:jc w:val="both"/>
        <w:rPr>
          <w:sz w:val="26"/>
        </w:rPr>
      </w:pPr>
    </w:p>
    <w:p w14:paraId="717338F1" w14:textId="77777777" w:rsidR="007C04A2" w:rsidRPr="00B905BD" w:rsidRDefault="007C04A2" w:rsidP="00D817C3">
      <w:pPr>
        <w:tabs>
          <w:tab w:val="left" w:pos="1276"/>
        </w:tabs>
        <w:jc w:val="both"/>
        <w:rPr>
          <w:sz w:val="26"/>
        </w:rPr>
      </w:pPr>
    </w:p>
    <w:p w14:paraId="6C5C6232" w14:textId="77777777" w:rsidR="007C04A2" w:rsidRPr="00B905BD" w:rsidRDefault="007C04A2" w:rsidP="00D817C3">
      <w:pPr>
        <w:tabs>
          <w:tab w:val="left" w:pos="1276"/>
        </w:tabs>
        <w:jc w:val="both"/>
        <w:rPr>
          <w:sz w:val="26"/>
        </w:rPr>
      </w:pPr>
    </w:p>
    <w:p w14:paraId="2F3000B1" w14:textId="77777777" w:rsidR="007C04A2" w:rsidRPr="00B905BD" w:rsidRDefault="007C04A2" w:rsidP="00D817C3">
      <w:pPr>
        <w:tabs>
          <w:tab w:val="left" w:pos="1276"/>
        </w:tabs>
        <w:jc w:val="both"/>
        <w:rPr>
          <w:sz w:val="26"/>
        </w:rPr>
      </w:pPr>
    </w:p>
    <w:p w14:paraId="639D68F2" w14:textId="77777777" w:rsidR="002245CE" w:rsidRPr="00B905BD" w:rsidRDefault="002245CE" w:rsidP="00D817C3">
      <w:pPr>
        <w:tabs>
          <w:tab w:val="left" w:pos="1276"/>
        </w:tabs>
        <w:jc w:val="both"/>
        <w:rPr>
          <w:b/>
          <w:sz w:val="26"/>
        </w:rPr>
      </w:pPr>
    </w:p>
    <w:p w14:paraId="28D005F9" w14:textId="77777777" w:rsidR="00BC0F17" w:rsidRPr="00B905BD" w:rsidRDefault="00BC0F17" w:rsidP="00D817C3">
      <w:pPr>
        <w:tabs>
          <w:tab w:val="left" w:pos="1276"/>
        </w:tabs>
        <w:ind w:left="5670"/>
        <w:jc w:val="right"/>
        <w:rPr>
          <w:spacing w:val="-1"/>
          <w:sz w:val="26"/>
        </w:rPr>
      </w:pPr>
    </w:p>
    <w:tbl>
      <w:tblPr>
        <w:tblW w:w="9700" w:type="dxa"/>
        <w:tblInd w:w="-142" w:type="dxa"/>
        <w:tblLayout w:type="fixed"/>
        <w:tblLook w:val="0000" w:firstRow="0" w:lastRow="0" w:firstColumn="0" w:lastColumn="0" w:noHBand="0" w:noVBand="0"/>
      </w:tblPr>
      <w:tblGrid>
        <w:gridCol w:w="5022"/>
        <w:gridCol w:w="4678"/>
      </w:tblGrid>
      <w:tr w:rsidR="00B905BD" w:rsidRPr="00B905BD" w14:paraId="604A33D5" w14:textId="77777777" w:rsidTr="00B905BD">
        <w:trPr>
          <w:trHeight w:val="792"/>
        </w:trPr>
        <w:tc>
          <w:tcPr>
            <w:tcW w:w="5022" w:type="dxa"/>
          </w:tcPr>
          <w:p w14:paraId="1C71DD53"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47B7C405" w14:textId="77777777" w:rsidR="00B905BD" w:rsidRPr="00B905BD" w:rsidRDefault="00B905BD" w:rsidP="00955D76">
            <w:pPr>
              <w:tabs>
                <w:tab w:val="left" w:pos="1276"/>
              </w:tabs>
              <w:suppressAutoHyphens/>
              <w:spacing w:line="276" w:lineRule="auto"/>
              <w:ind w:right="40"/>
              <w:rPr>
                <w:b/>
                <w:sz w:val="26"/>
              </w:rPr>
            </w:pPr>
            <w:r w:rsidRPr="00B905BD">
              <w:rPr>
                <w:b/>
                <w:sz w:val="26"/>
              </w:rPr>
              <w:t>Генеральный директор</w:t>
            </w:r>
          </w:p>
          <w:p w14:paraId="5744782A" w14:textId="6FE7CB08" w:rsidR="00B905BD" w:rsidRPr="00B905BD" w:rsidRDefault="00B905BD" w:rsidP="00955D76">
            <w:pPr>
              <w:tabs>
                <w:tab w:val="left" w:pos="1276"/>
              </w:tabs>
              <w:suppressAutoHyphens/>
              <w:spacing w:line="276" w:lineRule="auto"/>
              <w:ind w:right="40"/>
              <w:rPr>
                <w:b/>
                <w:sz w:val="26"/>
              </w:rPr>
            </w:pPr>
            <w:r w:rsidRPr="00B905BD">
              <w:rPr>
                <w:b/>
                <w:sz w:val="26"/>
              </w:rPr>
              <w:t xml:space="preserve"> ПАО «Башинформсвязь</w:t>
            </w:r>
          </w:p>
        </w:tc>
        <w:tc>
          <w:tcPr>
            <w:tcW w:w="4678" w:type="dxa"/>
          </w:tcPr>
          <w:p w14:paraId="78C2DA3E"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2A64DC3B" w14:textId="77777777" w:rsidR="00B905BD" w:rsidRPr="00B905BD" w:rsidRDefault="00B905BD" w:rsidP="00955D76">
            <w:pPr>
              <w:tabs>
                <w:tab w:val="left" w:pos="1276"/>
              </w:tabs>
              <w:rPr>
                <w:b/>
                <w:sz w:val="26"/>
              </w:rPr>
            </w:pPr>
            <w:r w:rsidRPr="00B905BD">
              <w:rPr>
                <w:b/>
                <w:sz w:val="26"/>
              </w:rPr>
              <w:t xml:space="preserve">Генеральный директор </w:t>
            </w:r>
          </w:p>
          <w:p w14:paraId="663B6772" w14:textId="7A6193AE" w:rsidR="00B905BD" w:rsidRPr="00B905BD" w:rsidRDefault="00B905BD" w:rsidP="00955D76">
            <w:pPr>
              <w:tabs>
                <w:tab w:val="left" w:pos="1276"/>
              </w:tabs>
              <w:rPr>
                <w:b/>
                <w:sz w:val="26"/>
              </w:rPr>
            </w:pPr>
            <w:r w:rsidRPr="00B905BD">
              <w:rPr>
                <w:b/>
                <w:sz w:val="26"/>
              </w:rPr>
              <w:t xml:space="preserve">ООО «ПРОТЕЙ СТ» </w:t>
            </w:r>
          </w:p>
          <w:p w14:paraId="0FFC620D" w14:textId="77777777" w:rsidR="00B905BD" w:rsidRPr="00B905BD" w:rsidRDefault="00B905BD" w:rsidP="00955D76">
            <w:pPr>
              <w:tabs>
                <w:tab w:val="left" w:pos="1276"/>
              </w:tabs>
              <w:rPr>
                <w:b/>
                <w:sz w:val="26"/>
              </w:rPr>
            </w:pPr>
          </w:p>
        </w:tc>
      </w:tr>
      <w:tr w:rsidR="00B905BD" w:rsidRPr="00B905BD" w14:paraId="74FFB8A7" w14:textId="77777777" w:rsidTr="00B905BD">
        <w:trPr>
          <w:trHeight w:val="1264"/>
        </w:trPr>
        <w:tc>
          <w:tcPr>
            <w:tcW w:w="5022" w:type="dxa"/>
          </w:tcPr>
          <w:p w14:paraId="19B36B8A" w14:textId="77777777" w:rsidR="00B905BD" w:rsidRPr="00B905BD" w:rsidRDefault="00B905BD" w:rsidP="00955D76">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13315BF6" w14:textId="77777777" w:rsidR="00B905BD" w:rsidRPr="00B905BD" w:rsidRDefault="00B905BD" w:rsidP="00955D76">
            <w:pPr>
              <w:tabs>
                <w:tab w:val="left" w:pos="1276"/>
              </w:tabs>
              <w:suppressAutoHyphens/>
              <w:spacing w:line="276" w:lineRule="auto"/>
              <w:ind w:right="40"/>
              <w:rPr>
                <w:sz w:val="26"/>
              </w:rPr>
            </w:pPr>
            <w:r w:rsidRPr="00B905BD">
              <w:rPr>
                <w:sz w:val="26"/>
              </w:rPr>
              <w:t>М.П.</w:t>
            </w:r>
          </w:p>
        </w:tc>
        <w:tc>
          <w:tcPr>
            <w:tcW w:w="4678" w:type="dxa"/>
          </w:tcPr>
          <w:p w14:paraId="67A1A323" w14:textId="77777777" w:rsidR="00B905BD" w:rsidRPr="00B905BD" w:rsidRDefault="00B905BD" w:rsidP="00955D76">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3EFC6D73" w14:textId="77777777" w:rsidR="00B905BD" w:rsidRPr="00B905BD" w:rsidRDefault="00B905BD" w:rsidP="00955D76">
            <w:pPr>
              <w:tabs>
                <w:tab w:val="left" w:pos="1276"/>
              </w:tabs>
              <w:rPr>
                <w:sz w:val="26"/>
              </w:rPr>
            </w:pPr>
            <w:r w:rsidRPr="00B905BD">
              <w:rPr>
                <w:sz w:val="26"/>
              </w:rPr>
              <w:t>М.П.</w:t>
            </w:r>
          </w:p>
        </w:tc>
      </w:tr>
    </w:tbl>
    <w:p w14:paraId="4DF44447" w14:textId="77777777" w:rsidR="002245CE" w:rsidRPr="00B905BD" w:rsidRDefault="002245CE" w:rsidP="002245CE">
      <w:pPr>
        <w:rPr>
          <w:spacing w:val="-1"/>
          <w:sz w:val="26"/>
        </w:rPr>
      </w:pPr>
    </w:p>
    <w:p w14:paraId="2EEC4770" w14:textId="77777777" w:rsidR="00BC0F17" w:rsidRPr="00B905BD" w:rsidRDefault="00BC0F17" w:rsidP="00D817C3">
      <w:pPr>
        <w:tabs>
          <w:tab w:val="left" w:pos="1276"/>
        </w:tabs>
        <w:ind w:left="5670"/>
        <w:jc w:val="right"/>
        <w:rPr>
          <w:spacing w:val="-1"/>
          <w:sz w:val="26"/>
        </w:rPr>
      </w:pPr>
      <w:r w:rsidRPr="00B905BD">
        <w:rPr>
          <w:spacing w:val="-1"/>
          <w:sz w:val="26"/>
        </w:rPr>
        <w:br w:type="page"/>
      </w:r>
    </w:p>
    <w:p w14:paraId="397D5FE4" w14:textId="77777777" w:rsidR="001A618F" w:rsidRPr="00B905BD" w:rsidRDefault="001A618F" w:rsidP="008B12DA">
      <w:pPr>
        <w:pStyle w:val="affffd"/>
        <w:tabs>
          <w:tab w:val="left" w:pos="1276"/>
        </w:tabs>
        <w:ind w:left="720"/>
        <w:jc w:val="left"/>
        <w:outlineLvl w:val="0"/>
        <w:rPr>
          <w:b w:val="0"/>
          <w:caps w:val="0"/>
          <w:sz w:val="26"/>
        </w:rPr>
        <w:sectPr w:rsidR="001A618F" w:rsidRPr="00B905BD" w:rsidSect="004E25F9">
          <w:pgSz w:w="11906" w:h="16838"/>
          <w:pgMar w:top="851" w:right="851" w:bottom="851" w:left="1418" w:header="709" w:footer="709" w:gutter="0"/>
          <w:cols w:space="708"/>
          <w:titlePg/>
          <w:docGrid w:linePitch="360"/>
        </w:sectPr>
      </w:pPr>
    </w:p>
    <w:p w14:paraId="76A36753" w14:textId="77777777" w:rsidR="001A618F" w:rsidRPr="00B905BD" w:rsidRDefault="001A618F" w:rsidP="008B12DA">
      <w:pPr>
        <w:tabs>
          <w:tab w:val="left" w:pos="1276"/>
        </w:tabs>
        <w:rPr>
          <w:spacing w:val="-1"/>
          <w:sz w:val="26"/>
        </w:rPr>
      </w:pPr>
    </w:p>
    <w:p w14:paraId="75BFD356" w14:textId="07A31398" w:rsidR="008852BA" w:rsidRPr="00B905BD" w:rsidRDefault="008852BA" w:rsidP="008852BA">
      <w:pPr>
        <w:tabs>
          <w:tab w:val="left" w:pos="1276"/>
        </w:tabs>
        <w:ind w:left="5670"/>
        <w:jc w:val="right"/>
        <w:rPr>
          <w:spacing w:val="-1"/>
          <w:sz w:val="26"/>
        </w:rPr>
      </w:pPr>
      <w:r w:rsidRPr="00B905BD">
        <w:rPr>
          <w:spacing w:val="-1"/>
          <w:sz w:val="26"/>
        </w:rPr>
        <w:t xml:space="preserve">Приложение </w:t>
      </w:r>
      <w:r w:rsidR="00F6600F" w:rsidRPr="00B905BD">
        <w:rPr>
          <w:spacing w:val="-1"/>
          <w:sz w:val="26"/>
        </w:rPr>
        <w:t>№</w:t>
      </w:r>
      <w:r w:rsidR="007706EB" w:rsidRPr="00B905BD">
        <w:rPr>
          <w:spacing w:val="-1"/>
          <w:sz w:val="26"/>
        </w:rPr>
        <w:t>3</w:t>
      </w:r>
    </w:p>
    <w:p w14:paraId="5B1B7191" w14:textId="77777777" w:rsidR="008852BA" w:rsidRPr="00B905BD" w:rsidRDefault="008852BA" w:rsidP="008852BA">
      <w:pPr>
        <w:pStyle w:val="affffd"/>
        <w:tabs>
          <w:tab w:val="left" w:pos="1276"/>
        </w:tabs>
        <w:ind w:left="2835" w:firstLine="2268"/>
        <w:jc w:val="right"/>
        <w:outlineLvl w:val="0"/>
        <w:rPr>
          <w:b w:val="0"/>
          <w:caps w:val="0"/>
          <w:sz w:val="26"/>
        </w:rPr>
      </w:pPr>
      <w:r w:rsidRPr="00B905BD">
        <w:rPr>
          <w:b w:val="0"/>
          <w:caps w:val="0"/>
          <w:sz w:val="26"/>
        </w:rPr>
        <w:t>к Договору № _____ от ____201_г.</w:t>
      </w:r>
    </w:p>
    <w:p w14:paraId="46E0B419" w14:textId="77777777" w:rsidR="00BE32D8" w:rsidRPr="00B905BD" w:rsidRDefault="008C2709" w:rsidP="006C7A87">
      <w:pPr>
        <w:tabs>
          <w:tab w:val="left" w:pos="1276"/>
        </w:tabs>
        <w:rPr>
          <w:sz w:val="26"/>
        </w:rPr>
      </w:pPr>
      <w:r w:rsidRPr="00B905BD">
        <w:rPr>
          <w:sz w:val="26"/>
        </w:rPr>
        <w:t>ФОРМА</w:t>
      </w:r>
    </w:p>
    <w:p w14:paraId="3569F68E" w14:textId="77777777" w:rsidR="00BE32D8" w:rsidRPr="00B905BD" w:rsidRDefault="008C2709" w:rsidP="00D817C3">
      <w:pPr>
        <w:tabs>
          <w:tab w:val="left" w:pos="1276"/>
        </w:tabs>
        <w:jc w:val="center"/>
        <w:outlineLvl w:val="0"/>
        <w:rPr>
          <w:b/>
          <w:sz w:val="26"/>
        </w:rPr>
      </w:pPr>
      <w:bookmarkStart w:id="4" w:name="_Toc347825003"/>
      <w:r w:rsidRPr="00B905BD">
        <w:rPr>
          <w:b/>
          <w:sz w:val="26"/>
        </w:rPr>
        <w:t>АКТ</w:t>
      </w:r>
      <w:bookmarkEnd w:id="4"/>
    </w:p>
    <w:p w14:paraId="3D246666" w14:textId="532788B2" w:rsidR="00BE32D8" w:rsidRPr="00B905BD" w:rsidRDefault="008C2709" w:rsidP="00D817C3">
      <w:pPr>
        <w:tabs>
          <w:tab w:val="left" w:pos="1276"/>
        </w:tabs>
        <w:jc w:val="center"/>
        <w:rPr>
          <w:b/>
          <w:sz w:val="26"/>
        </w:rPr>
      </w:pPr>
      <w:r w:rsidRPr="00B905BD">
        <w:rPr>
          <w:b/>
          <w:sz w:val="26"/>
        </w:rPr>
        <w:t>выполненных работ</w:t>
      </w:r>
    </w:p>
    <w:p w14:paraId="38793577" w14:textId="77777777" w:rsidR="00BE32D8" w:rsidRPr="00B905BD" w:rsidRDefault="008B0908" w:rsidP="00D817C3">
      <w:pPr>
        <w:tabs>
          <w:tab w:val="left" w:pos="1276"/>
        </w:tabs>
        <w:jc w:val="center"/>
        <w:rPr>
          <w:sz w:val="26"/>
        </w:rPr>
      </w:pPr>
      <w:r w:rsidRPr="00B905BD" w:rsidDel="008B0908">
        <w:rPr>
          <w:b/>
          <w:sz w:val="26"/>
        </w:rPr>
        <w:t xml:space="preserve"> </w:t>
      </w:r>
      <w:r w:rsidR="008C2709" w:rsidRPr="00B905BD">
        <w:rPr>
          <w:sz w:val="26"/>
        </w:rPr>
        <w:t>«___»_____________ 201__г.</w:t>
      </w:r>
    </w:p>
    <w:p w14:paraId="1D04EAFA" w14:textId="77777777" w:rsidR="00C91FF9" w:rsidRPr="00B905BD" w:rsidRDefault="008C2709" w:rsidP="008852BA">
      <w:pPr>
        <w:tabs>
          <w:tab w:val="left" w:pos="1276"/>
        </w:tabs>
        <w:outlineLvl w:val="0"/>
        <w:rPr>
          <w:sz w:val="26"/>
        </w:rPr>
      </w:pPr>
      <w:bookmarkStart w:id="5" w:name="_Toc347825004"/>
      <w:r w:rsidRPr="00B905BD">
        <w:rPr>
          <w:b/>
          <w:sz w:val="26"/>
        </w:rPr>
        <w:t xml:space="preserve">Покупатель: </w:t>
      </w:r>
      <w:r w:rsidRPr="00B905BD">
        <w:rPr>
          <w:sz w:val="26"/>
        </w:rPr>
        <w:t>____________________</w:t>
      </w:r>
      <w:bookmarkEnd w:id="5"/>
    </w:p>
    <w:p w14:paraId="60B73D01" w14:textId="77777777" w:rsidR="00C91FF9" w:rsidRPr="00B905BD" w:rsidRDefault="008C2709" w:rsidP="008852BA">
      <w:pPr>
        <w:tabs>
          <w:tab w:val="left" w:pos="1276"/>
        </w:tabs>
        <w:outlineLvl w:val="0"/>
        <w:rPr>
          <w:sz w:val="26"/>
        </w:rPr>
      </w:pPr>
      <w:bookmarkStart w:id="6" w:name="_Toc347825005"/>
      <w:r w:rsidRPr="00B905BD">
        <w:rPr>
          <w:b/>
          <w:sz w:val="26"/>
        </w:rPr>
        <w:t>Поставщик:</w:t>
      </w:r>
      <w:r w:rsidRPr="00B905BD">
        <w:rPr>
          <w:sz w:val="26"/>
        </w:rPr>
        <w:t xml:space="preserve"> ______________________</w:t>
      </w:r>
      <w:bookmarkEnd w:id="6"/>
      <w:r w:rsidRPr="00B905BD">
        <w:rPr>
          <w:sz w:val="26"/>
        </w:rPr>
        <w:tab/>
      </w:r>
      <w:r w:rsidRPr="00B905BD">
        <w:rPr>
          <w:sz w:val="26"/>
        </w:rPr>
        <w:tab/>
      </w:r>
      <w:r w:rsidRPr="00B905BD">
        <w:rPr>
          <w:sz w:val="26"/>
        </w:rPr>
        <w:tab/>
      </w:r>
    </w:p>
    <w:p w14:paraId="70AC3470" w14:textId="03134568" w:rsidR="00C91FF9" w:rsidRPr="00B905BD" w:rsidRDefault="008C2709" w:rsidP="008852BA">
      <w:pPr>
        <w:tabs>
          <w:tab w:val="left" w:pos="1276"/>
        </w:tabs>
        <w:jc w:val="both"/>
        <w:rPr>
          <w:sz w:val="26"/>
        </w:rPr>
      </w:pPr>
      <w:r w:rsidRPr="00B905BD">
        <w:rPr>
          <w:b/>
          <w:sz w:val="26"/>
        </w:rPr>
        <w:t>ДОГОВОР:</w:t>
      </w:r>
      <w:r w:rsidR="00B25B9A" w:rsidRPr="00B905BD">
        <w:rPr>
          <w:b/>
          <w:sz w:val="26"/>
        </w:rPr>
        <w:t xml:space="preserve"> </w:t>
      </w:r>
      <w:r w:rsidRPr="00B905BD">
        <w:rPr>
          <w:sz w:val="26"/>
        </w:rPr>
        <w:t>№ ___________</w:t>
      </w:r>
      <w:proofErr w:type="gramStart"/>
      <w:r w:rsidRPr="00B905BD">
        <w:rPr>
          <w:sz w:val="26"/>
        </w:rPr>
        <w:t>_  от</w:t>
      </w:r>
      <w:proofErr w:type="gramEnd"/>
      <w:r w:rsidRPr="00B905BD">
        <w:rPr>
          <w:sz w:val="26"/>
        </w:rPr>
        <w:t xml:space="preserve">  «____» _____________ 201__г.</w:t>
      </w:r>
    </w:p>
    <w:p w14:paraId="467A564D" w14:textId="77777777" w:rsidR="00C91FF9" w:rsidRPr="00B905BD" w:rsidRDefault="008C2709" w:rsidP="008852BA">
      <w:pPr>
        <w:tabs>
          <w:tab w:val="left" w:pos="1276"/>
        </w:tabs>
        <w:outlineLvl w:val="0"/>
        <w:rPr>
          <w:b/>
          <w:sz w:val="26"/>
        </w:rPr>
      </w:pPr>
      <w:bookmarkStart w:id="7" w:name="_Toc347825007"/>
      <w:r w:rsidRPr="00B905BD">
        <w:rPr>
          <w:b/>
          <w:sz w:val="26"/>
        </w:rPr>
        <w:t xml:space="preserve">НАИМЕНОВАНИЕ </w:t>
      </w:r>
      <w:proofErr w:type="gramStart"/>
      <w:r w:rsidRPr="00B905BD">
        <w:rPr>
          <w:b/>
          <w:sz w:val="26"/>
        </w:rPr>
        <w:t xml:space="preserve">РАБОТ: </w:t>
      </w:r>
      <w:r w:rsidRPr="00B905BD">
        <w:rPr>
          <w:spacing w:val="-1"/>
          <w:sz w:val="26"/>
        </w:rPr>
        <w:t xml:space="preserve"> «</w:t>
      </w:r>
      <w:proofErr w:type="gramEnd"/>
      <w:r w:rsidRPr="00B905BD">
        <w:rPr>
          <w:spacing w:val="-1"/>
          <w:sz w:val="26"/>
        </w:rPr>
        <w:t>_______________________________________________».</w:t>
      </w:r>
      <w:bookmarkEnd w:id="7"/>
      <w:r w:rsidRPr="00B905BD">
        <w:rPr>
          <w:spacing w:val="-1"/>
          <w:sz w:val="26"/>
        </w:rPr>
        <w:t xml:space="preserve"> </w:t>
      </w:r>
      <w:r w:rsidRPr="00B905BD">
        <w:rPr>
          <w:sz w:val="26"/>
        </w:rPr>
        <w:t xml:space="preserve"> </w:t>
      </w:r>
    </w:p>
    <w:p w14:paraId="5E4DA807" w14:textId="77777777" w:rsidR="00BE32D8" w:rsidRPr="00B905BD" w:rsidRDefault="008C2709" w:rsidP="008852BA">
      <w:pPr>
        <w:shd w:val="clear" w:color="auto" w:fill="FFFFFF"/>
        <w:tabs>
          <w:tab w:val="left" w:pos="1276"/>
        </w:tabs>
        <w:jc w:val="both"/>
        <w:rPr>
          <w:sz w:val="26"/>
        </w:rPr>
      </w:pPr>
      <w:r w:rsidRPr="00B905BD">
        <w:rPr>
          <w:sz w:val="26"/>
        </w:rPr>
        <w:t xml:space="preserve">Мы, нижеподписавшиеся, от Покупателя - _______________________________________, действующий на основании _________________, с одной стороны, и от Поставщика – ______________________________, действующий на основании _________________________________ </w:t>
      </w:r>
      <w:r w:rsidRPr="00B905BD">
        <w:rPr>
          <w:spacing w:val="-5"/>
          <w:sz w:val="26"/>
        </w:rPr>
        <w:t xml:space="preserve">с другой стороны </w:t>
      </w:r>
      <w:r w:rsidRPr="00B905BD">
        <w:rPr>
          <w:sz w:val="26"/>
        </w:rPr>
        <w:t>составили настоящий акт о том, что:</w:t>
      </w:r>
    </w:p>
    <w:p w14:paraId="64340F80" w14:textId="30AFF024" w:rsidR="00BE32D8" w:rsidRPr="00B905BD" w:rsidRDefault="008C2709" w:rsidP="008852BA">
      <w:pPr>
        <w:shd w:val="clear" w:color="auto" w:fill="FFFFFF"/>
        <w:tabs>
          <w:tab w:val="left" w:pos="1276"/>
        </w:tabs>
        <w:jc w:val="both"/>
        <w:rPr>
          <w:sz w:val="26"/>
        </w:rPr>
      </w:pPr>
      <w:r w:rsidRPr="00B905BD">
        <w:rPr>
          <w:sz w:val="26"/>
        </w:rPr>
        <w:t>1. Поставщиком в рамках Договора №_____ от «__</w:t>
      </w:r>
      <w:proofErr w:type="gramStart"/>
      <w:r w:rsidRPr="00B905BD">
        <w:rPr>
          <w:sz w:val="26"/>
        </w:rPr>
        <w:t>_»</w:t>
      </w:r>
      <w:r w:rsidRPr="00B905BD">
        <w:rPr>
          <w:sz w:val="26"/>
          <w:u w:val="single"/>
        </w:rPr>
        <w:t xml:space="preserve">   </w:t>
      </w:r>
      <w:proofErr w:type="gramEnd"/>
      <w:r w:rsidRPr="00B905BD">
        <w:rPr>
          <w:sz w:val="26"/>
          <w:u w:val="single"/>
        </w:rPr>
        <w:t xml:space="preserve">    </w:t>
      </w:r>
      <w:r w:rsidRPr="00B905BD">
        <w:rPr>
          <w:sz w:val="26"/>
        </w:rPr>
        <w:t xml:space="preserve">201__г. выполнены полностью и надлежащим образом </w:t>
      </w:r>
      <w:r w:rsidR="00B7756F" w:rsidRPr="00B905BD">
        <w:rPr>
          <w:sz w:val="26"/>
        </w:rPr>
        <w:t>Работы</w:t>
      </w:r>
    </w:p>
    <w:p w14:paraId="3C437E1D" w14:textId="5152C1D5" w:rsidR="00BE32D8" w:rsidRPr="00B905BD" w:rsidRDefault="008C2709" w:rsidP="008852BA">
      <w:pPr>
        <w:shd w:val="clear" w:color="auto" w:fill="FFFFFF"/>
        <w:tabs>
          <w:tab w:val="left" w:pos="1276"/>
        </w:tabs>
        <w:jc w:val="both"/>
        <w:rPr>
          <w:sz w:val="26"/>
        </w:rPr>
      </w:pPr>
      <w:r w:rsidRPr="00B905BD">
        <w:rPr>
          <w:sz w:val="26"/>
        </w:rPr>
        <w:t xml:space="preserve">2. Цена выполненных </w:t>
      </w:r>
      <w:r w:rsidR="00B7756F" w:rsidRPr="00B905BD">
        <w:rPr>
          <w:sz w:val="26"/>
        </w:rPr>
        <w:t>Р</w:t>
      </w:r>
      <w:r w:rsidRPr="00B905BD">
        <w:rPr>
          <w:sz w:val="26"/>
        </w:rPr>
        <w:t>абот составляет сумму в размере:</w:t>
      </w:r>
    </w:p>
    <w:p w14:paraId="0449E57F" w14:textId="77777777" w:rsidR="00BE32D8" w:rsidRPr="00B905BD" w:rsidRDefault="008C2709" w:rsidP="008852BA">
      <w:pPr>
        <w:pStyle w:val="BodyText22"/>
        <w:tabs>
          <w:tab w:val="left" w:pos="1276"/>
        </w:tabs>
        <w:ind w:firstLine="0"/>
        <w:rPr>
          <w:sz w:val="26"/>
        </w:rPr>
      </w:pPr>
      <w:r w:rsidRPr="00B905BD">
        <w:rPr>
          <w:sz w:val="26"/>
        </w:rPr>
        <w:t>___________ (_________________</w:t>
      </w:r>
      <w:proofErr w:type="gramStart"/>
      <w:r w:rsidRPr="00B905BD">
        <w:rPr>
          <w:sz w:val="26"/>
        </w:rPr>
        <w:t>_)  рублей</w:t>
      </w:r>
      <w:proofErr w:type="gramEnd"/>
      <w:r w:rsidRPr="00B905BD">
        <w:rPr>
          <w:sz w:val="26"/>
        </w:rPr>
        <w:t xml:space="preserve">, в том числе НДС 18% в размере ____________ руб. (_______).  </w:t>
      </w:r>
    </w:p>
    <w:p w14:paraId="21F5ED24" w14:textId="77777777" w:rsidR="00BE32D8" w:rsidRPr="00B905BD" w:rsidRDefault="008C2709" w:rsidP="008852BA">
      <w:pPr>
        <w:shd w:val="clear" w:color="auto" w:fill="FFFFFF"/>
        <w:tabs>
          <w:tab w:val="left" w:pos="1276"/>
        </w:tabs>
        <w:jc w:val="both"/>
        <w:rPr>
          <w:sz w:val="26"/>
        </w:rPr>
      </w:pPr>
      <w:r w:rsidRPr="00B905BD">
        <w:rPr>
          <w:sz w:val="26"/>
        </w:rPr>
        <w:t>3. Подлежит оплате:</w:t>
      </w:r>
      <w:r w:rsidRPr="00B905BD">
        <w:rPr>
          <w:b/>
          <w:sz w:val="26"/>
        </w:rPr>
        <w:t xml:space="preserve"> </w:t>
      </w:r>
      <w:r w:rsidRPr="00B905BD">
        <w:rPr>
          <w:sz w:val="26"/>
        </w:rPr>
        <w:t>(_____________</w:t>
      </w:r>
      <w:proofErr w:type="gramStart"/>
      <w:r w:rsidRPr="00B905BD">
        <w:rPr>
          <w:sz w:val="26"/>
        </w:rPr>
        <w:t>_)  рублей</w:t>
      </w:r>
      <w:proofErr w:type="gramEnd"/>
      <w:r w:rsidRPr="00B905BD">
        <w:rPr>
          <w:sz w:val="26"/>
        </w:rPr>
        <w:t>, в том числе НДС 18% в размере __________________ руб. (_____________________________________)</w:t>
      </w:r>
      <w:r w:rsidRPr="00B905BD">
        <w:rPr>
          <w:spacing w:val="5"/>
          <w:sz w:val="26"/>
        </w:rPr>
        <w:t>.</w:t>
      </w:r>
    </w:p>
    <w:p w14:paraId="729733CD" w14:textId="77777777" w:rsidR="00BE32D8" w:rsidRPr="00B905BD" w:rsidRDefault="008C2709" w:rsidP="008852BA">
      <w:pPr>
        <w:shd w:val="clear" w:color="auto" w:fill="FFFFFF"/>
        <w:tabs>
          <w:tab w:val="left" w:pos="1276"/>
        </w:tabs>
        <w:jc w:val="both"/>
        <w:rPr>
          <w:sz w:val="26"/>
        </w:rPr>
      </w:pPr>
      <w:r w:rsidRPr="00B905BD">
        <w:rPr>
          <w:sz w:val="26"/>
        </w:rPr>
        <w:t xml:space="preserve">4. </w:t>
      </w:r>
      <w:proofErr w:type="gramStart"/>
      <w:r w:rsidRPr="00B905BD">
        <w:rPr>
          <w:sz w:val="26"/>
        </w:rPr>
        <w:t>Покупатель  претензий</w:t>
      </w:r>
      <w:proofErr w:type="gramEnd"/>
      <w:r w:rsidRPr="00B905BD">
        <w:rPr>
          <w:sz w:val="26"/>
        </w:rPr>
        <w:t xml:space="preserve"> к Поставщику по качеству и срокам выполнения работ не имеет.</w:t>
      </w:r>
    </w:p>
    <w:p w14:paraId="2DAB2261" w14:textId="77777777" w:rsidR="00BE32D8" w:rsidRPr="00B905BD" w:rsidRDefault="008C2709" w:rsidP="008852BA">
      <w:pPr>
        <w:shd w:val="clear" w:color="auto" w:fill="FFFFFF"/>
        <w:tabs>
          <w:tab w:val="left" w:pos="1276"/>
        </w:tabs>
        <w:jc w:val="both"/>
        <w:rPr>
          <w:sz w:val="26"/>
        </w:rPr>
      </w:pPr>
      <w:r w:rsidRPr="00B905BD">
        <w:rPr>
          <w:sz w:val="26"/>
        </w:rPr>
        <w:t>5. Настоящий акт является неотъемлемой частью Договора № _____ от «__</w:t>
      </w:r>
      <w:proofErr w:type="gramStart"/>
      <w:r w:rsidRPr="00B905BD">
        <w:rPr>
          <w:sz w:val="26"/>
        </w:rPr>
        <w:t>_»</w:t>
      </w:r>
      <w:r w:rsidRPr="00B905BD">
        <w:rPr>
          <w:sz w:val="26"/>
          <w:u w:val="single"/>
        </w:rPr>
        <w:t xml:space="preserve">   </w:t>
      </w:r>
      <w:proofErr w:type="gramEnd"/>
      <w:r w:rsidRPr="00B905BD">
        <w:rPr>
          <w:sz w:val="26"/>
          <w:u w:val="single"/>
        </w:rPr>
        <w:t xml:space="preserve">    </w:t>
      </w:r>
      <w:r w:rsidRPr="00B905BD">
        <w:rPr>
          <w:sz w:val="26"/>
        </w:rPr>
        <w:t>201__г. и основанием для взаиморасчетов между Покупателем и Поставщиком.</w:t>
      </w:r>
    </w:p>
    <w:p w14:paraId="1952B417" w14:textId="77777777" w:rsidR="00BE32D8" w:rsidRPr="00B905BD" w:rsidRDefault="008C2709" w:rsidP="008852BA">
      <w:pPr>
        <w:shd w:val="clear" w:color="auto" w:fill="FFFFFF"/>
        <w:tabs>
          <w:tab w:val="left" w:pos="1276"/>
        </w:tabs>
        <w:jc w:val="both"/>
        <w:rPr>
          <w:sz w:val="26"/>
        </w:rPr>
      </w:pPr>
      <w:r w:rsidRPr="00B905BD">
        <w:rPr>
          <w:sz w:val="26"/>
        </w:rPr>
        <w:t>6. Настоящий акт составлен в двух экземплярах, имеющих равную юридическую силу, по одному экземпляру для каждой стороны.</w:t>
      </w:r>
    </w:p>
    <w:p w14:paraId="14D38976" w14:textId="77777777" w:rsidR="00680BE0" w:rsidRPr="00B905BD" w:rsidRDefault="00680BE0" w:rsidP="00680BE0">
      <w:pPr>
        <w:tabs>
          <w:tab w:val="left" w:pos="1276"/>
        </w:tabs>
        <w:jc w:val="center"/>
        <w:outlineLvl w:val="0"/>
        <w:rPr>
          <w:b/>
          <w:sz w:val="26"/>
        </w:rPr>
      </w:pPr>
      <w:bookmarkStart w:id="8" w:name="_Toc347825008"/>
    </w:p>
    <w:p w14:paraId="124D22B3" w14:textId="77777777" w:rsidR="008852BA" w:rsidRPr="00B905BD" w:rsidRDefault="008852BA" w:rsidP="00680BE0">
      <w:pPr>
        <w:tabs>
          <w:tab w:val="left" w:pos="1276"/>
        </w:tabs>
        <w:jc w:val="center"/>
        <w:outlineLvl w:val="0"/>
        <w:rPr>
          <w:b/>
          <w:sz w:val="26"/>
        </w:rPr>
      </w:pPr>
      <w:r w:rsidRPr="00B905BD">
        <w:rPr>
          <w:b/>
          <w:sz w:val="26"/>
        </w:rPr>
        <w:t>ПОДПИСИ СТОРОН</w:t>
      </w:r>
    </w:p>
    <w:p w14:paraId="3438F4A9" w14:textId="77777777" w:rsidR="008852BA" w:rsidRPr="00B905BD" w:rsidRDefault="008852BA" w:rsidP="008852BA">
      <w:pPr>
        <w:tabs>
          <w:tab w:val="left" w:pos="454"/>
          <w:tab w:val="left" w:pos="908"/>
          <w:tab w:val="left" w:pos="1276"/>
          <w:tab w:val="left" w:pos="1362"/>
          <w:tab w:val="left" w:pos="5271"/>
        </w:tabs>
        <w:jc w:val="both"/>
        <w:rPr>
          <w:rFonts w:eastAsia="MS Mincho"/>
          <w:sz w:val="26"/>
        </w:rPr>
      </w:pPr>
      <w:r w:rsidRPr="00B905BD">
        <w:rPr>
          <w:rFonts w:eastAsia="MS Mincho"/>
          <w:sz w:val="26"/>
        </w:rPr>
        <w:t>От Покупателя</w:t>
      </w:r>
      <w:r w:rsidRPr="00B905BD">
        <w:rPr>
          <w:rFonts w:eastAsia="MS Mincho"/>
          <w:sz w:val="26"/>
        </w:rPr>
        <w:tab/>
        <w:t>От Поставщика</w:t>
      </w:r>
    </w:p>
    <w:p w14:paraId="080EC3C0" w14:textId="77777777" w:rsidR="008852BA" w:rsidRPr="00B905BD" w:rsidRDefault="008852BA" w:rsidP="008852BA">
      <w:pPr>
        <w:tabs>
          <w:tab w:val="left" w:pos="454"/>
          <w:tab w:val="left" w:pos="908"/>
          <w:tab w:val="left" w:pos="1276"/>
          <w:tab w:val="left" w:pos="1362"/>
          <w:tab w:val="center" w:pos="4818"/>
        </w:tabs>
        <w:jc w:val="both"/>
        <w:rPr>
          <w:rFonts w:eastAsia="MS Mincho"/>
          <w:sz w:val="26"/>
        </w:rPr>
      </w:pPr>
      <w:r w:rsidRPr="00B905BD">
        <w:rPr>
          <w:rFonts w:eastAsia="MS Mincho"/>
          <w:sz w:val="26"/>
        </w:rPr>
        <w:t>____________________</w:t>
      </w:r>
      <w:r w:rsidRPr="00B905BD">
        <w:rPr>
          <w:rFonts w:eastAsia="MS Mincho"/>
          <w:sz w:val="26"/>
        </w:rPr>
        <w:tab/>
      </w:r>
      <w:r w:rsidRPr="00B905BD">
        <w:rPr>
          <w:rFonts w:eastAsia="MS Mincho"/>
          <w:sz w:val="26"/>
        </w:rPr>
        <w:tab/>
        <w:t xml:space="preserve">    ____________________</w:t>
      </w:r>
    </w:p>
    <w:p w14:paraId="397853C0" w14:textId="77777777" w:rsidR="008852BA" w:rsidRPr="00B905BD" w:rsidRDefault="008852BA" w:rsidP="008852BA">
      <w:pPr>
        <w:tabs>
          <w:tab w:val="left" w:pos="454"/>
          <w:tab w:val="left" w:pos="1276"/>
          <w:tab w:val="center" w:pos="4818"/>
        </w:tabs>
        <w:jc w:val="both"/>
        <w:rPr>
          <w:rFonts w:eastAsia="MS Mincho"/>
          <w:sz w:val="26"/>
        </w:rPr>
      </w:pPr>
      <w:r w:rsidRPr="00B905BD">
        <w:rPr>
          <w:rFonts w:eastAsia="MS Mincho"/>
          <w:sz w:val="26"/>
        </w:rPr>
        <w:t>М.П.</w:t>
      </w:r>
      <w:r w:rsidRPr="00B905BD">
        <w:rPr>
          <w:rFonts w:eastAsia="MS Mincho"/>
          <w:sz w:val="26"/>
        </w:rPr>
        <w:tab/>
      </w:r>
      <w:r w:rsidRPr="00B905BD">
        <w:rPr>
          <w:rFonts w:eastAsia="MS Mincho"/>
          <w:sz w:val="26"/>
        </w:rPr>
        <w:tab/>
        <w:t xml:space="preserve">                    М.П.</w:t>
      </w:r>
    </w:p>
    <w:p w14:paraId="06DA35BE" w14:textId="77777777" w:rsidR="00B905BD" w:rsidRPr="00B905BD" w:rsidRDefault="00B905BD" w:rsidP="008852BA">
      <w:pPr>
        <w:tabs>
          <w:tab w:val="left" w:pos="454"/>
          <w:tab w:val="left" w:pos="908"/>
          <w:tab w:val="left" w:pos="1276"/>
          <w:tab w:val="left" w:pos="1362"/>
          <w:tab w:val="left" w:pos="5271"/>
        </w:tabs>
        <w:jc w:val="both"/>
        <w:rPr>
          <w:rFonts w:eastAsia="MS Mincho"/>
          <w:sz w:val="26"/>
        </w:rPr>
      </w:pPr>
    </w:p>
    <w:p w14:paraId="5831ACAA" w14:textId="77777777" w:rsidR="008852BA" w:rsidRPr="00B905BD" w:rsidRDefault="008852BA" w:rsidP="008852BA">
      <w:pPr>
        <w:tabs>
          <w:tab w:val="left" w:pos="454"/>
          <w:tab w:val="left" w:pos="908"/>
          <w:tab w:val="left" w:pos="1276"/>
          <w:tab w:val="left" w:pos="1362"/>
          <w:tab w:val="left" w:pos="5271"/>
        </w:tabs>
        <w:jc w:val="both"/>
        <w:rPr>
          <w:rFonts w:eastAsia="MS Mincho"/>
          <w:sz w:val="26"/>
        </w:rPr>
      </w:pPr>
      <w:r w:rsidRPr="00B905BD">
        <w:rPr>
          <w:rFonts w:eastAsia="MS Mincho"/>
          <w:sz w:val="26"/>
        </w:rPr>
        <w:t>ФОРМА СОГЛАСОВАНА</w:t>
      </w:r>
    </w:p>
    <w:bookmarkEnd w:id="8"/>
    <w:p w14:paraId="04B9CD47" w14:textId="77777777" w:rsidR="004F14FE" w:rsidRPr="00B905BD" w:rsidRDefault="004F14FE" w:rsidP="00D817C3">
      <w:pPr>
        <w:tabs>
          <w:tab w:val="left" w:pos="1276"/>
        </w:tabs>
        <w:jc w:val="center"/>
        <w:outlineLvl w:val="0"/>
        <w:rPr>
          <w:b/>
          <w:sz w:val="26"/>
          <w:szCs w:val="26"/>
        </w:rPr>
      </w:pPr>
    </w:p>
    <w:tbl>
      <w:tblPr>
        <w:tblW w:w="9700" w:type="dxa"/>
        <w:tblInd w:w="284" w:type="dxa"/>
        <w:tblLayout w:type="fixed"/>
        <w:tblLook w:val="0000" w:firstRow="0" w:lastRow="0" w:firstColumn="0" w:lastColumn="0" w:noHBand="0" w:noVBand="0"/>
      </w:tblPr>
      <w:tblGrid>
        <w:gridCol w:w="5022"/>
        <w:gridCol w:w="4678"/>
      </w:tblGrid>
      <w:tr w:rsidR="00B905BD" w:rsidRPr="00B905BD" w14:paraId="63A0EA51" w14:textId="77777777" w:rsidTr="00B905BD">
        <w:trPr>
          <w:trHeight w:val="792"/>
        </w:trPr>
        <w:tc>
          <w:tcPr>
            <w:tcW w:w="5022" w:type="dxa"/>
          </w:tcPr>
          <w:p w14:paraId="115BE3BE"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476A5F7B" w14:textId="77777777" w:rsidR="00B905BD" w:rsidRPr="00B905BD" w:rsidRDefault="00B905BD" w:rsidP="00955D76">
            <w:pPr>
              <w:tabs>
                <w:tab w:val="left" w:pos="1276"/>
              </w:tabs>
              <w:suppressAutoHyphens/>
              <w:spacing w:line="276" w:lineRule="auto"/>
              <w:ind w:right="40"/>
              <w:rPr>
                <w:b/>
                <w:sz w:val="26"/>
              </w:rPr>
            </w:pPr>
            <w:r w:rsidRPr="00B905BD">
              <w:rPr>
                <w:b/>
                <w:sz w:val="26"/>
              </w:rPr>
              <w:t xml:space="preserve">Генеральный директор </w:t>
            </w:r>
          </w:p>
          <w:p w14:paraId="0D3CBA48" w14:textId="56DDD0FE" w:rsidR="00B905BD" w:rsidRPr="00B905BD" w:rsidRDefault="00B905BD" w:rsidP="00955D76">
            <w:pPr>
              <w:tabs>
                <w:tab w:val="left" w:pos="1276"/>
              </w:tabs>
              <w:suppressAutoHyphens/>
              <w:spacing w:line="276" w:lineRule="auto"/>
              <w:ind w:right="40"/>
              <w:rPr>
                <w:b/>
                <w:sz w:val="26"/>
              </w:rPr>
            </w:pPr>
            <w:r w:rsidRPr="00B905BD">
              <w:rPr>
                <w:b/>
                <w:sz w:val="26"/>
              </w:rPr>
              <w:t>ПАО «Башинформсвязь</w:t>
            </w:r>
          </w:p>
        </w:tc>
        <w:tc>
          <w:tcPr>
            <w:tcW w:w="4678" w:type="dxa"/>
          </w:tcPr>
          <w:p w14:paraId="6DC30FDB"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16A77BEA" w14:textId="77777777" w:rsidR="00B905BD" w:rsidRPr="00B905BD" w:rsidRDefault="00B905BD" w:rsidP="00955D76">
            <w:pPr>
              <w:tabs>
                <w:tab w:val="left" w:pos="1276"/>
              </w:tabs>
              <w:rPr>
                <w:b/>
                <w:sz w:val="26"/>
              </w:rPr>
            </w:pPr>
            <w:r w:rsidRPr="00B905BD">
              <w:rPr>
                <w:b/>
                <w:sz w:val="26"/>
              </w:rPr>
              <w:t xml:space="preserve">Генеральный директор </w:t>
            </w:r>
          </w:p>
          <w:p w14:paraId="6F442B22" w14:textId="3249791B" w:rsidR="00B905BD" w:rsidRPr="00B905BD" w:rsidRDefault="00B905BD" w:rsidP="00955D76">
            <w:pPr>
              <w:tabs>
                <w:tab w:val="left" w:pos="1276"/>
              </w:tabs>
              <w:rPr>
                <w:b/>
                <w:sz w:val="26"/>
              </w:rPr>
            </w:pPr>
            <w:r w:rsidRPr="00B905BD">
              <w:rPr>
                <w:b/>
                <w:sz w:val="26"/>
              </w:rPr>
              <w:t xml:space="preserve">ООО «ПРОТЕЙ СТ» </w:t>
            </w:r>
          </w:p>
          <w:p w14:paraId="2537AAD1" w14:textId="77777777" w:rsidR="00B905BD" w:rsidRPr="00B905BD" w:rsidRDefault="00B905BD" w:rsidP="00955D76">
            <w:pPr>
              <w:tabs>
                <w:tab w:val="left" w:pos="1276"/>
              </w:tabs>
              <w:rPr>
                <w:b/>
                <w:sz w:val="26"/>
              </w:rPr>
            </w:pPr>
          </w:p>
        </w:tc>
      </w:tr>
      <w:tr w:rsidR="00B905BD" w:rsidRPr="00B905BD" w14:paraId="24CBFDC3" w14:textId="77777777" w:rsidTr="00B905BD">
        <w:trPr>
          <w:trHeight w:val="1264"/>
        </w:trPr>
        <w:tc>
          <w:tcPr>
            <w:tcW w:w="5022" w:type="dxa"/>
          </w:tcPr>
          <w:p w14:paraId="2F4A0FD3" w14:textId="77777777" w:rsidR="00B905BD" w:rsidRPr="00B905BD" w:rsidRDefault="00B905BD" w:rsidP="00955D76">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474DE8CB" w14:textId="77777777" w:rsidR="00B905BD" w:rsidRPr="00B905BD" w:rsidRDefault="00B905BD" w:rsidP="00955D76">
            <w:pPr>
              <w:tabs>
                <w:tab w:val="left" w:pos="1276"/>
              </w:tabs>
              <w:suppressAutoHyphens/>
              <w:spacing w:line="276" w:lineRule="auto"/>
              <w:ind w:right="40"/>
              <w:rPr>
                <w:sz w:val="26"/>
              </w:rPr>
            </w:pPr>
            <w:r w:rsidRPr="00B905BD">
              <w:rPr>
                <w:sz w:val="26"/>
              </w:rPr>
              <w:t>М.П.</w:t>
            </w:r>
          </w:p>
        </w:tc>
        <w:tc>
          <w:tcPr>
            <w:tcW w:w="4678" w:type="dxa"/>
          </w:tcPr>
          <w:p w14:paraId="12E8971B" w14:textId="77777777" w:rsidR="00B905BD" w:rsidRPr="00B905BD" w:rsidRDefault="00B905BD" w:rsidP="00955D76">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7FF994BC" w14:textId="77777777" w:rsidR="00B905BD" w:rsidRPr="00B905BD" w:rsidRDefault="00B905BD" w:rsidP="00955D76">
            <w:pPr>
              <w:tabs>
                <w:tab w:val="left" w:pos="1276"/>
              </w:tabs>
              <w:rPr>
                <w:sz w:val="26"/>
              </w:rPr>
            </w:pPr>
            <w:r w:rsidRPr="00B905BD">
              <w:rPr>
                <w:sz w:val="26"/>
              </w:rPr>
              <w:t>М.П.</w:t>
            </w:r>
          </w:p>
        </w:tc>
      </w:tr>
    </w:tbl>
    <w:p w14:paraId="08805771" w14:textId="4358D54B" w:rsidR="007576DD" w:rsidRPr="00B905BD" w:rsidRDefault="007576DD" w:rsidP="00364718">
      <w:pPr>
        <w:pStyle w:val="affffd"/>
        <w:tabs>
          <w:tab w:val="left" w:pos="1276"/>
        </w:tabs>
        <w:ind w:firstLine="2694"/>
        <w:jc w:val="right"/>
        <w:outlineLvl w:val="0"/>
        <w:rPr>
          <w:sz w:val="26"/>
        </w:rPr>
      </w:pPr>
    </w:p>
    <w:p w14:paraId="1F411090" w14:textId="77777777" w:rsidR="00AD70E9" w:rsidRPr="00B905BD" w:rsidRDefault="00AD70E9">
      <w:pPr>
        <w:rPr>
          <w:b/>
          <w:sz w:val="26"/>
        </w:rPr>
      </w:pPr>
      <w:r w:rsidRPr="00B905BD">
        <w:rPr>
          <w:b/>
          <w:sz w:val="26"/>
        </w:rPr>
        <w:br w:type="page"/>
      </w:r>
    </w:p>
    <w:p w14:paraId="5242BEBD" w14:textId="77777777" w:rsidR="004732C9" w:rsidRPr="00B905BD" w:rsidRDefault="007706EB" w:rsidP="004732C9">
      <w:pPr>
        <w:pStyle w:val="affffd"/>
        <w:tabs>
          <w:tab w:val="left" w:pos="1276"/>
        </w:tabs>
        <w:ind w:firstLine="2694"/>
        <w:jc w:val="right"/>
        <w:outlineLvl w:val="0"/>
        <w:rPr>
          <w:b w:val="0"/>
          <w:caps w:val="0"/>
          <w:sz w:val="26"/>
        </w:rPr>
      </w:pPr>
      <w:r w:rsidRPr="00B905BD">
        <w:rPr>
          <w:b w:val="0"/>
          <w:caps w:val="0"/>
          <w:sz w:val="26"/>
        </w:rPr>
        <w:t>Приложение № 4</w:t>
      </w:r>
    </w:p>
    <w:p w14:paraId="4E628260" w14:textId="659C2DDA" w:rsidR="007706EB" w:rsidRPr="00B905BD" w:rsidRDefault="007706EB" w:rsidP="004732C9">
      <w:pPr>
        <w:pStyle w:val="affffd"/>
        <w:tabs>
          <w:tab w:val="left" w:pos="1276"/>
        </w:tabs>
        <w:ind w:firstLine="2694"/>
        <w:jc w:val="right"/>
        <w:outlineLvl w:val="0"/>
        <w:rPr>
          <w:b w:val="0"/>
          <w:caps w:val="0"/>
          <w:sz w:val="26"/>
        </w:rPr>
      </w:pPr>
      <w:r w:rsidRPr="00B905BD">
        <w:rPr>
          <w:b w:val="0"/>
          <w:caps w:val="0"/>
          <w:sz w:val="26"/>
        </w:rPr>
        <w:t>к Договору № _____ от __________201_ г.</w:t>
      </w:r>
    </w:p>
    <w:p w14:paraId="67D30ECF" w14:textId="77777777" w:rsidR="0098370D" w:rsidRPr="00B905BD" w:rsidRDefault="0098370D" w:rsidP="004732C9">
      <w:pPr>
        <w:tabs>
          <w:tab w:val="left" w:pos="1276"/>
        </w:tabs>
        <w:jc w:val="center"/>
        <w:rPr>
          <w:sz w:val="26"/>
        </w:rPr>
      </w:pPr>
      <w:r w:rsidRPr="00B905BD">
        <w:rPr>
          <w:sz w:val="26"/>
        </w:rPr>
        <w:t>ФОРМА</w:t>
      </w:r>
    </w:p>
    <w:p w14:paraId="644FFE69" w14:textId="77777777" w:rsidR="0098370D" w:rsidRPr="00B905BD" w:rsidRDefault="0098370D" w:rsidP="004732C9">
      <w:pPr>
        <w:widowControl w:val="0"/>
        <w:tabs>
          <w:tab w:val="left" w:pos="1276"/>
        </w:tabs>
        <w:autoSpaceDE w:val="0"/>
        <w:autoSpaceDN w:val="0"/>
        <w:adjustRightInd w:val="0"/>
        <w:jc w:val="center"/>
        <w:rPr>
          <w:b/>
          <w:sz w:val="26"/>
        </w:rPr>
      </w:pPr>
    </w:p>
    <w:p w14:paraId="2F94655D" w14:textId="3565D8F5" w:rsidR="00BE32D8" w:rsidRPr="00B905BD" w:rsidRDefault="008C2709" w:rsidP="004732C9">
      <w:pPr>
        <w:widowControl w:val="0"/>
        <w:tabs>
          <w:tab w:val="left" w:pos="1276"/>
        </w:tabs>
        <w:autoSpaceDE w:val="0"/>
        <w:autoSpaceDN w:val="0"/>
        <w:adjustRightInd w:val="0"/>
        <w:jc w:val="center"/>
        <w:rPr>
          <w:b/>
          <w:sz w:val="26"/>
        </w:rPr>
      </w:pPr>
      <w:r w:rsidRPr="00B905BD">
        <w:rPr>
          <w:b/>
          <w:sz w:val="26"/>
        </w:rPr>
        <w:t>Акт</w:t>
      </w:r>
    </w:p>
    <w:p w14:paraId="6B017A19" w14:textId="034FACB4" w:rsidR="00BE32D8" w:rsidRPr="00B905BD" w:rsidRDefault="00A842DC" w:rsidP="004732C9">
      <w:pPr>
        <w:widowControl w:val="0"/>
        <w:tabs>
          <w:tab w:val="left" w:pos="1276"/>
        </w:tabs>
        <w:autoSpaceDE w:val="0"/>
        <w:autoSpaceDN w:val="0"/>
        <w:adjustRightInd w:val="0"/>
        <w:jc w:val="center"/>
        <w:rPr>
          <w:b/>
          <w:sz w:val="26"/>
        </w:rPr>
      </w:pPr>
      <w:r w:rsidRPr="00B905BD">
        <w:rPr>
          <w:b/>
          <w:sz w:val="26"/>
        </w:rPr>
        <w:t xml:space="preserve">сдачи-приемки </w:t>
      </w:r>
      <w:r w:rsidR="00897951" w:rsidRPr="00B905BD">
        <w:rPr>
          <w:b/>
          <w:sz w:val="26"/>
        </w:rPr>
        <w:t xml:space="preserve">оказанных Услуг </w:t>
      </w:r>
      <w:r w:rsidR="00E77427" w:rsidRPr="00B905BD">
        <w:rPr>
          <w:b/>
          <w:sz w:val="26"/>
        </w:rPr>
        <w:t>в ___ квартале 201_ года</w:t>
      </w:r>
    </w:p>
    <w:p w14:paraId="32B5FEB4" w14:textId="77777777" w:rsidR="00BE32D8" w:rsidRPr="00B905BD" w:rsidRDefault="008C2709" w:rsidP="004732C9">
      <w:pPr>
        <w:widowControl w:val="0"/>
        <w:tabs>
          <w:tab w:val="left" w:pos="1276"/>
        </w:tabs>
        <w:autoSpaceDE w:val="0"/>
        <w:autoSpaceDN w:val="0"/>
        <w:adjustRightInd w:val="0"/>
        <w:jc w:val="center"/>
        <w:rPr>
          <w:sz w:val="26"/>
        </w:rPr>
      </w:pPr>
      <w:r w:rsidRPr="00B905BD">
        <w:rPr>
          <w:sz w:val="26"/>
        </w:rPr>
        <w:t>«___»________</w:t>
      </w:r>
      <w:r w:rsidR="008A7517" w:rsidRPr="00B905BD">
        <w:rPr>
          <w:sz w:val="26"/>
        </w:rPr>
        <w:t>_____ 201_</w:t>
      </w:r>
      <w:r w:rsidRPr="00B905BD">
        <w:rPr>
          <w:sz w:val="26"/>
        </w:rPr>
        <w:t>г.</w:t>
      </w:r>
    </w:p>
    <w:p w14:paraId="0AF90F58" w14:textId="77777777" w:rsidR="000701D5" w:rsidRPr="00B905BD" w:rsidRDefault="000701D5" w:rsidP="004732C9">
      <w:pPr>
        <w:jc w:val="both"/>
        <w:rPr>
          <w:b/>
          <w:sz w:val="26"/>
        </w:rPr>
      </w:pPr>
    </w:p>
    <w:p w14:paraId="0FCE4F2E" w14:textId="0F656D8C" w:rsidR="000701D5" w:rsidRPr="00B905BD" w:rsidRDefault="0098370D" w:rsidP="00B905BD">
      <w:pPr>
        <w:jc w:val="both"/>
        <w:rPr>
          <w:b/>
          <w:sz w:val="28"/>
          <w:szCs w:val="28"/>
        </w:rPr>
      </w:pPr>
      <w:r w:rsidRPr="00B905BD">
        <w:rPr>
          <w:b/>
          <w:sz w:val="28"/>
          <w:szCs w:val="28"/>
        </w:rPr>
        <w:t xml:space="preserve">За отчетный период </w:t>
      </w:r>
      <w:r w:rsidR="000701D5" w:rsidRPr="00B905BD">
        <w:rPr>
          <w:b/>
          <w:sz w:val="28"/>
          <w:szCs w:val="28"/>
        </w:rPr>
        <w:t>с «__</w:t>
      </w:r>
      <w:proofErr w:type="gramStart"/>
      <w:r w:rsidR="000701D5" w:rsidRPr="00B905BD">
        <w:rPr>
          <w:b/>
          <w:sz w:val="28"/>
          <w:szCs w:val="28"/>
        </w:rPr>
        <w:t>_»_</w:t>
      </w:r>
      <w:proofErr w:type="gramEnd"/>
      <w:r w:rsidR="000701D5" w:rsidRPr="00B905BD">
        <w:rPr>
          <w:b/>
          <w:sz w:val="28"/>
          <w:szCs w:val="28"/>
        </w:rPr>
        <w:t>______201_г.       по «__</w:t>
      </w:r>
      <w:proofErr w:type="gramStart"/>
      <w:r w:rsidR="000701D5" w:rsidRPr="00B905BD">
        <w:rPr>
          <w:b/>
          <w:sz w:val="28"/>
          <w:szCs w:val="28"/>
        </w:rPr>
        <w:t>_»_</w:t>
      </w:r>
      <w:proofErr w:type="gramEnd"/>
      <w:r w:rsidR="000701D5" w:rsidRPr="00B905BD">
        <w:rPr>
          <w:b/>
          <w:sz w:val="28"/>
          <w:szCs w:val="28"/>
        </w:rPr>
        <w:t>______201_г.</w:t>
      </w:r>
    </w:p>
    <w:p w14:paraId="78C051A1" w14:textId="77777777" w:rsidR="000701D5" w:rsidRPr="00B905BD" w:rsidRDefault="00D47300" w:rsidP="00B905BD">
      <w:pPr>
        <w:jc w:val="both"/>
        <w:rPr>
          <w:sz w:val="26"/>
          <w:szCs w:val="26"/>
        </w:rPr>
      </w:pPr>
      <w:r w:rsidRPr="00B905BD">
        <w:rPr>
          <w:b/>
          <w:bCs/>
          <w:sz w:val="26"/>
          <w:szCs w:val="26"/>
        </w:rPr>
        <w:t>Поставщик</w:t>
      </w:r>
      <w:r w:rsidR="000701D5" w:rsidRPr="00B905BD">
        <w:rPr>
          <w:b/>
          <w:bCs/>
          <w:sz w:val="26"/>
          <w:szCs w:val="26"/>
        </w:rPr>
        <w:t>:</w:t>
      </w:r>
      <w:r w:rsidR="000701D5" w:rsidRPr="00B905BD">
        <w:rPr>
          <w:sz w:val="26"/>
          <w:szCs w:val="26"/>
        </w:rPr>
        <w:t xml:space="preserve"> ___________________________________________________________</w:t>
      </w:r>
    </w:p>
    <w:p w14:paraId="050876FE" w14:textId="77777777" w:rsidR="000701D5" w:rsidRPr="00B905BD" w:rsidRDefault="000701D5" w:rsidP="00B905BD">
      <w:pPr>
        <w:jc w:val="both"/>
      </w:pPr>
      <w:r w:rsidRPr="00B905BD">
        <w:t xml:space="preserve">                                                            фирменное наименование </w:t>
      </w:r>
      <w:r w:rsidR="00D47300" w:rsidRPr="00B905BD">
        <w:t>Поставщика</w:t>
      </w:r>
    </w:p>
    <w:p w14:paraId="30C99829" w14:textId="77777777" w:rsidR="000701D5" w:rsidRPr="00B905BD" w:rsidRDefault="000701D5" w:rsidP="00B905BD">
      <w:pPr>
        <w:jc w:val="both"/>
        <w:rPr>
          <w:sz w:val="26"/>
          <w:szCs w:val="26"/>
        </w:rPr>
      </w:pPr>
      <w:r w:rsidRPr="00B905BD">
        <w:rPr>
          <w:sz w:val="26"/>
          <w:szCs w:val="26"/>
        </w:rPr>
        <w:t>в лице __________________________________________________________________,</w:t>
      </w:r>
    </w:p>
    <w:p w14:paraId="40DF24FA" w14:textId="77777777" w:rsidR="000701D5" w:rsidRPr="00B905BD" w:rsidRDefault="000701D5" w:rsidP="00B905BD">
      <w:pPr>
        <w:jc w:val="both"/>
      </w:pPr>
      <w:r w:rsidRPr="00B905BD">
        <w:t xml:space="preserve">                                                                  ФИО уполномоченного лица</w:t>
      </w:r>
    </w:p>
    <w:p w14:paraId="4B9A5A9E" w14:textId="77777777" w:rsidR="000701D5" w:rsidRPr="00B905BD" w:rsidRDefault="000701D5" w:rsidP="00B905BD">
      <w:pPr>
        <w:jc w:val="both"/>
        <w:rPr>
          <w:sz w:val="26"/>
          <w:szCs w:val="26"/>
        </w:rPr>
      </w:pPr>
      <w:r w:rsidRPr="00B905BD">
        <w:rPr>
          <w:sz w:val="26"/>
          <w:szCs w:val="26"/>
        </w:rPr>
        <w:t>действующего на основании _______________________________________________,</w:t>
      </w:r>
    </w:p>
    <w:p w14:paraId="7B934A65" w14:textId="77777777" w:rsidR="000701D5" w:rsidRPr="00B905BD" w:rsidRDefault="000701D5" w:rsidP="00B905BD">
      <w:pPr>
        <w:jc w:val="both"/>
      </w:pPr>
      <w:r w:rsidRPr="00B905BD">
        <w:t xml:space="preserve">                                                                                                    наименование документа</w:t>
      </w:r>
    </w:p>
    <w:p w14:paraId="5C99ED37" w14:textId="77777777" w:rsidR="000701D5" w:rsidRPr="00B905BD" w:rsidRDefault="000701D5" w:rsidP="00B905BD">
      <w:pPr>
        <w:jc w:val="both"/>
        <w:rPr>
          <w:sz w:val="26"/>
          <w:szCs w:val="26"/>
        </w:rPr>
      </w:pPr>
      <w:r w:rsidRPr="00B905BD">
        <w:rPr>
          <w:sz w:val="26"/>
          <w:szCs w:val="26"/>
        </w:rPr>
        <w:t>с одной стороны, и</w:t>
      </w:r>
    </w:p>
    <w:p w14:paraId="182E3FCF" w14:textId="77777777" w:rsidR="000701D5" w:rsidRPr="00B905BD" w:rsidRDefault="00D47300" w:rsidP="00B905BD">
      <w:pPr>
        <w:jc w:val="both"/>
        <w:rPr>
          <w:sz w:val="26"/>
          <w:szCs w:val="26"/>
        </w:rPr>
      </w:pPr>
      <w:r w:rsidRPr="00B905BD">
        <w:rPr>
          <w:b/>
          <w:bCs/>
          <w:sz w:val="26"/>
          <w:szCs w:val="26"/>
        </w:rPr>
        <w:t>Покупатель</w:t>
      </w:r>
      <w:r w:rsidR="000701D5" w:rsidRPr="00B905BD">
        <w:rPr>
          <w:b/>
          <w:bCs/>
          <w:sz w:val="26"/>
          <w:szCs w:val="26"/>
        </w:rPr>
        <w:t>:</w:t>
      </w:r>
      <w:r w:rsidR="000701D5" w:rsidRPr="00B905BD">
        <w:rPr>
          <w:sz w:val="26"/>
          <w:szCs w:val="26"/>
        </w:rPr>
        <w:t xml:space="preserve"> ______________________________________________________________,</w:t>
      </w:r>
    </w:p>
    <w:p w14:paraId="4152A019" w14:textId="77777777" w:rsidR="000701D5" w:rsidRPr="00B905BD" w:rsidRDefault="000701D5" w:rsidP="00B905BD">
      <w:pPr>
        <w:jc w:val="both"/>
      </w:pPr>
      <w:r w:rsidRPr="00B905BD">
        <w:t xml:space="preserve">                                                             фирменное наименование </w:t>
      </w:r>
      <w:r w:rsidR="00D47300" w:rsidRPr="00B905BD">
        <w:t>Покупателя</w:t>
      </w:r>
    </w:p>
    <w:p w14:paraId="19D4A5E4" w14:textId="77777777" w:rsidR="000701D5" w:rsidRPr="00B905BD" w:rsidRDefault="000701D5" w:rsidP="00B905BD">
      <w:pPr>
        <w:jc w:val="both"/>
        <w:rPr>
          <w:sz w:val="26"/>
          <w:szCs w:val="26"/>
        </w:rPr>
      </w:pPr>
      <w:r w:rsidRPr="00B905BD">
        <w:rPr>
          <w:sz w:val="26"/>
          <w:szCs w:val="26"/>
        </w:rPr>
        <w:t>в лице __________________________________________________________________,</w:t>
      </w:r>
    </w:p>
    <w:p w14:paraId="0DECE842" w14:textId="77777777" w:rsidR="000701D5" w:rsidRPr="00B905BD" w:rsidRDefault="000701D5" w:rsidP="00B905BD">
      <w:pPr>
        <w:jc w:val="both"/>
      </w:pPr>
      <w:r w:rsidRPr="00B905BD">
        <w:t xml:space="preserve">                                                                     ФИО уполномоченного лица</w:t>
      </w:r>
    </w:p>
    <w:p w14:paraId="5496E9F1" w14:textId="77777777" w:rsidR="000701D5" w:rsidRPr="00B905BD" w:rsidRDefault="000701D5" w:rsidP="00B905BD">
      <w:pPr>
        <w:jc w:val="both"/>
        <w:rPr>
          <w:sz w:val="26"/>
          <w:szCs w:val="26"/>
        </w:rPr>
      </w:pPr>
      <w:r w:rsidRPr="00B905BD">
        <w:rPr>
          <w:sz w:val="26"/>
          <w:szCs w:val="26"/>
        </w:rPr>
        <w:t>действующего на основании _______________________________________________,</w:t>
      </w:r>
    </w:p>
    <w:p w14:paraId="3C99A4B5" w14:textId="77777777" w:rsidR="000701D5" w:rsidRPr="00B905BD" w:rsidRDefault="000701D5" w:rsidP="00B905BD">
      <w:pPr>
        <w:jc w:val="both"/>
      </w:pPr>
      <w:r w:rsidRPr="00B905BD">
        <w:t xml:space="preserve">                                                                                                      наименование документа</w:t>
      </w:r>
    </w:p>
    <w:p w14:paraId="6D508BA4" w14:textId="77777777" w:rsidR="000701D5" w:rsidRPr="00B905BD" w:rsidRDefault="000701D5" w:rsidP="00B905BD">
      <w:pPr>
        <w:jc w:val="both"/>
        <w:rPr>
          <w:sz w:val="26"/>
          <w:szCs w:val="26"/>
        </w:rPr>
      </w:pPr>
      <w:r w:rsidRPr="00B905BD">
        <w:rPr>
          <w:sz w:val="26"/>
          <w:szCs w:val="26"/>
        </w:rPr>
        <w:t>с другой стороны,</w:t>
      </w:r>
    </w:p>
    <w:p w14:paraId="460A1541" w14:textId="77777777" w:rsidR="000701D5" w:rsidRPr="00B905BD" w:rsidRDefault="000701D5" w:rsidP="00B905BD">
      <w:pPr>
        <w:jc w:val="both"/>
        <w:rPr>
          <w:sz w:val="26"/>
          <w:szCs w:val="26"/>
        </w:rPr>
      </w:pPr>
      <w:r w:rsidRPr="00B905BD">
        <w:rPr>
          <w:sz w:val="26"/>
          <w:szCs w:val="26"/>
        </w:rPr>
        <w:t>во исполнение договора _________________ от «__» ________ 20_ г. № ___</w:t>
      </w:r>
    </w:p>
    <w:p w14:paraId="0BDE3010" w14:textId="77777777" w:rsidR="000701D5" w:rsidRPr="00B905BD" w:rsidRDefault="000701D5" w:rsidP="00B905BD">
      <w:pPr>
        <w:jc w:val="both"/>
      </w:pPr>
      <w:r w:rsidRPr="00B905BD">
        <w:t xml:space="preserve">                                                             наименование договора                      </w:t>
      </w:r>
    </w:p>
    <w:p w14:paraId="65E69A4C" w14:textId="77777777" w:rsidR="000701D5" w:rsidRPr="00B905BD" w:rsidRDefault="000701D5" w:rsidP="00B905BD">
      <w:pPr>
        <w:jc w:val="both"/>
        <w:rPr>
          <w:sz w:val="26"/>
          <w:szCs w:val="26"/>
        </w:rPr>
      </w:pPr>
      <w:r w:rsidRPr="00B905BD">
        <w:rPr>
          <w:sz w:val="26"/>
          <w:szCs w:val="26"/>
        </w:rPr>
        <w:t>составили настоящий акт о нижеследующем:</w:t>
      </w:r>
    </w:p>
    <w:p w14:paraId="5ABA3032" w14:textId="77777777" w:rsidR="00386487" w:rsidRPr="00B905BD" w:rsidRDefault="00386487" w:rsidP="00B905BD">
      <w:pPr>
        <w:jc w:val="both"/>
        <w:rPr>
          <w:sz w:val="10"/>
          <w:szCs w:val="10"/>
        </w:rPr>
      </w:pPr>
    </w:p>
    <w:p w14:paraId="33D7DF28" w14:textId="77777777" w:rsidR="000701D5" w:rsidRPr="00B905BD" w:rsidRDefault="000701D5" w:rsidP="00B905BD">
      <w:pPr>
        <w:jc w:val="both"/>
        <w:rPr>
          <w:sz w:val="28"/>
          <w:szCs w:val="28"/>
        </w:rPr>
      </w:pPr>
      <w:r w:rsidRPr="00B905BD">
        <w:rPr>
          <w:sz w:val="26"/>
          <w:szCs w:val="26"/>
        </w:rPr>
        <w:t xml:space="preserve">1. </w:t>
      </w:r>
      <w:r w:rsidR="00D47300" w:rsidRPr="00B905BD">
        <w:rPr>
          <w:b/>
          <w:bCs/>
          <w:sz w:val="26"/>
          <w:szCs w:val="26"/>
        </w:rPr>
        <w:t xml:space="preserve">Поставщик </w:t>
      </w:r>
      <w:r w:rsidRPr="00B905BD">
        <w:rPr>
          <w:sz w:val="26"/>
          <w:szCs w:val="26"/>
        </w:rPr>
        <w:t xml:space="preserve">передает, а </w:t>
      </w:r>
      <w:r w:rsidR="00D47300" w:rsidRPr="00B905BD">
        <w:rPr>
          <w:b/>
          <w:bCs/>
          <w:sz w:val="26"/>
          <w:szCs w:val="26"/>
        </w:rPr>
        <w:t xml:space="preserve">Покупатель </w:t>
      </w:r>
      <w:r w:rsidRPr="00B905BD">
        <w:rPr>
          <w:sz w:val="26"/>
          <w:szCs w:val="26"/>
        </w:rPr>
        <w:t xml:space="preserve">принимает </w:t>
      </w:r>
      <w:r w:rsidR="00CB24C0" w:rsidRPr="00B905BD">
        <w:rPr>
          <w:sz w:val="26"/>
          <w:szCs w:val="26"/>
        </w:rPr>
        <w:t>оказанные</w:t>
      </w:r>
      <w:r w:rsidR="00A842DC" w:rsidRPr="00B905BD">
        <w:rPr>
          <w:sz w:val="26"/>
          <w:szCs w:val="26"/>
        </w:rPr>
        <w:t xml:space="preserve"> услуги</w:t>
      </w:r>
    </w:p>
    <w:p w14:paraId="7B98D812" w14:textId="77777777" w:rsidR="000701D5" w:rsidRPr="00B905BD" w:rsidRDefault="000701D5" w:rsidP="00B905BD">
      <w:pPr>
        <w:jc w:val="center"/>
        <w:rPr>
          <w:sz w:val="16"/>
          <w:szCs w:val="16"/>
        </w:rPr>
      </w:pPr>
      <w:r w:rsidRPr="00B905BD">
        <w:rPr>
          <w:sz w:val="16"/>
          <w:szCs w:val="16"/>
        </w:rPr>
        <w:t>наименование услуг</w:t>
      </w:r>
    </w:p>
    <w:p w14:paraId="31A622E0" w14:textId="77777777" w:rsidR="000701D5" w:rsidRPr="00B905BD" w:rsidRDefault="000701D5" w:rsidP="00B905BD">
      <w:pPr>
        <w:jc w:val="both"/>
        <w:rPr>
          <w:sz w:val="26"/>
          <w:szCs w:val="26"/>
        </w:rPr>
      </w:pPr>
      <w:r w:rsidRPr="00B905BD">
        <w:rPr>
          <w:sz w:val="26"/>
          <w:szCs w:val="26"/>
        </w:rPr>
        <w:t>2. Стоимость оказанных услуг, подлежащая оплате в соответствии с вышеприведенным договором, составляет: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3180"/>
        <w:gridCol w:w="1914"/>
        <w:gridCol w:w="1914"/>
        <w:gridCol w:w="1914"/>
      </w:tblGrid>
      <w:tr w:rsidR="000701D5" w:rsidRPr="00B905BD" w14:paraId="39C74A65" w14:textId="77777777" w:rsidTr="00B46C2F">
        <w:tc>
          <w:tcPr>
            <w:tcW w:w="648" w:type="dxa"/>
          </w:tcPr>
          <w:p w14:paraId="4D94BA6D" w14:textId="77777777" w:rsidR="000701D5" w:rsidRPr="00B905BD" w:rsidRDefault="000701D5" w:rsidP="004732C9">
            <w:pPr>
              <w:jc w:val="center"/>
              <w:rPr>
                <w:sz w:val="26"/>
                <w:szCs w:val="26"/>
              </w:rPr>
            </w:pPr>
            <w:r w:rsidRPr="00B905BD">
              <w:rPr>
                <w:sz w:val="26"/>
                <w:szCs w:val="26"/>
              </w:rPr>
              <w:t>№ п/п</w:t>
            </w:r>
          </w:p>
        </w:tc>
        <w:tc>
          <w:tcPr>
            <w:tcW w:w="3180" w:type="dxa"/>
          </w:tcPr>
          <w:p w14:paraId="5DC0B346" w14:textId="77777777" w:rsidR="000701D5" w:rsidRPr="00B905BD" w:rsidRDefault="000701D5" w:rsidP="004732C9">
            <w:pPr>
              <w:jc w:val="center"/>
              <w:rPr>
                <w:sz w:val="26"/>
                <w:szCs w:val="26"/>
              </w:rPr>
            </w:pPr>
            <w:r w:rsidRPr="00B905BD">
              <w:rPr>
                <w:sz w:val="26"/>
                <w:szCs w:val="26"/>
              </w:rPr>
              <w:t>Наименование услуги</w:t>
            </w:r>
          </w:p>
        </w:tc>
        <w:tc>
          <w:tcPr>
            <w:tcW w:w="1914" w:type="dxa"/>
          </w:tcPr>
          <w:p w14:paraId="44AA6FCD" w14:textId="77777777" w:rsidR="000701D5" w:rsidRPr="00B905BD" w:rsidRDefault="000701D5" w:rsidP="004732C9">
            <w:pPr>
              <w:jc w:val="center"/>
              <w:rPr>
                <w:sz w:val="26"/>
                <w:szCs w:val="26"/>
              </w:rPr>
            </w:pPr>
            <w:r w:rsidRPr="00B905BD">
              <w:rPr>
                <w:sz w:val="26"/>
                <w:szCs w:val="26"/>
              </w:rPr>
              <w:t>Сумма без НДС, руб.</w:t>
            </w:r>
          </w:p>
        </w:tc>
        <w:tc>
          <w:tcPr>
            <w:tcW w:w="1914" w:type="dxa"/>
          </w:tcPr>
          <w:p w14:paraId="598FF07A" w14:textId="77777777" w:rsidR="000701D5" w:rsidRPr="00B905BD" w:rsidRDefault="000701D5" w:rsidP="004732C9">
            <w:pPr>
              <w:jc w:val="center"/>
              <w:rPr>
                <w:sz w:val="26"/>
                <w:szCs w:val="26"/>
              </w:rPr>
            </w:pPr>
            <w:r w:rsidRPr="00B905BD">
              <w:rPr>
                <w:sz w:val="26"/>
                <w:szCs w:val="26"/>
              </w:rPr>
              <w:t>НДС, руб.</w:t>
            </w:r>
          </w:p>
        </w:tc>
        <w:tc>
          <w:tcPr>
            <w:tcW w:w="1914" w:type="dxa"/>
          </w:tcPr>
          <w:p w14:paraId="02094C78" w14:textId="77777777" w:rsidR="000701D5" w:rsidRPr="00B905BD" w:rsidRDefault="000701D5" w:rsidP="004732C9">
            <w:pPr>
              <w:jc w:val="center"/>
              <w:rPr>
                <w:sz w:val="26"/>
                <w:szCs w:val="26"/>
              </w:rPr>
            </w:pPr>
            <w:r w:rsidRPr="00B905BD">
              <w:rPr>
                <w:sz w:val="26"/>
                <w:szCs w:val="26"/>
              </w:rPr>
              <w:t>Сумма с НДС, руб.</w:t>
            </w:r>
          </w:p>
        </w:tc>
      </w:tr>
      <w:tr w:rsidR="000701D5" w:rsidRPr="00B905BD" w14:paraId="34C981E5" w14:textId="77777777" w:rsidTr="00B46C2F">
        <w:tc>
          <w:tcPr>
            <w:tcW w:w="648" w:type="dxa"/>
          </w:tcPr>
          <w:p w14:paraId="2D7DE461" w14:textId="77777777" w:rsidR="000701D5" w:rsidRPr="00B905BD" w:rsidRDefault="000701D5" w:rsidP="004732C9">
            <w:pPr>
              <w:jc w:val="both"/>
              <w:rPr>
                <w:sz w:val="26"/>
                <w:szCs w:val="26"/>
              </w:rPr>
            </w:pPr>
          </w:p>
        </w:tc>
        <w:tc>
          <w:tcPr>
            <w:tcW w:w="3180" w:type="dxa"/>
          </w:tcPr>
          <w:p w14:paraId="51AF25FE" w14:textId="77777777" w:rsidR="000701D5" w:rsidRPr="00B905BD" w:rsidRDefault="000701D5" w:rsidP="004732C9">
            <w:pPr>
              <w:jc w:val="both"/>
              <w:rPr>
                <w:sz w:val="26"/>
                <w:szCs w:val="26"/>
              </w:rPr>
            </w:pPr>
          </w:p>
        </w:tc>
        <w:tc>
          <w:tcPr>
            <w:tcW w:w="1914" w:type="dxa"/>
          </w:tcPr>
          <w:p w14:paraId="4751696C" w14:textId="77777777" w:rsidR="000701D5" w:rsidRPr="00B905BD" w:rsidRDefault="000701D5" w:rsidP="004732C9">
            <w:pPr>
              <w:jc w:val="both"/>
              <w:rPr>
                <w:sz w:val="26"/>
                <w:szCs w:val="26"/>
              </w:rPr>
            </w:pPr>
          </w:p>
        </w:tc>
        <w:tc>
          <w:tcPr>
            <w:tcW w:w="1914" w:type="dxa"/>
          </w:tcPr>
          <w:p w14:paraId="19464082" w14:textId="77777777" w:rsidR="000701D5" w:rsidRPr="00B905BD" w:rsidRDefault="000701D5" w:rsidP="004732C9">
            <w:pPr>
              <w:jc w:val="both"/>
              <w:rPr>
                <w:sz w:val="26"/>
                <w:szCs w:val="26"/>
              </w:rPr>
            </w:pPr>
          </w:p>
        </w:tc>
        <w:tc>
          <w:tcPr>
            <w:tcW w:w="1914" w:type="dxa"/>
          </w:tcPr>
          <w:p w14:paraId="372580C3" w14:textId="77777777" w:rsidR="000701D5" w:rsidRPr="00B905BD" w:rsidRDefault="000701D5" w:rsidP="004732C9">
            <w:pPr>
              <w:jc w:val="both"/>
              <w:rPr>
                <w:sz w:val="26"/>
                <w:szCs w:val="26"/>
              </w:rPr>
            </w:pPr>
          </w:p>
        </w:tc>
      </w:tr>
    </w:tbl>
    <w:p w14:paraId="31890BDA" w14:textId="77777777" w:rsidR="000701D5" w:rsidRPr="00B905BD" w:rsidRDefault="000701D5" w:rsidP="004732C9">
      <w:pPr>
        <w:jc w:val="both"/>
        <w:rPr>
          <w:sz w:val="10"/>
          <w:szCs w:val="10"/>
        </w:rPr>
      </w:pPr>
    </w:p>
    <w:p w14:paraId="719885FB" w14:textId="426B1A04" w:rsidR="000701D5" w:rsidRPr="00B905BD" w:rsidRDefault="00386487" w:rsidP="004732C9">
      <w:pPr>
        <w:jc w:val="both"/>
        <w:rPr>
          <w:sz w:val="26"/>
          <w:szCs w:val="26"/>
        </w:rPr>
      </w:pPr>
      <w:r w:rsidRPr="00B905BD">
        <w:rPr>
          <w:sz w:val="26"/>
          <w:szCs w:val="26"/>
        </w:rPr>
        <w:t>3</w:t>
      </w:r>
      <w:r w:rsidR="000701D5" w:rsidRPr="00B905BD">
        <w:rPr>
          <w:sz w:val="26"/>
          <w:szCs w:val="26"/>
        </w:rPr>
        <w:t xml:space="preserve">. </w:t>
      </w:r>
      <w:r w:rsidR="00D47300" w:rsidRPr="00B905BD">
        <w:rPr>
          <w:b/>
          <w:bCs/>
          <w:sz w:val="26"/>
          <w:szCs w:val="26"/>
        </w:rPr>
        <w:t>Покупатель</w:t>
      </w:r>
      <w:r w:rsidR="00D47300" w:rsidRPr="00B905BD">
        <w:rPr>
          <w:sz w:val="26"/>
          <w:szCs w:val="26"/>
        </w:rPr>
        <w:t xml:space="preserve"> </w:t>
      </w:r>
      <w:r w:rsidR="000701D5" w:rsidRPr="00B905BD">
        <w:rPr>
          <w:sz w:val="26"/>
          <w:szCs w:val="26"/>
        </w:rPr>
        <w:t xml:space="preserve">не имеет претензий к </w:t>
      </w:r>
      <w:r w:rsidR="00D47300" w:rsidRPr="00B905BD">
        <w:rPr>
          <w:b/>
          <w:bCs/>
          <w:sz w:val="26"/>
          <w:szCs w:val="26"/>
        </w:rPr>
        <w:t>Поставщику</w:t>
      </w:r>
      <w:r w:rsidR="00D47300" w:rsidRPr="00B905BD">
        <w:rPr>
          <w:sz w:val="26"/>
          <w:szCs w:val="26"/>
        </w:rPr>
        <w:t xml:space="preserve"> </w:t>
      </w:r>
      <w:r w:rsidR="000701D5" w:rsidRPr="00B905BD">
        <w:rPr>
          <w:sz w:val="26"/>
          <w:szCs w:val="26"/>
        </w:rPr>
        <w:t>по количеству и качеству оказанных услуг по договору</w:t>
      </w:r>
      <w:r w:rsidR="003A37CD" w:rsidRPr="00B905BD">
        <w:rPr>
          <w:sz w:val="26"/>
          <w:szCs w:val="26"/>
        </w:rPr>
        <w:t>.</w:t>
      </w:r>
    </w:p>
    <w:p w14:paraId="0358DB95" w14:textId="77777777" w:rsidR="00386487" w:rsidRPr="00B905BD" w:rsidRDefault="00386487" w:rsidP="00B905BD">
      <w:pPr>
        <w:tabs>
          <w:tab w:val="left" w:pos="1276"/>
        </w:tabs>
        <w:jc w:val="center"/>
        <w:outlineLvl w:val="0"/>
        <w:rPr>
          <w:b/>
          <w:sz w:val="26"/>
        </w:rPr>
      </w:pPr>
      <w:r w:rsidRPr="00B905BD">
        <w:rPr>
          <w:b/>
          <w:sz w:val="26"/>
        </w:rPr>
        <w:t>ПОДПИСИ СТОРОН</w:t>
      </w:r>
    </w:p>
    <w:p w14:paraId="02EC9E1A" w14:textId="77777777" w:rsidR="00386487" w:rsidRPr="00B905BD" w:rsidRDefault="00386487" w:rsidP="00B905BD">
      <w:pPr>
        <w:tabs>
          <w:tab w:val="left" w:pos="454"/>
          <w:tab w:val="left" w:pos="908"/>
          <w:tab w:val="left" w:pos="1276"/>
          <w:tab w:val="left" w:pos="1362"/>
          <w:tab w:val="left" w:pos="5271"/>
        </w:tabs>
        <w:jc w:val="both"/>
        <w:rPr>
          <w:rFonts w:eastAsia="MS Mincho"/>
          <w:sz w:val="26"/>
        </w:rPr>
      </w:pPr>
    </w:p>
    <w:p w14:paraId="4A79FD0C" w14:textId="77777777" w:rsidR="00386487" w:rsidRPr="00B905BD" w:rsidRDefault="00386487" w:rsidP="00B905BD">
      <w:pPr>
        <w:tabs>
          <w:tab w:val="left" w:pos="454"/>
          <w:tab w:val="left" w:pos="908"/>
          <w:tab w:val="left" w:pos="1276"/>
          <w:tab w:val="left" w:pos="1362"/>
          <w:tab w:val="left" w:pos="5271"/>
        </w:tabs>
        <w:jc w:val="both"/>
        <w:rPr>
          <w:rFonts w:eastAsia="MS Mincho"/>
          <w:sz w:val="26"/>
        </w:rPr>
      </w:pPr>
      <w:r w:rsidRPr="00B905BD">
        <w:rPr>
          <w:rFonts w:eastAsia="MS Mincho"/>
          <w:sz w:val="26"/>
        </w:rPr>
        <w:t>От Покупателя</w:t>
      </w:r>
      <w:r w:rsidRPr="00B905BD">
        <w:rPr>
          <w:rFonts w:eastAsia="MS Mincho"/>
          <w:sz w:val="26"/>
        </w:rPr>
        <w:tab/>
        <w:t>От Поставщика</w:t>
      </w:r>
    </w:p>
    <w:p w14:paraId="44ED98A4" w14:textId="77777777" w:rsidR="00386487" w:rsidRPr="00B905BD" w:rsidRDefault="00386487" w:rsidP="00B905BD">
      <w:pPr>
        <w:tabs>
          <w:tab w:val="left" w:pos="454"/>
          <w:tab w:val="left" w:pos="908"/>
          <w:tab w:val="left" w:pos="1276"/>
          <w:tab w:val="left" w:pos="1362"/>
          <w:tab w:val="center" w:pos="4818"/>
        </w:tabs>
        <w:jc w:val="both"/>
        <w:rPr>
          <w:rFonts w:eastAsia="MS Mincho"/>
          <w:sz w:val="26"/>
        </w:rPr>
      </w:pPr>
      <w:r w:rsidRPr="00B905BD">
        <w:rPr>
          <w:rFonts w:eastAsia="MS Mincho"/>
          <w:sz w:val="26"/>
        </w:rPr>
        <w:t>____________________</w:t>
      </w:r>
      <w:r w:rsidRPr="00B905BD">
        <w:rPr>
          <w:rFonts w:eastAsia="MS Mincho"/>
          <w:sz w:val="26"/>
        </w:rPr>
        <w:tab/>
      </w:r>
      <w:r w:rsidRPr="00B905BD">
        <w:rPr>
          <w:rFonts w:eastAsia="MS Mincho"/>
          <w:sz w:val="26"/>
        </w:rPr>
        <w:tab/>
        <w:t xml:space="preserve">    ____________________</w:t>
      </w:r>
    </w:p>
    <w:p w14:paraId="6A05AFE8" w14:textId="77777777" w:rsidR="00386487" w:rsidRPr="00B905BD" w:rsidRDefault="00386487" w:rsidP="00B905BD">
      <w:pPr>
        <w:tabs>
          <w:tab w:val="left" w:pos="454"/>
          <w:tab w:val="left" w:pos="1276"/>
          <w:tab w:val="center" w:pos="4818"/>
        </w:tabs>
        <w:jc w:val="both"/>
        <w:rPr>
          <w:rFonts w:eastAsia="MS Mincho"/>
          <w:sz w:val="26"/>
        </w:rPr>
      </w:pPr>
      <w:r w:rsidRPr="00B905BD">
        <w:rPr>
          <w:rFonts w:eastAsia="MS Mincho"/>
          <w:sz w:val="26"/>
        </w:rPr>
        <w:t>М.П.</w:t>
      </w:r>
      <w:r w:rsidRPr="00B905BD">
        <w:rPr>
          <w:rFonts w:eastAsia="MS Mincho"/>
          <w:sz w:val="26"/>
        </w:rPr>
        <w:tab/>
      </w:r>
      <w:r w:rsidRPr="00B905BD">
        <w:rPr>
          <w:rFonts w:eastAsia="MS Mincho"/>
          <w:sz w:val="26"/>
        </w:rPr>
        <w:tab/>
        <w:t xml:space="preserve">                    М.П.</w:t>
      </w:r>
    </w:p>
    <w:p w14:paraId="773A396F" w14:textId="77777777" w:rsidR="00386487" w:rsidRPr="00B905BD" w:rsidRDefault="00386487" w:rsidP="00B905BD">
      <w:pPr>
        <w:tabs>
          <w:tab w:val="left" w:pos="454"/>
          <w:tab w:val="left" w:pos="1276"/>
          <w:tab w:val="center" w:pos="4818"/>
        </w:tabs>
        <w:jc w:val="both"/>
        <w:rPr>
          <w:rFonts w:eastAsia="MS Mincho"/>
          <w:sz w:val="10"/>
          <w:szCs w:val="10"/>
        </w:rPr>
      </w:pPr>
    </w:p>
    <w:p w14:paraId="0FBA5595" w14:textId="77777777" w:rsidR="00386487" w:rsidRPr="00B905BD" w:rsidRDefault="00386487" w:rsidP="00B905BD">
      <w:pPr>
        <w:tabs>
          <w:tab w:val="left" w:pos="454"/>
          <w:tab w:val="left" w:pos="908"/>
          <w:tab w:val="left" w:pos="1276"/>
          <w:tab w:val="left" w:pos="1362"/>
          <w:tab w:val="left" w:pos="5271"/>
        </w:tabs>
        <w:jc w:val="both"/>
        <w:rPr>
          <w:rFonts w:eastAsia="MS Mincho"/>
          <w:sz w:val="26"/>
        </w:rPr>
      </w:pPr>
      <w:r w:rsidRPr="00B905BD">
        <w:rPr>
          <w:rFonts w:eastAsia="MS Mincho"/>
          <w:sz w:val="26"/>
        </w:rPr>
        <w:t>ФОРМА СОГЛАСОВАНА</w:t>
      </w:r>
    </w:p>
    <w:p w14:paraId="7A71EB26" w14:textId="77777777" w:rsidR="00386487" w:rsidRPr="00B905BD" w:rsidRDefault="00386487" w:rsidP="004732C9">
      <w:pPr>
        <w:tabs>
          <w:tab w:val="left" w:pos="1276"/>
        </w:tabs>
        <w:jc w:val="center"/>
        <w:outlineLvl w:val="0"/>
        <w:rPr>
          <w:b/>
          <w:sz w:val="10"/>
          <w:szCs w:val="10"/>
        </w:rPr>
      </w:pPr>
    </w:p>
    <w:tbl>
      <w:tblPr>
        <w:tblW w:w="9700" w:type="dxa"/>
        <w:tblLayout w:type="fixed"/>
        <w:tblLook w:val="0000" w:firstRow="0" w:lastRow="0" w:firstColumn="0" w:lastColumn="0" w:noHBand="0" w:noVBand="0"/>
      </w:tblPr>
      <w:tblGrid>
        <w:gridCol w:w="5022"/>
        <w:gridCol w:w="4678"/>
      </w:tblGrid>
      <w:tr w:rsidR="00B905BD" w:rsidRPr="00B905BD" w14:paraId="266FDEB4" w14:textId="77777777" w:rsidTr="00B905BD">
        <w:trPr>
          <w:trHeight w:val="792"/>
        </w:trPr>
        <w:tc>
          <w:tcPr>
            <w:tcW w:w="5022" w:type="dxa"/>
          </w:tcPr>
          <w:bookmarkEnd w:id="0"/>
          <w:bookmarkEnd w:id="1"/>
          <w:p w14:paraId="1C0BADEC"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0C712601" w14:textId="77777777" w:rsidR="00B905BD" w:rsidRPr="00B905BD" w:rsidRDefault="00B905BD" w:rsidP="00955D76">
            <w:pPr>
              <w:tabs>
                <w:tab w:val="left" w:pos="1276"/>
              </w:tabs>
              <w:suppressAutoHyphens/>
              <w:spacing w:line="276" w:lineRule="auto"/>
              <w:ind w:right="40"/>
              <w:rPr>
                <w:b/>
                <w:sz w:val="26"/>
              </w:rPr>
            </w:pPr>
            <w:r w:rsidRPr="00B905BD">
              <w:rPr>
                <w:b/>
                <w:sz w:val="26"/>
              </w:rPr>
              <w:t xml:space="preserve">Генеральный директор </w:t>
            </w:r>
          </w:p>
          <w:p w14:paraId="76055432" w14:textId="6BCB9FE5" w:rsidR="00B905BD" w:rsidRPr="00B905BD" w:rsidRDefault="00B905BD" w:rsidP="00955D76">
            <w:pPr>
              <w:tabs>
                <w:tab w:val="left" w:pos="1276"/>
              </w:tabs>
              <w:suppressAutoHyphens/>
              <w:spacing w:line="276" w:lineRule="auto"/>
              <w:ind w:right="40"/>
              <w:rPr>
                <w:b/>
                <w:sz w:val="26"/>
              </w:rPr>
            </w:pPr>
            <w:r w:rsidRPr="00B905BD">
              <w:rPr>
                <w:b/>
                <w:sz w:val="26"/>
              </w:rPr>
              <w:t>ПАО «Башинформсвязь</w:t>
            </w:r>
          </w:p>
          <w:p w14:paraId="457BF3C1" w14:textId="77777777" w:rsidR="00B905BD" w:rsidRPr="00B905BD" w:rsidRDefault="00B905BD" w:rsidP="00B905BD">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071C02F1" w14:textId="3F431B0A" w:rsidR="00B905BD" w:rsidRPr="00B905BD" w:rsidRDefault="00B905BD" w:rsidP="00B905BD">
            <w:pPr>
              <w:tabs>
                <w:tab w:val="left" w:pos="1276"/>
              </w:tabs>
              <w:suppressAutoHyphens/>
              <w:spacing w:line="276" w:lineRule="auto"/>
              <w:ind w:right="40"/>
              <w:rPr>
                <w:b/>
                <w:sz w:val="26"/>
              </w:rPr>
            </w:pPr>
            <w:r w:rsidRPr="00B905BD">
              <w:rPr>
                <w:sz w:val="26"/>
              </w:rPr>
              <w:t>М.П.</w:t>
            </w:r>
          </w:p>
        </w:tc>
        <w:tc>
          <w:tcPr>
            <w:tcW w:w="4678" w:type="dxa"/>
          </w:tcPr>
          <w:p w14:paraId="58A9809C"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7DC2027B" w14:textId="77777777" w:rsidR="00B905BD" w:rsidRPr="00B905BD" w:rsidRDefault="00B905BD" w:rsidP="00B905BD">
            <w:pPr>
              <w:tabs>
                <w:tab w:val="left" w:pos="1276"/>
              </w:tabs>
              <w:rPr>
                <w:b/>
                <w:sz w:val="26"/>
              </w:rPr>
            </w:pPr>
            <w:r w:rsidRPr="00B905BD">
              <w:rPr>
                <w:b/>
                <w:sz w:val="26"/>
              </w:rPr>
              <w:t xml:space="preserve">Генеральный директор </w:t>
            </w:r>
          </w:p>
          <w:p w14:paraId="0451D41D" w14:textId="16E63746" w:rsidR="00B905BD" w:rsidRPr="00B905BD" w:rsidRDefault="00B905BD" w:rsidP="00B905BD">
            <w:pPr>
              <w:tabs>
                <w:tab w:val="left" w:pos="1276"/>
              </w:tabs>
              <w:rPr>
                <w:b/>
                <w:sz w:val="26"/>
              </w:rPr>
            </w:pPr>
            <w:r w:rsidRPr="00B905BD">
              <w:rPr>
                <w:b/>
                <w:sz w:val="26"/>
              </w:rPr>
              <w:t xml:space="preserve">ООО «ПРОТЕЙ СТ» </w:t>
            </w:r>
          </w:p>
          <w:p w14:paraId="524315A1" w14:textId="77777777" w:rsidR="00B905BD" w:rsidRPr="00B905BD" w:rsidRDefault="00B905BD" w:rsidP="00B905BD">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1B946192" w14:textId="72A1AB0F" w:rsidR="00B905BD" w:rsidRPr="00B905BD" w:rsidRDefault="00B905BD" w:rsidP="00B905BD">
            <w:pPr>
              <w:tabs>
                <w:tab w:val="left" w:pos="1276"/>
              </w:tabs>
              <w:rPr>
                <w:b/>
                <w:sz w:val="26"/>
              </w:rPr>
            </w:pPr>
            <w:r w:rsidRPr="00B905BD">
              <w:rPr>
                <w:sz w:val="26"/>
              </w:rPr>
              <w:t>М.П.</w:t>
            </w:r>
          </w:p>
        </w:tc>
      </w:tr>
    </w:tbl>
    <w:p w14:paraId="6E6434E0" w14:textId="77777777" w:rsidR="007706EB" w:rsidRPr="00B905BD" w:rsidRDefault="007706EB">
      <w:pPr>
        <w:rPr>
          <w:sz w:val="26"/>
        </w:rPr>
      </w:pPr>
      <w:r w:rsidRPr="00B905BD">
        <w:rPr>
          <w:sz w:val="26"/>
        </w:rPr>
        <w:br w:type="page"/>
      </w:r>
    </w:p>
    <w:p w14:paraId="41B9E7E6" w14:textId="3518BD43" w:rsidR="007706EB" w:rsidRPr="00B905BD" w:rsidRDefault="007706EB" w:rsidP="007706EB">
      <w:pPr>
        <w:pStyle w:val="affffd"/>
        <w:tabs>
          <w:tab w:val="left" w:pos="1276"/>
        </w:tabs>
        <w:ind w:firstLine="2694"/>
        <w:jc w:val="right"/>
        <w:outlineLvl w:val="0"/>
        <w:rPr>
          <w:b w:val="0"/>
          <w:caps w:val="0"/>
          <w:sz w:val="26"/>
        </w:rPr>
      </w:pPr>
      <w:r w:rsidRPr="00B905BD">
        <w:rPr>
          <w:b w:val="0"/>
          <w:caps w:val="0"/>
          <w:sz w:val="26"/>
        </w:rPr>
        <w:t>Приложение № 5</w:t>
      </w:r>
      <w:r w:rsidRPr="00B905BD">
        <w:rPr>
          <w:b w:val="0"/>
          <w:caps w:val="0"/>
          <w:sz w:val="26"/>
        </w:rPr>
        <w:br/>
        <w:t>к Договору № _____ от __________201_ г.</w:t>
      </w:r>
    </w:p>
    <w:p w14:paraId="6AB6841E" w14:textId="65BA9383" w:rsidR="007706EB" w:rsidRPr="00B905BD" w:rsidRDefault="007706EB" w:rsidP="007706EB">
      <w:pPr>
        <w:jc w:val="right"/>
        <w:rPr>
          <w:sz w:val="26"/>
          <w:szCs w:val="26"/>
        </w:rPr>
      </w:pPr>
    </w:p>
    <w:p w14:paraId="76F76157" w14:textId="77777777" w:rsidR="007706EB" w:rsidRPr="00B905BD" w:rsidRDefault="007706EB" w:rsidP="007706EB">
      <w:pPr>
        <w:jc w:val="both"/>
        <w:rPr>
          <w:sz w:val="26"/>
          <w:szCs w:val="26"/>
        </w:rPr>
      </w:pPr>
    </w:p>
    <w:p w14:paraId="0B5E3CC5" w14:textId="77777777" w:rsidR="007706EB" w:rsidRPr="00B905BD" w:rsidRDefault="007706EB" w:rsidP="007706EB">
      <w:pPr>
        <w:jc w:val="both"/>
        <w:rPr>
          <w:sz w:val="26"/>
          <w:szCs w:val="26"/>
        </w:rPr>
      </w:pPr>
    </w:p>
    <w:p w14:paraId="394E1647" w14:textId="77777777" w:rsidR="007706EB" w:rsidRPr="00B905BD" w:rsidRDefault="007706EB" w:rsidP="007706EB">
      <w:pPr>
        <w:jc w:val="center"/>
        <w:rPr>
          <w:b/>
          <w:sz w:val="26"/>
          <w:szCs w:val="26"/>
        </w:rPr>
      </w:pPr>
      <w:r w:rsidRPr="00B905BD">
        <w:rPr>
          <w:b/>
          <w:sz w:val="26"/>
          <w:szCs w:val="26"/>
        </w:rPr>
        <w:t>Антикоррупционная оговорка</w:t>
      </w:r>
    </w:p>
    <w:p w14:paraId="03B96AED" w14:textId="77777777" w:rsidR="007706EB" w:rsidRPr="00B905BD" w:rsidRDefault="007706EB" w:rsidP="007706EB">
      <w:pPr>
        <w:spacing w:before="120" w:line="276" w:lineRule="auto"/>
        <w:ind w:firstLine="851"/>
        <w:jc w:val="both"/>
        <w:rPr>
          <w:sz w:val="26"/>
          <w:szCs w:val="26"/>
        </w:rPr>
      </w:pPr>
      <w:r w:rsidRPr="00B905BD">
        <w:rPr>
          <w:sz w:val="26"/>
          <w:szCs w:val="26"/>
        </w:rPr>
        <w:t xml:space="preserve">Поставщику известно о том, что Покупатель ведет антикоррупционную политику и развивает не допускающую коррупционных проявлений культуру. </w:t>
      </w:r>
    </w:p>
    <w:p w14:paraId="7B47C45C" w14:textId="77777777" w:rsidR="007706EB" w:rsidRPr="00B905BD" w:rsidRDefault="007706EB" w:rsidP="007706EB">
      <w:pPr>
        <w:spacing w:line="276" w:lineRule="auto"/>
        <w:ind w:firstLine="851"/>
        <w:jc w:val="both"/>
        <w:rPr>
          <w:sz w:val="26"/>
          <w:szCs w:val="26"/>
        </w:rPr>
      </w:pPr>
      <w:r w:rsidRPr="00B905BD">
        <w:rPr>
          <w:sz w:val="26"/>
          <w:szCs w:val="26"/>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0B44FB74" w14:textId="77777777" w:rsidR="007706EB" w:rsidRPr="00B905BD" w:rsidRDefault="007706EB" w:rsidP="007706EB">
      <w:pPr>
        <w:spacing w:line="276" w:lineRule="auto"/>
        <w:ind w:firstLine="851"/>
        <w:jc w:val="both"/>
        <w:rPr>
          <w:sz w:val="26"/>
          <w:szCs w:val="26"/>
        </w:rPr>
      </w:pPr>
      <w:r w:rsidRPr="00B905BD">
        <w:rPr>
          <w:sz w:val="26"/>
          <w:szCs w:val="26"/>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06F58B2" w14:textId="77777777" w:rsidR="007706EB" w:rsidRPr="00B905BD" w:rsidRDefault="007706EB" w:rsidP="007706EB">
      <w:pPr>
        <w:spacing w:line="276" w:lineRule="auto"/>
        <w:ind w:firstLine="851"/>
        <w:jc w:val="both"/>
        <w:rPr>
          <w:sz w:val="26"/>
          <w:szCs w:val="26"/>
        </w:rPr>
      </w:pPr>
      <w:r w:rsidRPr="00B905BD">
        <w:rPr>
          <w:sz w:val="26"/>
          <w:szCs w:val="26"/>
        </w:rPr>
        <w:t>3. 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выражающиеся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7AAA9068" w14:textId="77777777" w:rsidR="007706EB" w:rsidRPr="00B905BD" w:rsidRDefault="007706EB" w:rsidP="007706EB">
      <w:pPr>
        <w:spacing w:line="276" w:lineRule="auto"/>
        <w:ind w:firstLine="851"/>
        <w:jc w:val="both"/>
        <w:rPr>
          <w:sz w:val="26"/>
          <w:szCs w:val="26"/>
        </w:rPr>
      </w:pPr>
      <w:r w:rsidRPr="00B905BD">
        <w:rPr>
          <w:sz w:val="26"/>
          <w:szCs w:val="26"/>
        </w:rPr>
        <w:t>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14:paraId="7C72EDC6" w14:textId="77777777" w:rsidR="007706EB" w:rsidRPr="00B905BD" w:rsidRDefault="007706EB" w:rsidP="007706EB">
      <w:pPr>
        <w:spacing w:line="276" w:lineRule="auto"/>
        <w:ind w:right="55"/>
        <w:jc w:val="both"/>
        <w:rPr>
          <w:sz w:val="26"/>
          <w:szCs w:val="26"/>
        </w:rPr>
      </w:pPr>
    </w:p>
    <w:p w14:paraId="6018B8D8" w14:textId="77777777" w:rsidR="007706EB" w:rsidRPr="00B905BD" w:rsidRDefault="007706EB" w:rsidP="007706EB">
      <w:pPr>
        <w:spacing w:line="276" w:lineRule="auto"/>
        <w:ind w:right="55"/>
        <w:jc w:val="both"/>
        <w:rPr>
          <w:sz w:val="26"/>
          <w:szCs w:val="26"/>
        </w:rPr>
      </w:pPr>
      <w:r w:rsidRPr="00B905BD">
        <w:rPr>
          <w:sz w:val="26"/>
          <w:szCs w:val="26"/>
        </w:rPr>
        <w:t>Стороны подтвердили свое согласие с условиями настоящего Приложения.</w:t>
      </w:r>
    </w:p>
    <w:p w14:paraId="2F78104F" w14:textId="77777777" w:rsidR="007706EB" w:rsidRPr="00B905BD" w:rsidRDefault="007706EB" w:rsidP="007706EB">
      <w:pPr>
        <w:tabs>
          <w:tab w:val="center" w:pos="2285"/>
          <w:tab w:val="center" w:pos="7072"/>
        </w:tabs>
        <w:rPr>
          <w:sz w:val="26"/>
          <w:szCs w:val="26"/>
        </w:rPr>
      </w:pPr>
    </w:p>
    <w:p w14:paraId="2C16785F" w14:textId="77777777" w:rsidR="007706EB" w:rsidRPr="00B905BD" w:rsidRDefault="007706EB" w:rsidP="007706EB">
      <w:pPr>
        <w:tabs>
          <w:tab w:val="center" w:pos="2285"/>
          <w:tab w:val="center" w:pos="7072"/>
        </w:tabs>
        <w:rPr>
          <w:sz w:val="26"/>
          <w:szCs w:val="26"/>
        </w:rPr>
      </w:pPr>
    </w:p>
    <w:tbl>
      <w:tblPr>
        <w:tblW w:w="9700" w:type="dxa"/>
        <w:tblInd w:w="284" w:type="dxa"/>
        <w:tblLayout w:type="fixed"/>
        <w:tblLook w:val="0000" w:firstRow="0" w:lastRow="0" w:firstColumn="0" w:lastColumn="0" w:noHBand="0" w:noVBand="0"/>
      </w:tblPr>
      <w:tblGrid>
        <w:gridCol w:w="5022"/>
        <w:gridCol w:w="4678"/>
      </w:tblGrid>
      <w:tr w:rsidR="00B905BD" w:rsidRPr="00B905BD" w14:paraId="5383ABC2" w14:textId="77777777" w:rsidTr="00955D76">
        <w:trPr>
          <w:trHeight w:val="792"/>
        </w:trPr>
        <w:tc>
          <w:tcPr>
            <w:tcW w:w="5022" w:type="dxa"/>
          </w:tcPr>
          <w:p w14:paraId="433AFACA" w14:textId="77777777" w:rsidR="00B905BD" w:rsidRPr="00B905BD" w:rsidRDefault="00B905BD" w:rsidP="00955D76">
            <w:pPr>
              <w:tabs>
                <w:tab w:val="left" w:pos="1276"/>
              </w:tabs>
              <w:suppressAutoHyphens/>
              <w:spacing w:line="276" w:lineRule="auto"/>
              <w:ind w:right="40"/>
              <w:rPr>
                <w:b/>
                <w:sz w:val="26"/>
              </w:rPr>
            </w:pPr>
            <w:r w:rsidRPr="00B905BD">
              <w:rPr>
                <w:b/>
                <w:sz w:val="26"/>
              </w:rPr>
              <w:t>От Покупателя</w:t>
            </w:r>
          </w:p>
          <w:p w14:paraId="4A632A31" w14:textId="77777777" w:rsidR="00B905BD" w:rsidRPr="00B905BD" w:rsidRDefault="00B905BD" w:rsidP="00955D76">
            <w:pPr>
              <w:tabs>
                <w:tab w:val="left" w:pos="1276"/>
              </w:tabs>
              <w:suppressAutoHyphens/>
              <w:spacing w:line="276" w:lineRule="auto"/>
              <w:ind w:right="40"/>
              <w:rPr>
                <w:b/>
                <w:sz w:val="26"/>
              </w:rPr>
            </w:pPr>
            <w:r w:rsidRPr="00B905BD">
              <w:rPr>
                <w:b/>
                <w:sz w:val="26"/>
              </w:rPr>
              <w:t xml:space="preserve">Генеральный директор </w:t>
            </w:r>
          </w:p>
          <w:p w14:paraId="48B3E361" w14:textId="595685FF" w:rsidR="00B905BD" w:rsidRPr="00B905BD" w:rsidRDefault="00B905BD" w:rsidP="00955D76">
            <w:pPr>
              <w:tabs>
                <w:tab w:val="left" w:pos="1276"/>
              </w:tabs>
              <w:suppressAutoHyphens/>
              <w:spacing w:line="276" w:lineRule="auto"/>
              <w:ind w:right="40"/>
              <w:rPr>
                <w:b/>
                <w:sz w:val="26"/>
              </w:rPr>
            </w:pPr>
            <w:r w:rsidRPr="00B905BD">
              <w:rPr>
                <w:b/>
                <w:sz w:val="26"/>
              </w:rPr>
              <w:t>ПАО «Башинформсвязь</w:t>
            </w:r>
          </w:p>
        </w:tc>
        <w:tc>
          <w:tcPr>
            <w:tcW w:w="4678" w:type="dxa"/>
          </w:tcPr>
          <w:p w14:paraId="3826D941" w14:textId="77777777" w:rsidR="00B905BD" w:rsidRPr="00B905BD" w:rsidRDefault="00B905BD" w:rsidP="00955D76">
            <w:pPr>
              <w:tabs>
                <w:tab w:val="left" w:pos="1276"/>
              </w:tabs>
              <w:suppressAutoHyphens/>
              <w:spacing w:line="276" w:lineRule="auto"/>
              <w:ind w:right="40"/>
              <w:rPr>
                <w:b/>
                <w:sz w:val="26"/>
              </w:rPr>
            </w:pPr>
            <w:r w:rsidRPr="00B905BD">
              <w:rPr>
                <w:b/>
                <w:sz w:val="26"/>
              </w:rPr>
              <w:t>От Поставщика</w:t>
            </w:r>
          </w:p>
          <w:p w14:paraId="675F6C90" w14:textId="77777777" w:rsidR="00B905BD" w:rsidRPr="00B905BD" w:rsidRDefault="00B905BD" w:rsidP="00955D76">
            <w:pPr>
              <w:tabs>
                <w:tab w:val="left" w:pos="1276"/>
              </w:tabs>
              <w:rPr>
                <w:b/>
                <w:sz w:val="26"/>
              </w:rPr>
            </w:pPr>
            <w:r w:rsidRPr="00B905BD">
              <w:rPr>
                <w:b/>
                <w:sz w:val="26"/>
              </w:rPr>
              <w:t xml:space="preserve">Генеральный директор </w:t>
            </w:r>
          </w:p>
          <w:p w14:paraId="4569645C" w14:textId="52D4C3DA" w:rsidR="00B905BD" w:rsidRPr="00B905BD" w:rsidRDefault="00B905BD" w:rsidP="00955D76">
            <w:pPr>
              <w:tabs>
                <w:tab w:val="left" w:pos="1276"/>
              </w:tabs>
              <w:rPr>
                <w:b/>
                <w:sz w:val="26"/>
              </w:rPr>
            </w:pPr>
            <w:r w:rsidRPr="00B905BD">
              <w:rPr>
                <w:b/>
                <w:sz w:val="26"/>
              </w:rPr>
              <w:t xml:space="preserve">ООО «ПРОТЕЙ СТ» </w:t>
            </w:r>
          </w:p>
          <w:p w14:paraId="773BFDC7" w14:textId="77777777" w:rsidR="00B905BD" w:rsidRPr="00B905BD" w:rsidRDefault="00B905BD" w:rsidP="00955D76">
            <w:pPr>
              <w:tabs>
                <w:tab w:val="left" w:pos="1276"/>
              </w:tabs>
              <w:rPr>
                <w:b/>
                <w:sz w:val="26"/>
              </w:rPr>
            </w:pPr>
          </w:p>
        </w:tc>
      </w:tr>
      <w:tr w:rsidR="00B905BD" w:rsidRPr="00B905BD" w14:paraId="3E11C299" w14:textId="77777777" w:rsidTr="00955D76">
        <w:trPr>
          <w:trHeight w:val="1264"/>
        </w:trPr>
        <w:tc>
          <w:tcPr>
            <w:tcW w:w="5022" w:type="dxa"/>
          </w:tcPr>
          <w:p w14:paraId="7D61240A" w14:textId="77777777" w:rsidR="00B905BD" w:rsidRPr="00B905BD" w:rsidRDefault="00B905BD" w:rsidP="00955D76">
            <w:pPr>
              <w:tabs>
                <w:tab w:val="left" w:pos="1276"/>
              </w:tabs>
              <w:suppressAutoHyphens/>
              <w:spacing w:line="276" w:lineRule="auto"/>
              <w:ind w:right="40"/>
              <w:rPr>
                <w:sz w:val="26"/>
              </w:rPr>
            </w:pPr>
            <w:r w:rsidRPr="00B905BD">
              <w:rPr>
                <w:sz w:val="26"/>
              </w:rPr>
              <w:t xml:space="preserve">________________ М.Г. </w:t>
            </w:r>
            <w:proofErr w:type="spellStart"/>
            <w:r w:rsidRPr="00B905BD">
              <w:rPr>
                <w:sz w:val="26"/>
              </w:rPr>
              <w:t>Долгоаршинных</w:t>
            </w:r>
            <w:proofErr w:type="spellEnd"/>
          </w:p>
          <w:p w14:paraId="12B0896C" w14:textId="77777777" w:rsidR="00B905BD" w:rsidRPr="00B905BD" w:rsidRDefault="00B905BD" w:rsidP="00955D76">
            <w:pPr>
              <w:tabs>
                <w:tab w:val="left" w:pos="1276"/>
              </w:tabs>
              <w:suppressAutoHyphens/>
              <w:spacing w:line="276" w:lineRule="auto"/>
              <w:ind w:right="40"/>
              <w:rPr>
                <w:sz w:val="26"/>
              </w:rPr>
            </w:pPr>
            <w:r w:rsidRPr="00B905BD">
              <w:rPr>
                <w:sz w:val="26"/>
              </w:rPr>
              <w:t>М.П.</w:t>
            </w:r>
          </w:p>
        </w:tc>
        <w:tc>
          <w:tcPr>
            <w:tcW w:w="4678" w:type="dxa"/>
          </w:tcPr>
          <w:p w14:paraId="1994BC65" w14:textId="77777777" w:rsidR="00B905BD" w:rsidRPr="00B905BD" w:rsidRDefault="00B905BD" w:rsidP="00955D76">
            <w:pPr>
              <w:tabs>
                <w:tab w:val="left" w:pos="1276"/>
              </w:tabs>
              <w:rPr>
                <w:sz w:val="26"/>
              </w:rPr>
            </w:pPr>
            <w:r w:rsidRPr="00B905BD">
              <w:rPr>
                <w:sz w:val="26"/>
              </w:rPr>
              <w:t xml:space="preserve">________________ В.В. </w:t>
            </w:r>
            <w:proofErr w:type="spellStart"/>
            <w:r w:rsidRPr="00B905BD">
              <w:rPr>
                <w:sz w:val="26"/>
              </w:rPr>
              <w:t>Секереш</w:t>
            </w:r>
            <w:proofErr w:type="spellEnd"/>
          </w:p>
          <w:p w14:paraId="7A0C1F18" w14:textId="77777777" w:rsidR="00B905BD" w:rsidRPr="00B905BD" w:rsidRDefault="00B905BD" w:rsidP="00955D76">
            <w:pPr>
              <w:tabs>
                <w:tab w:val="left" w:pos="1276"/>
              </w:tabs>
              <w:rPr>
                <w:sz w:val="26"/>
              </w:rPr>
            </w:pPr>
            <w:r w:rsidRPr="00B905BD">
              <w:rPr>
                <w:sz w:val="26"/>
              </w:rPr>
              <w:t>М.П.</w:t>
            </w:r>
          </w:p>
        </w:tc>
      </w:tr>
    </w:tbl>
    <w:p w14:paraId="035F9A8C" w14:textId="77777777" w:rsidR="007706EB" w:rsidRPr="00B905BD" w:rsidRDefault="007706EB" w:rsidP="007706EB">
      <w:pPr>
        <w:tabs>
          <w:tab w:val="center" w:pos="2285"/>
          <w:tab w:val="center" w:pos="7072"/>
        </w:tabs>
        <w:rPr>
          <w:sz w:val="26"/>
          <w:szCs w:val="26"/>
        </w:rPr>
      </w:pPr>
    </w:p>
    <w:p w14:paraId="080B664F" w14:textId="77777777" w:rsidR="00BE32D8" w:rsidRPr="00B905BD" w:rsidRDefault="00BE32D8" w:rsidP="007646C4">
      <w:pPr>
        <w:tabs>
          <w:tab w:val="left" w:pos="1276"/>
        </w:tabs>
        <w:jc w:val="right"/>
        <w:rPr>
          <w:sz w:val="26"/>
        </w:rPr>
      </w:pPr>
    </w:p>
    <w:sectPr w:rsidR="00BE32D8" w:rsidRPr="00B905BD" w:rsidSect="00AD70E9">
      <w:headerReference w:type="even" r:id="rId21"/>
      <w:headerReference w:type="default" r:id="rId22"/>
      <w:headerReference w:type="first" r:id="rId23"/>
      <w:pgSz w:w="11906" w:h="16838"/>
      <w:pgMar w:top="1134" w:right="851" w:bottom="1134" w:left="1134"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02C4B2" w16cid:durableId="1DD182D6"/>
  <w16cid:commentId w16cid:paraId="6CA68D19" w16cid:durableId="1DD186A7"/>
  <w16cid:commentId w16cid:paraId="5BD3286E" w16cid:durableId="1DD1847B"/>
  <w16cid:commentId w16cid:paraId="47C49F7D" w16cid:durableId="1DD188B9"/>
  <w16cid:commentId w16cid:paraId="635819B7" w16cid:durableId="1DD185F2"/>
  <w16cid:commentId w16cid:paraId="159D6C53" w16cid:durableId="1DD18A2C"/>
  <w16cid:commentId w16cid:paraId="4EF45608" w16cid:durableId="1DD17FD2"/>
  <w16cid:commentId w16cid:paraId="32A97C3F" w16cid:durableId="1DD19DB6"/>
  <w16cid:commentId w16cid:paraId="078125E2" w16cid:durableId="1DD1A75D"/>
  <w16cid:commentId w16cid:paraId="567EB499" w16cid:durableId="1DD1A796"/>
  <w16cid:commentId w16cid:paraId="58CF8ACB" w16cid:durableId="1DD1A913"/>
  <w16cid:commentId w16cid:paraId="33691A5A" w16cid:durableId="1DD18E0C"/>
  <w16cid:commentId w16cid:paraId="6ECCCD20" w16cid:durableId="1DD17FD3"/>
  <w16cid:commentId w16cid:paraId="5C2EB9F7" w16cid:durableId="1DD19FC6"/>
  <w16cid:commentId w16cid:paraId="5A2A47ED" w16cid:durableId="1DD1A46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3CFA16" w14:textId="77777777" w:rsidR="00F457A2" w:rsidRDefault="00F457A2">
      <w:r>
        <w:separator/>
      </w:r>
    </w:p>
  </w:endnote>
  <w:endnote w:type="continuationSeparator" w:id="0">
    <w:p w14:paraId="6E8CBA6F" w14:textId="77777777" w:rsidR="00F457A2" w:rsidRDefault="00F457A2">
      <w:r>
        <w:continuationSeparator/>
      </w:r>
    </w:p>
  </w:endnote>
  <w:endnote w:type="continuationNotice" w:id="1">
    <w:p w14:paraId="4F3D3958" w14:textId="77777777" w:rsidR="00F457A2" w:rsidRDefault="00F45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00"/>
    <w:family w:val="auto"/>
    <w:pitch w:val="variable"/>
    <w:sig w:usb0="E0002AE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PragmaticaTT">
    <w:charset w:val="CC"/>
    <w:family w:val="roman"/>
    <w:pitch w:val="variable"/>
  </w:font>
  <w:font w:name="GaramondNarrowC">
    <w:altName w:val="Times New Roman"/>
    <w:panose1 w:val="00000000000000000000"/>
    <w:charset w:val="CC"/>
    <w:family w:val="roman"/>
    <w:notTrueType/>
    <w:pitch w:val="default"/>
    <w:sig w:usb0="00000203" w:usb1="00000000" w:usb2="00000000" w:usb3="00000000" w:csb0="00000005"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T)">
    <w:charset w:val="00"/>
    <w:family w:val="auto"/>
    <w:pitch w:val="variable"/>
    <w:sig w:usb0="E0002AFF" w:usb1="C0007843" w:usb2="00000009" w:usb3="00000000" w:csb0="000001FF" w:csb1="00000000"/>
  </w:font>
  <w:font w:name="OpenSymbol">
    <w:charset w:val="00"/>
    <w:family w:val="auto"/>
    <w:pitch w:val="variable"/>
    <w:sig w:usb0="800000AF" w:usb1="1001ECEA" w:usb2="00000000" w:usb3="00000000" w:csb0="00000001" w:csb1="00000000"/>
  </w:font>
  <w:font w:name="Arial CYR">
    <w:panose1 w:val="020B0604020202020204"/>
    <w:charset w:val="00"/>
    <w:family w:val="auto"/>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
    <w:charset w:val="00"/>
    <w:family w:val="auto"/>
    <w:pitch w:val="variable"/>
    <w:sig w:usb0="E0002AEF" w:usb1="C0007841" w:usb2="00000009" w:usb3="00000000" w:csb0="000001FF" w:csb1="00000000"/>
  </w:font>
  <w:font w:name="?l?r ??’c">
    <w:altName w:val="Arial Unicode MS"/>
    <w:panose1 w:val="00000000000000000000"/>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85AE4A" w14:textId="77777777" w:rsidR="00F457A2" w:rsidRPr="00C15772" w:rsidRDefault="00F457A2" w:rsidP="00C15772">
    <w:pPr>
      <w:pStyle w:val="af8"/>
      <w:framePr w:wrap="around" w:vAnchor="text" w:hAnchor="margin" w:xAlign="right" w:y="1"/>
      <w:rPr>
        <w:rStyle w:val="3d"/>
      </w:rPr>
    </w:pPr>
    <w:r w:rsidRPr="00C15772">
      <w:rPr>
        <w:rStyle w:val="3d"/>
      </w:rPr>
      <w:fldChar w:fldCharType="begin"/>
    </w:r>
    <w:r w:rsidRPr="00C15772">
      <w:rPr>
        <w:rStyle w:val="3d"/>
      </w:rPr>
      <w:instrText xml:space="preserve">PAGE  </w:instrText>
    </w:r>
    <w:r w:rsidRPr="00C15772">
      <w:rPr>
        <w:rStyle w:val="3d"/>
      </w:rPr>
      <w:fldChar w:fldCharType="end"/>
    </w:r>
  </w:p>
  <w:p w14:paraId="7E7BFF88" w14:textId="77777777" w:rsidR="00F457A2" w:rsidRDefault="00F457A2" w:rsidP="00C15772">
    <w:pPr>
      <w:pStyle w:val="af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123464" w14:textId="787C0BBF" w:rsidR="00F457A2" w:rsidRDefault="00F457A2">
    <w:pPr>
      <w:pStyle w:val="af8"/>
      <w:framePr w:wrap="around" w:vAnchor="text" w:hAnchor="margin" w:xAlign="right" w:y="1"/>
      <w:rPr>
        <w:rStyle w:val="3d"/>
      </w:rPr>
    </w:pPr>
    <w:r w:rsidRPr="008C2709">
      <w:rPr>
        <w:rStyle w:val="3d"/>
      </w:rPr>
      <w:fldChar w:fldCharType="begin"/>
    </w:r>
    <w:r w:rsidRPr="008A1893">
      <w:rPr>
        <w:rStyle w:val="3d"/>
      </w:rPr>
      <w:instrText xml:space="preserve">PAGE  </w:instrText>
    </w:r>
    <w:r w:rsidRPr="008C2709">
      <w:rPr>
        <w:rStyle w:val="3d"/>
      </w:rPr>
      <w:fldChar w:fldCharType="separate"/>
    </w:r>
    <w:r w:rsidR="002535CE">
      <w:rPr>
        <w:rStyle w:val="3d"/>
        <w:noProof/>
      </w:rPr>
      <w:t>19</w:t>
    </w:r>
    <w:r w:rsidRPr="008C2709">
      <w:rPr>
        <w:rStyle w:val="3d"/>
      </w:rPr>
      <w:fldChar w:fldCharType="end"/>
    </w:r>
  </w:p>
  <w:p w14:paraId="26708B1D" w14:textId="77777777" w:rsidR="00F457A2" w:rsidRDefault="00F457A2">
    <w:pPr>
      <w:pStyle w:val="af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F0489F" w14:textId="77777777" w:rsidR="00F457A2" w:rsidRDefault="00F457A2">
      <w:r>
        <w:separator/>
      </w:r>
    </w:p>
  </w:footnote>
  <w:footnote w:type="continuationSeparator" w:id="0">
    <w:p w14:paraId="12BDCF9A" w14:textId="77777777" w:rsidR="00F457A2" w:rsidRDefault="00F457A2">
      <w:r>
        <w:continuationSeparator/>
      </w:r>
    </w:p>
  </w:footnote>
  <w:footnote w:type="continuationNotice" w:id="1">
    <w:p w14:paraId="12D997E1" w14:textId="77777777" w:rsidR="00F457A2" w:rsidRDefault="00F457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1B44C" w14:textId="77777777" w:rsidR="00F457A2" w:rsidRDefault="00F457A2" w:rsidP="00E6059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934512" w14:textId="403B3D67" w:rsidR="00F457A2" w:rsidRDefault="00F457A2" w:rsidP="00C15772">
    <w:pPr>
      <w:jc w:val="center"/>
    </w:pPr>
    <w:r>
      <w:rPr>
        <w:sz w:val="24"/>
      </w:rPr>
      <w:fldChar w:fldCharType="begin"/>
    </w:r>
    <w:r>
      <w:rPr>
        <w:sz w:val="24"/>
      </w:rPr>
      <w:instrText xml:space="preserve"> PAGE </w:instrText>
    </w:r>
    <w:r>
      <w:rPr>
        <w:sz w:val="24"/>
      </w:rPr>
      <w:fldChar w:fldCharType="separate"/>
    </w:r>
    <w:r w:rsidR="002535CE">
      <w:rPr>
        <w:noProof/>
        <w:sz w:val="24"/>
      </w:rPr>
      <w:t>22</w:t>
    </w:r>
    <w:r>
      <w:rPr>
        <w:sz w:val="24"/>
      </w:rPr>
      <w:fldChar w:fldCharType="end"/>
    </w:r>
  </w:p>
  <w:p w14:paraId="15CDC192" w14:textId="77777777" w:rsidR="00F457A2" w:rsidRDefault="00F457A2" w:rsidP="00E6059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B443F8" w14:textId="77777777" w:rsidR="00F457A2" w:rsidRDefault="00F457A2" w:rsidP="00E6059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D5EF952"/>
    <w:lvl w:ilvl="0">
      <w:start w:val="1"/>
      <w:numFmt w:val="decimal"/>
      <w:pStyle w:val="a"/>
      <w:lvlText w:val="%1."/>
      <w:lvlJc w:val="left"/>
      <w:pPr>
        <w:tabs>
          <w:tab w:val="num" w:pos="926"/>
        </w:tabs>
        <w:ind w:left="926" w:hanging="360"/>
      </w:pPr>
    </w:lvl>
  </w:abstractNum>
  <w:abstractNum w:abstractNumId="1" w15:restartNumberingAfterBreak="0">
    <w:nsid w:val="FFFFFF80"/>
    <w:multiLevelType w:val="singleLevel"/>
    <w:tmpl w:val="610C6560"/>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2"/>
    <w:multiLevelType w:val="singleLevel"/>
    <w:tmpl w:val="CF36DCBE"/>
    <w:lvl w:ilvl="0">
      <w:start w:val="1"/>
      <w:numFmt w:val="bullet"/>
      <w:pStyle w:val="a0"/>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1BBEB804"/>
    <w:lvl w:ilvl="0">
      <w:start w:val="1"/>
      <w:numFmt w:val="bullet"/>
      <w:pStyle w:val="2"/>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A6EAEE1A"/>
    <w:lvl w:ilvl="0">
      <w:start w:val="1"/>
      <w:numFmt w:val="decimal"/>
      <w:pStyle w:val="3"/>
      <w:lvlText w:val="%1."/>
      <w:lvlJc w:val="left"/>
      <w:pPr>
        <w:tabs>
          <w:tab w:val="num" w:pos="360"/>
        </w:tabs>
        <w:ind w:left="360" w:hanging="360"/>
      </w:pPr>
      <w:rPr>
        <w:rFonts w:cs="Times New Roman"/>
      </w:rPr>
    </w:lvl>
  </w:abstractNum>
  <w:abstractNum w:abstractNumId="5" w15:restartNumberingAfterBreak="0">
    <w:nsid w:val="FFFFFF89"/>
    <w:multiLevelType w:val="singleLevel"/>
    <w:tmpl w:val="0E1A81F0"/>
    <w:lvl w:ilvl="0">
      <w:start w:val="1"/>
      <w:numFmt w:val="bullet"/>
      <w:pStyle w:val="a1"/>
      <w:lvlText w:val=""/>
      <w:lvlJc w:val="left"/>
      <w:pPr>
        <w:tabs>
          <w:tab w:val="num" w:pos="360"/>
        </w:tabs>
        <w:ind w:left="360" w:hanging="360"/>
      </w:pPr>
      <w:rPr>
        <w:rFonts w:ascii="Symbol" w:hAnsi="Symbol" w:hint="default"/>
      </w:rPr>
    </w:lvl>
  </w:abstractNum>
  <w:abstractNum w:abstractNumId="6" w15:restartNumberingAfterBreak="0">
    <w:nsid w:val="00000002"/>
    <w:multiLevelType w:val="singleLevel"/>
    <w:tmpl w:val="00000002"/>
    <w:lvl w:ilvl="0">
      <w:start w:val="1"/>
      <w:numFmt w:val="decimal"/>
      <w:pStyle w:val="31"/>
      <w:lvlText w:val="%1."/>
      <w:lvlJc w:val="left"/>
      <w:pPr>
        <w:tabs>
          <w:tab w:val="num" w:pos="926"/>
        </w:tabs>
        <w:ind w:left="926" w:hanging="360"/>
      </w:pPr>
      <w:rPr>
        <w:rFonts w:cs="Times New Roman"/>
      </w:rPr>
    </w:lvl>
  </w:abstractNum>
  <w:abstractNum w:abstractNumId="7" w15:restartNumberingAfterBreak="0">
    <w:nsid w:val="00000003"/>
    <w:multiLevelType w:val="singleLevel"/>
    <w:tmpl w:val="00000003"/>
    <w:lvl w:ilvl="0">
      <w:start w:val="1"/>
      <w:numFmt w:val="bullet"/>
      <w:pStyle w:val="51"/>
      <w:lvlText w:val=""/>
      <w:lvlJc w:val="left"/>
      <w:pPr>
        <w:tabs>
          <w:tab w:val="num" w:pos="1492"/>
        </w:tabs>
        <w:ind w:left="1492" w:hanging="360"/>
      </w:pPr>
      <w:rPr>
        <w:rFonts w:ascii="Symbol" w:hAnsi="Symbol"/>
      </w:rPr>
    </w:lvl>
  </w:abstractNum>
  <w:abstractNum w:abstractNumId="8" w15:restartNumberingAfterBreak="0">
    <w:nsid w:val="00000004"/>
    <w:multiLevelType w:val="singleLevel"/>
    <w:tmpl w:val="00000004"/>
    <w:name w:val="WW8Num1"/>
    <w:lvl w:ilvl="0">
      <w:start w:val="1"/>
      <w:numFmt w:val="bullet"/>
      <w:pStyle w:val="310"/>
      <w:lvlText w:val=""/>
      <w:lvlJc w:val="left"/>
      <w:pPr>
        <w:tabs>
          <w:tab w:val="num" w:pos="926"/>
        </w:tabs>
        <w:ind w:left="926" w:hanging="360"/>
      </w:pPr>
      <w:rPr>
        <w:rFonts w:ascii="Symbol" w:hAnsi="Symbol"/>
      </w:rPr>
    </w:lvl>
  </w:abstractNum>
  <w:abstractNum w:abstractNumId="9" w15:restartNumberingAfterBreak="0">
    <w:nsid w:val="00000005"/>
    <w:multiLevelType w:val="singleLevel"/>
    <w:tmpl w:val="00000005"/>
    <w:name w:val="WW8Num2"/>
    <w:lvl w:ilvl="0">
      <w:start w:val="1"/>
      <w:numFmt w:val="bullet"/>
      <w:pStyle w:val="21"/>
      <w:lvlText w:val=""/>
      <w:lvlJc w:val="left"/>
      <w:pPr>
        <w:tabs>
          <w:tab w:val="num" w:pos="643"/>
        </w:tabs>
        <w:ind w:left="643" w:hanging="360"/>
      </w:pPr>
      <w:rPr>
        <w:rFonts w:ascii="Symbol" w:hAnsi="Symbol"/>
      </w:rPr>
    </w:lvl>
  </w:abstractNum>
  <w:abstractNum w:abstractNumId="10" w15:restartNumberingAfterBreak="0">
    <w:nsid w:val="00000006"/>
    <w:multiLevelType w:val="singleLevel"/>
    <w:tmpl w:val="00000006"/>
    <w:name w:val="WW8Num3"/>
    <w:lvl w:ilvl="0">
      <w:start w:val="1"/>
      <w:numFmt w:val="decimal"/>
      <w:pStyle w:val="1"/>
      <w:lvlText w:val="%1."/>
      <w:lvlJc w:val="left"/>
      <w:pPr>
        <w:tabs>
          <w:tab w:val="num" w:pos="360"/>
        </w:tabs>
        <w:ind w:left="360" w:hanging="360"/>
      </w:pPr>
      <w:rPr>
        <w:rFonts w:cs="Times New Roman"/>
      </w:rPr>
    </w:lvl>
  </w:abstractNum>
  <w:abstractNum w:abstractNumId="11"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8"/>
    <w:multiLevelType w:val="multilevel"/>
    <w:tmpl w:val="00000008"/>
    <w:name w:val="WW8Num5"/>
    <w:lvl w:ilvl="0">
      <w:start w:val="4"/>
      <w:numFmt w:val="decimal"/>
      <w:lvlText w:val="%1."/>
      <w:lvlJc w:val="left"/>
      <w:pPr>
        <w:tabs>
          <w:tab w:val="num" w:pos="0"/>
        </w:tabs>
        <w:ind w:left="825" w:hanging="825"/>
      </w:pPr>
      <w:rPr>
        <w:rFonts w:cs="Times New Roman"/>
      </w:rPr>
    </w:lvl>
    <w:lvl w:ilvl="1">
      <w:start w:val="15"/>
      <w:numFmt w:val="decimal"/>
      <w:lvlText w:val="%1.%2."/>
      <w:lvlJc w:val="left"/>
      <w:pPr>
        <w:tabs>
          <w:tab w:val="num" w:pos="0"/>
        </w:tabs>
        <w:ind w:left="1109" w:hanging="825"/>
      </w:pPr>
      <w:rPr>
        <w:rFonts w:cs="Times New Roman"/>
      </w:rPr>
    </w:lvl>
    <w:lvl w:ilvl="2">
      <w:start w:val="5"/>
      <w:numFmt w:val="decimal"/>
      <w:lvlText w:val="%1.%2.%3."/>
      <w:lvlJc w:val="left"/>
      <w:pPr>
        <w:tabs>
          <w:tab w:val="num" w:pos="0"/>
        </w:tabs>
        <w:ind w:left="1393" w:hanging="825"/>
      </w:pPr>
      <w:rPr>
        <w:rFonts w:cs="Times New Roman"/>
      </w:rPr>
    </w:lvl>
    <w:lvl w:ilvl="3">
      <w:start w:val="1"/>
      <w:numFmt w:val="decimal"/>
      <w:lvlText w:val="%1.%2.%3.%4."/>
      <w:lvlJc w:val="left"/>
      <w:pPr>
        <w:tabs>
          <w:tab w:val="num" w:pos="0"/>
        </w:tabs>
        <w:ind w:left="1932" w:hanging="108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860" w:hanging="1440"/>
      </w:pPr>
      <w:rPr>
        <w:rFonts w:cs="Times New Roman"/>
      </w:rPr>
    </w:lvl>
    <w:lvl w:ilvl="6">
      <w:start w:val="1"/>
      <w:numFmt w:val="decimal"/>
      <w:lvlText w:val="%1.%2.%3.%4.%5.%6.%7."/>
      <w:lvlJc w:val="left"/>
      <w:pPr>
        <w:tabs>
          <w:tab w:val="num" w:pos="0"/>
        </w:tabs>
        <w:ind w:left="3504" w:hanging="1800"/>
      </w:pPr>
      <w:rPr>
        <w:rFonts w:cs="Times New Roman"/>
      </w:rPr>
    </w:lvl>
    <w:lvl w:ilvl="7">
      <w:start w:val="1"/>
      <w:numFmt w:val="decimal"/>
      <w:lvlText w:val="%1.%2.%3.%4.%5.%6.%7.%8."/>
      <w:lvlJc w:val="left"/>
      <w:pPr>
        <w:tabs>
          <w:tab w:val="num" w:pos="0"/>
        </w:tabs>
        <w:ind w:left="3788" w:hanging="1800"/>
      </w:pPr>
      <w:rPr>
        <w:rFonts w:cs="Times New Roman"/>
      </w:rPr>
    </w:lvl>
    <w:lvl w:ilvl="8">
      <w:start w:val="1"/>
      <w:numFmt w:val="decimal"/>
      <w:lvlText w:val="%1.%2.%3.%4.%5.%6.%7.%8.%9."/>
      <w:lvlJc w:val="left"/>
      <w:pPr>
        <w:tabs>
          <w:tab w:val="num" w:pos="0"/>
        </w:tabs>
        <w:ind w:left="4432" w:hanging="2160"/>
      </w:pPr>
      <w:rPr>
        <w:rFonts w:cs="Times New Roman"/>
      </w:rPr>
    </w:lvl>
  </w:abstractNum>
  <w:abstractNum w:abstractNumId="13" w15:restartNumberingAfterBreak="0">
    <w:nsid w:val="00000009"/>
    <w:multiLevelType w:val="singleLevel"/>
    <w:tmpl w:val="00000009"/>
    <w:name w:val="WW8Num6"/>
    <w:lvl w:ilvl="0">
      <w:start w:val="1"/>
      <w:numFmt w:val="bullet"/>
      <w:lvlText w:val="–"/>
      <w:lvlJc w:val="left"/>
      <w:pPr>
        <w:tabs>
          <w:tab w:val="num" w:pos="1429"/>
        </w:tabs>
        <w:ind w:left="1429" w:hanging="360"/>
      </w:pPr>
      <w:rPr>
        <w:rFonts w:ascii="Times New Roman" w:hAnsi="Times New Roman"/>
      </w:rPr>
    </w:lvl>
  </w:abstractNum>
  <w:abstractNum w:abstractNumId="14" w15:restartNumberingAfterBreak="0">
    <w:nsid w:val="0000000C"/>
    <w:multiLevelType w:val="multilevel"/>
    <w:tmpl w:val="0000000C"/>
    <w:name w:val="WW8Num10"/>
    <w:lvl w:ilvl="0">
      <w:start w:val="1"/>
      <w:numFmt w:val="bullet"/>
      <w:lvlText w:val="–"/>
      <w:lvlJc w:val="left"/>
      <w:pPr>
        <w:tabs>
          <w:tab w:val="num" w:pos="1429"/>
        </w:tabs>
        <w:ind w:left="1429"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1200"/>
        </w:tabs>
        <w:ind w:left="1200" w:hanging="360"/>
      </w:pPr>
      <w:rPr>
        <w:rFonts w:ascii="Times New Roman" w:hAnsi="Times New Roman"/>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E"/>
    <w:multiLevelType w:val="multilevel"/>
    <w:tmpl w:val="0000000E"/>
    <w:name w:val="WW8Num14"/>
    <w:lvl w:ilvl="0">
      <w:start w:val="1"/>
      <w:numFmt w:val="decimal"/>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7."/>
      <w:lvlJc w:val="left"/>
      <w:pPr>
        <w:tabs>
          <w:tab w:val="num" w:pos="708"/>
        </w:tabs>
        <w:ind w:left="5664" w:hanging="708"/>
      </w:pPr>
      <w:rPr>
        <w:rFonts w:cs="Times New Roman"/>
      </w:rPr>
    </w:lvl>
    <w:lvl w:ilvl="7">
      <w:start w:val="1"/>
      <w:numFmt w:val="decimal"/>
      <w:lvlText w:val="%1.%2.%3.%4.%5.%7.%8."/>
      <w:lvlJc w:val="left"/>
      <w:pPr>
        <w:tabs>
          <w:tab w:val="num" w:pos="708"/>
        </w:tabs>
        <w:ind w:left="6372" w:hanging="708"/>
      </w:pPr>
      <w:rPr>
        <w:rFonts w:cs="Times New Roman"/>
      </w:rPr>
    </w:lvl>
    <w:lvl w:ilvl="8">
      <w:start w:val="1"/>
      <w:numFmt w:val="decimal"/>
      <w:lvlText w:val="%1.%2.%3.%4.%5.%7.%8.%9."/>
      <w:lvlJc w:val="left"/>
      <w:pPr>
        <w:tabs>
          <w:tab w:val="num" w:pos="708"/>
        </w:tabs>
        <w:ind w:left="7080" w:hanging="708"/>
      </w:pPr>
      <w:rPr>
        <w:rFonts w:cs="Times New Roman"/>
      </w:rPr>
    </w:lvl>
  </w:abstractNum>
  <w:abstractNum w:abstractNumId="16" w15:restartNumberingAfterBreak="0">
    <w:nsid w:val="0000000F"/>
    <w:multiLevelType w:val="multilevel"/>
    <w:tmpl w:val="0000000F"/>
    <w:name w:val="WW8Num20"/>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717"/>
        </w:tabs>
        <w:ind w:left="1440" w:hanging="720"/>
      </w:pPr>
      <w:rPr>
        <w:rFonts w:cs="Times New Roman"/>
        <w:b/>
        <w:i w:val="0"/>
        <w:sz w:val="24"/>
        <w:szCs w:val="24"/>
      </w:rPr>
    </w:lvl>
    <w:lvl w:ilvl="2">
      <w:start w:val="1"/>
      <w:numFmt w:val="decimal"/>
      <w:lvlText w:val="%1.%2.%3."/>
      <w:lvlJc w:val="left"/>
      <w:pPr>
        <w:tabs>
          <w:tab w:val="num" w:pos="1560"/>
        </w:tabs>
        <w:ind w:firstLine="720"/>
      </w:pPr>
      <w:rPr>
        <w:rFonts w:ascii="Times New Roman" w:hAnsi="Times New Roman" w:cs="Times New Roman"/>
        <w:b w:val="0"/>
        <w:i w:val="0"/>
        <w:sz w:val="24"/>
        <w:szCs w:val="24"/>
      </w:rPr>
    </w:lvl>
    <w:lvl w:ilvl="3">
      <w:start w:val="1"/>
      <w:numFmt w:val="decimal"/>
      <w:lvlText w:val="%1.%2.%3.%4."/>
      <w:lvlJc w:val="left"/>
      <w:pPr>
        <w:tabs>
          <w:tab w:val="num" w:pos="2040"/>
        </w:tabs>
        <w:ind w:firstLine="72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17" w15:restartNumberingAfterBreak="0">
    <w:nsid w:val="00000010"/>
    <w:multiLevelType w:val="singleLevel"/>
    <w:tmpl w:val="00000010"/>
    <w:name w:val="WW8Num24"/>
    <w:lvl w:ilvl="0">
      <w:start w:val="1"/>
      <w:numFmt w:val="bullet"/>
      <w:lvlText w:val="–"/>
      <w:lvlJc w:val="left"/>
      <w:pPr>
        <w:tabs>
          <w:tab w:val="num" w:pos="1429"/>
        </w:tabs>
        <w:ind w:left="1429" w:hanging="360"/>
      </w:pPr>
      <w:rPr>
        <w:rFonts w:ascii="Times New Roman" w:hAnsi="Times New Roman"/>
      </w:rPr>
    </w:lvl>
  </w:abstractNum>
  <w:abstractNum w:abstractNumId="18" w15:restartNumberingAfterBreak="0">
    <w:nsid w:val="00000011"/>
    <w:multiLevelType w:val="multilevel"/>
    <w:tmpl w:val="00000011"/>
    <w:name w:val="WW8Num27"/>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9" w15:restartNumberingAfterBreak="0">
    <w:nsid w:val="00000012"/>
    <w:multiLevelType w:val="multilevel"/>
    <w:tmpl w:val="00000012"/>
    <w:name w:val="WW8Num2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20" w15:restartNumberingAfterBreak="0">
    <w:nsid w:val="00000013"/>
    <w:multiLevelType w:val="singleLevel"/>
    <w:tmpl w:val="00000013"/>
    <w:name w:val="WW8Num29"/>
    <w:lvl w:ilvl="0">
      <w:start w:val="1"/>
      <w:numFmt w:val="bullet"/>
      <w:lvlText w:val="–"/>
      <w:lvlJc w:val="left"/>
      <w:pPr>
        <w:tabs>
          <w:tab w:val="num" w:pos="1429"/>
        </w:tabs>
        <w:ind w:left="1429" w:hanging="360"/>
      </w:pPr>
      <w:rPr>
        <w:rFonts w:ascii="Times New Roman" w:hAnsi="Times New Roman"/>
      </w:rPr>
    </w:lvl>
  </w:abstractNum>
  <w:abstractNum w:abstractNumId="21" w15:restartNumberingAfterBreak="0">
    <w:nsid w:val="00000015"/>
    <w:multiLevelType w:val="multilevel"/>
    <w:tmpl w:val="00000015"/>
    <w:name w:val="WW8Num31"/>
    <w:lvl w:ilvl="0">
      <w:start w:val="4"/>
      <w:numFmt w:val="decimal"/>
      <w:lvlText w:val="%1."/>
      <w:lvlJc w:val="left"/>
      <w:pPr>
        <w:tabs>
          <w:tab w:val="num" w:pos="360"/>
        </w:tabs>
        <w:ind w:left="360" w:hanging="360"/>
      </w:pPr>
      <w:rPr>
        <w:rFonts w:cs="Times New Roman"/>
      </w:rPr>
    </w:lvl>
    <w:lvl w:ilvl="1">
      <w:start w:val="14"/>
      <w:numFmt w:val="decimal"/>
      <w:lvlText w:val="%1.%2."/>
      <w:lvlJc w:val="left"/>
      <w:pPr>
        <w:tabs>
          <w:tab w:val="num" w:pos="2367"/>
        </w:tabs>
        <w:ind w:left="2367" w:hanging="720"/>
      </w:pPr>
      <w:rPr>
        <w:rFonts w:cs="Times New Roman"/>
        <w:b w:val="0"/>
        <w:i w:val="0"/>
        <w:sz w:val="24"/>
        <w:szCs w:val="24"/>
      </w:rPr>
    </w:lvl>
    <w:lvl w:ilvl="2">
      <w:start w:val="1"/>
      <w:numFmt w:val="decimal"/>
      <w:lvlText w:val="%1.%2.%3."/>
      <w:lvlJc w:val="left"/>
      <w:pPr>
        <w:tabs>
          <w:tab w:val="num" w:pos="1288"/>
        </w:tabs>
        <w:ind w:left="1288" w:hanging="720"/>
      </w:pPr>
      <w:rPr>
        <w:rFonts w:ascii="Times New Roman" w:hAnsi="Times New Roman" w:cs="Times New Roman"/>
        <w:b w:val="0"/>
        <w:i w:val="0"/>
        <w:sz w:val="24"/>
        <w:szCs w:val="24"/>
      </w:rPr>
    </w:lvl>
    <w:lvl w:ilvl="3">
      <w:start w:val="1"/>
      <w:numFmt w:val="decimal"/>
      <w:lvlText w:val="%1.%2.%3.%4."/>
      <w:lvlJc w:val="left"/>
      <w:pPr>
        <w:tabs>
          <w:tab w:val="num" w:pos="1506"/>
        </w:tabs>
        <w:ind w:firstLine="72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22" w15:restartNumberingAfterBreak="0">
    <w:nsid w:val="00000016"/>
    <w:multiLevelType w:val="multilevel"/>
    <w:tmpl w:val="00000016"/>
    <w:name w:val="WW8Num32"/>
    <w:lvl w:ilvl="0">
      <w:start w:val="1"/>
      <w:numFmt w:val="decimal"/>
      <w:suff w:val="space"/>
      <w:lvlText w:val="%1."/>
      <w:lvlJc w:val="left"/>
      <w:pPr>
        <w:tabs>
          <w:tab w:val="num" w:pos="0"/>
        </w:tabs>
        <w:ind w:left="360" w:hanging="360"/>
      </w:pPr>
      <w:rPr>
        <w:rFonts w:cs="Times New Roman"/>
        <w:b/>
      </w:rPr>
    </w:lvl>
    <w:lvl w:ilvl="1">
      <w:start w:val="1"/>
      <w:numFmt w:val="decimal"/>
      <w:suff w:val="space"/>
      <w:lvlText w:val="%1.%2."/>
      <w:lvlJc w:val="left"/>
      <w:pPr>
        <w:tabs>
          <w:tab w:val="num" w:pos="0"/>
        </w:tabs>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00000018"/>
    <w:multiLevelType w:val="singleLevel"/>
    <w:tmpl w:val="00000018"/>
    <w:name w:val="WW8Num34"/>
    <w:lvl w:ilvl="0">
      <w:start w:val="1"/>
      <w:numFmt w:val="bullet"/>
      <w:lvlText w:val=""/>
      <w:lvlJc w:val="left"/>
      <w:pPr>
        <w:tabs>
          <w:tab w:val="num" w:pos="720"/>
        </w:tabs>
        <w:ind w:left="720" w:hanging="360"/>
      </w:pPr>
      <w:rPr>
        <w:rFonts w:ascii="Symbol" w:hAnsi="Symbol"/>
        <w:color w:val="0000FF"/>
      </w:rPr>
    </w:lvl>
  </w:abstractNum>
  <w:abstractNum w:abstractNumId="24" w15:restartNumberingAfterBreak="0">
    <w:nsid w:val="00000019"/>
    <w:multiLevelType w:val="multilevel"/>
    <w:tmpl w:val="00000019"/>
    <w:name w:val="WW8Num35"/>
    <w:lvl w:ilvl="0">
      <w:start w:val="4"/>
      <w:numFmt w:val="decimal"/>
      <w:lvlText w:val="%1."/>
      <w:lvlJc w:val="left"/>
      <w:pPr>
        <w:tabs>
          <w:tab w:val="num" w:pos="0"/>
        </w:tabs>
        <w:ind w:left="660" w:hanging="660"/>
      </w:pPr>
      <w:rPr>
        <w:rFonts w:cs="Times New Roman"/>
        <w:b/>
      </w:rPr>
    </w:lvl>
    <w:lvl w:ilvl="1">
      <w:start w:val="15"/>
      <w:numFmt w:val="decimal"/>
      <w:lvlText w:val="%1.%2."/>
      <w:lvlJc w:val="left"/>
      <w:pPr>
        <w:tabs>
          <w:tab w:val="num" w:pos="0"/>
        </w:tabs>
        <w:ind w:left="660" w:hanging="660"/>
      </w:pPr>
      <w:rPr>
        <w:rFonts w:cs="Times New Roman"/>
      </w:rPr>
    </w:lvl>
    <w:lvl w:ilvl="2">
      <w:start w:val="1"/>
      <w:numFmt w:val="decimal"/>
      <w:lvlText w:val="%1.%2.%3."/>
      <w:lvlJc w:val="left"/>
      <w:pPr>
        <w:tabs>
          <w:tab w:val="num" w:pos="0"/>
        </w:tabs>
        <w:ind w:firstLine="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5" w15:restartNumberingAfterBreak="0">
    <w:nsid w:val="0077103D"/>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011242B2"/>
    <w:multiLevelType w:val="multilevel"/>
    <w:tmpl w:val="0419001F"/>
    <w:name w:val="WW8Num41"/>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0194469E"/>
    <w:multiLevelType w:val="multilevel"/>
    <w:tmpl w:val="3BE07502"/>
    <w:lvl w:ilvl="0">
      <w:start w:val="1"/>
      <w:numFmt w:val="bullet"/>
      <w:pStyle w:val="10"/>
      <w:lvlText w:val="­"/>
      <w:lvlJc w:val="left"/>
      <w:pPr>
        <w:tabs>
          <w:tab w:val="num" w:pos="1173"/>
        </w:tabs>
        <w:ind w:left="1173" w:hanging="453"/>
      </w:pPr>
      <w:rPr>
        <w:rFonts w:ascii="Courier New" w:hAnsi="Courier New" w:hint="default"/>
      </w:rPr>
    </w:lvl>
    <w:lvl w:ilvl="1">
      <w:start w:val="6"/>
      <w:numFmt w:val="decimal"/>
      <w:pStyle w:val="a2"/>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800"/>
        </w:tabs>
        <w:ind w:left="1800" w:hanging="180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2160"/>
        </w:tabs>
        <w:ind w:left="2160" w:hanging="2160"/>
      </w:pPr>
      <w:rPr>
        <w:rFonts w:cs="Times New Roman"/>
      </w:rPr>
    </w:lvl>
  </w:abstractNum>
  <w:abstractNum w:abstractNumId="28" w15:restartNumberingAfterBreak="0">
    <w:nsid w:val="01D04A65"/>
    <w:multiLevelType w:val="multilevel"/>
    <w:tmpl w:val="24D8C6D8"/>
    <w:lvl w:ilvl="0">
      <w:start w:val="1"/>
      <w:numFmt w:val="decimal"/>
      <w:pStyle w:val="a3"/>
      <w:lvlText w:val="%1."/>
      <w:lvlJc w:val="left"/>
      <w:pPr>
        <w:ind w:left="720" w:hanging="360"/>
      </w:pPr>
      <w:rPr>
        <w:rFonts w:hint="default"/>
      </w:rPr>
    </w:lvl>
    <w:lvl w:ilvl="1">
      <w:start w:val="1"/>
      <w:numFmt w:val="decimal"/>
      <w:isLgl/>
      <w:lvlText w:val="%2."/>
      <w:lvlJc w:val="left"/>
      <w:pPr>
        <w:ind w:left="862" w:hanging="720"/>
      </w:pPr>
      <w:rPr>
        <w:rFonts w:ascii="Cambria" w:eastAsia="Times New Roman" w:hAnsi="Cambria" w:cs="Times New Roman"/>
      </w:rPr>
    </w:lvl>
    <w:lvl w:ilvl="2">
      <w:start w:val="1"/>
      <w:numFmt w:val="decimal"/>
      <w:pStyle w:val="20"/>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01D15304"/>
    <w:multiLevelType w:val="multilevel"/>
    <w:tmpl w:val="0419001F"/>
    <w:name w:val="WW8Num47"/>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0" w15:restartNumberingAfterBreak="0">
    <w:nsid w:val="030C032F"/>
    <w:multiLevelType w:val="hybridMultilevel"/>
    <w:tmpl w:val="75EAFD4E"/>
    <w:lvl w:ilvl="0" w:tplc="A7726320">
      <w:start w:val="1"/>
      <w:numFmt w:val="bullet"/>
      <w:pStyle w:val="a4"/>
      <w:lvlText w:val=""/>
      <w:lvlJc w:val="left"/>
      <w:pPr>
        <w:tabs>
          <w:tab w:val="num" w:pos="1004"/>
        </w:tabs>
        <w:ind w:left="1004" w:hanging="284"/>
      </w:pPr>
      <w:rPr>
        <w:rFonts w:ascii="Symbol" w:hAnsi="Symbol" w:hint="default"/>
      </w:rPr>
    </w:lvl>
    <w:lvl w:ilvl="1" w:tplc="4C469824">
      <w:start w:val="1"/>
      <w:numFmt w:val="bullet"/>
      <w:lvlText w:val="o"/>
      <w:lvlJc w:val="left"/>
      <w:pPr>
        <w:tabs>
          <w:tab w:val="num" w:pos="1440"/>
        </w:tabs>
        <w:ind w:left="1440" w:hanging="360"/>
      </w:pPr>
      <w:rPr>
        <w:rFonts w:ascii="Courier New" w:hAnsi="Courier New" w:hint="default"/>
      </w:rPr>
    </w:lvl>
    <w:lvl w:ilvl="2" w:tplc="115C57C2">
      <w:start w:val="1"/>
      <w:numFmt w:val="bullet"/>
      <w:lvlText w:val=""/>
      <w:lvlJc w:val="left"/>
      <w:pPr>
        <w:tabs>
          <w:tab w:val="num" w:pos="2160"/>
        </w:tabs>
        <w:ind w:left="2160" w:hanging="360"/>
      </w:pPr>
      <w:rPr>
        <w:rFonts w:ascii="Wingdings" w:hAnsi="Wingdings" w:hint="default"/>
      </w:rPr>
    </w:lvl>
    <w:lvl w:ilvl="3" w:tplc="225EF634">
      <w:start w:val="1"/>
      <w:numFmt w:val="bullet"/>
      <w:lvlText w:val=""/>
      <w:lvlJc w:val="left"/>
      <w:pPr>
        <w:tabs>
          <w:tab w:val="num" w:pos="2880"/>
        </w:tabs>
        <w:ind w:left="2880" w:hanging="360"/>
      </w:pPr>
      <w:rPr>
        <w:rFonts w:ascii="Symbol" w:hAnsi="Symbol" w:hint="default"/>
      </w:rPr>
    </w:lvl>
    <w:lvl w:ilvl="4" w:tplc="B484B6A8">
      <w:start w:val="1"/>
      <w:numFmt w:val="bullet"/>
      <w:lvlText w:val="o"/>
      <w:lvlJc w:val="left"/>
      <w:pPr>
        <w:tabs>
          <w:tab w:val="num" w:pos="3600"/>
        </w:tabs>
        <w:ind w:left="3600" w:hanging="360"/>
      </w:pPr>
      <w:rPr>
        <w:rFonts w:ascii="Courier New" w:hAnsi="Courier New" w:hint="default"/>
      </w:rPr>
    </w:lvl>
    <w:lvl w:ilvl="5" w:tplc="D696B2A8">
      <w:start w:val="1"/>
      <w:numFmt w:val="bullet"/>
      <w:lvlText w:val=""/>
      <w:lvlJc w:val="left"/>
      <w:pPr>
        <w:tabs>
          <w:tab w:val="num" w:pos="4320"/>
        </w:tabs>
        <w:ind w:left="4320" w:hanging="360"/>
      </w:pPr>
      <w:rPr>
        <w:rFonts w:ascii="Wingdings" w:hAnsi="Wingdings" w:hint="default"/>
      </w:rPr>
    </w:lvl>
    <w:lvl w:ilvl="6" w:tplc="48323582">
      <w:start w:val="1"/>
      <w:numFmt w:val="bullet"/>
      <w:lvlText w:val=""/>
      <w:lvlJc w:val="left"/>
      <w:pPr>
        <w:tabs>
          <w:tab w:val="num" w:pos="5040"/>
        </w:tabs>
        <w:ind w:left="5040" w:hanging="360"/>
      </w:pPr>
      <w:rPr>
        <w:rFonts w:ascii="Symbol" w:hAnsi="Symbol" w:hint="default"/>
      </w:rPr>
    </w:lvl>
    <w:lvl w:ilvl="7" w:tplc="0BB224B6">
      <w:start w:val="1"/>
      <w:numFmt w:val="bullet"/>
      <w:lvlText w:val="o"/>
      <w:lvlJc w:val="left"/>
      <w:pPr>
        <w:tabs>
          <w:tab w:val="num" w:pos="5760"/>
        </w:tabs>
        <w:ind w:left="5760" w:hanging="360"/>
      </w:pPr>
      <w:rPr>
        <w:rFonts w:ascii="Courier New" w:hAnsi="Courier New" w:hint="default"/>
      </w:rPr>
    </w:lvl>
    <w:lvl w:ilvl="8" w:tplc="CD98B3F0">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03B97BF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043E61D3"/>
    <w:multiLevelType w:val="multilevel"/>
    <w:tmpl w:val="30F8F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525024C"/>
    <w:multiLevelType w:val="hybridMultilevel"/>
    <w:tmpl w:val="B946244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08CD450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0925052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09581D61"/>
    <w:multiLevelType w:val="hybridMultilevel"/>
    <w:tmpl w:val="D4E2915E"/>
    <w:lvl w:ilvl="0" w:tplc="74EAA24A">
      <w:start w:val="1"/>
      <w:numFmt w:val="decimal"/>
      <w:pStyle w:val="new"/>
      <w:lvlText w:val="%1)"/>
      <w:lvlJc w:val="left"/>
      <w:pPr>
        <w:tabs>
          <w:tab w:val="num" w:pos="927"/>
        </w:tabs>
        <w:ind w:left="927" w:hanging="360"/>
      </w:pPr>
      <w:rPr>
        <w:rFonts w:cs="Times New Roman"/>
      </w:rPr>
    </w:lvl>
    <w:lvl w:ilvl="1" w:tplc="72C8C514">
      <w:start w:val="1"/>
      <w:numFmt w:val="decimal"/>
      <w:lvlText w:val="%2."/>
      <w:lvlJc w:val="left"/>
      <w:pPr>
        <w:tabs>
          <w:tab w:val="num" w:pos="1440"/>
        </w:tabs>
        <w:ind w:left="1440" w:hanging="360"/>
      </w:pPr>
      <w:rPr>
        <w:rFonts w:cs="Times New Roman"/>
      </w:rPr>
    </w:lvl>
    <w:lvl w:ilvl="2" w:tplc="3A262502">
      <w:start w:val="1"/>
      <w:numFmt w:val="decimal"/>
      <w:lvlText w:val="%3."/>
      <w:lvlJc w:val="left"/>
      <w:pPr>
        <w:tabs>
          <w:tab w:val="num" w:pos="2160"/>
        </w:tabs>
        <w:ind w:left="2160" w:hanging="360"/>
      </w:pPr>
      <w:rPr>
        <w:rFonts w:cs="Times New Roman"/>
      </w:rPr>
    </w:lvl>
    <w:lvl w:ilvl="3" w:tplc="2520C43E">
      <w:start w:val="1"/>
      <w:numFmt w:val="decimal"/>
      <w:lvlText w:val="%4."/>
      <w:lvlJc w:val="left"/>
      <w:pPr>
        <w:tabs>
          <w:tab w:val="num" w:pos="2880"/>
        </w:tabs>
        <w:ind w:left="2880" w:hanging="360"/>
      </w:pPr>
      <w:rPr>
        <w:rFonts w:cs="Times New Roman"/>
      </w:rPr>
    </w:lvl>
    <w:lvl w:ilvl="4" w:tplc="3AC40238">
      <w:start w:val="1"/>
      <w:numFmt w:val="decimal"/>
      <w:lvlText w:val="%5."/>
      <w:lvlJc w:val="left"/>
      <w:pPr>
        <w:tabs>
          <w:tab w:val="num" w:pos="3600"/>
        </w:tabs>
        <w:ind w:left="3600" w:hanging="360"/>
      </w:pPr>
      <w:rPr>
        <w:rFonts w:cs="Times New Roman"/>
      </w:rPr>
    </w:lvl>
    <w:lvl w:ilvl="5" w:tplc="9F7A85E2">
      <w:start w:val="1"/>
      <w:numFmt w:val="decimal"/>
      <w:lvlText w:val="%6."/>
      <w:lvlJc w:val="left"/>
      <w:pPr>
        <w:tabs>
          <w:tab w:val="num" w:pos="4320"/>
        </w:tabs>
        <w:ind w:left="4320" w:hanging="360"/>
      </w:pPr>
      <w:rPr>
        <w:rFonts w:cs="Times New Roman"/>
      </w:rPr>
    </w:lvl>
    <w:lvl w:ilvl="6" w:tplc="BAA4A59A">
      <w:start w:val="1"/>
      <w:numFmt w:val="decimal"/>
      <w:lvlText w:val="%7."/>
      <w:lvlJc w:val="left"/>
      <w:pPr>
        <w:tabs>
          <w:tab w:val="num" w:pos="5040"/>
        </w:tabs>
        <w:ind w:left="5040" w:hanging="360"/>
      </w:pPr>
      <w:rPr>
        <w:rFonts w:cs="Times New Roman"/>
      </w:rPr>
    </w:lvl>
    <w:lvl w:ilvl="7" w:tplc="B50863A0">
      <w:start w:val="1"/>
      <w:numFmt w:val="decimal"/>
      <w:lvlText w:val="%8."/>
      <w:lvlJc w:val="left"/>
      <w:pPr>
        <w:tabs>
          <w:tab w:val="num" w:pos="5760"/>
        </w:tabs>
        <w:ind w:left="5760" w:hanging="360"/>
      </w:pPr>
      <w:rPr>
        <w:rFonts w:cs="Times New Roman"/>
      </w:rPr>
    </w:lvl>
    <w:lvl w:ilvl="8" w:tplc="4DA6384C">
      <w:start w:val="1"/>
      <w:numFmt w:val="decimal"/>
      <w:lvlText w:val="%9."/>
      <w:lvlJc w:val="left"/>
      <w:pPr>
        <w:tabs>
          <w:tab w:val="num" w:pos="6480"/>
        </w:tabs>
        <w:ind w:left="6480" w:hanging="360"/>
      </w:pPr>
      <w:rPr>
        <w:rFonts w:cs="Times New Roman"/>
      </w:rPr>
    </w:lvl>
  </w:abstractNum>
  <w:abstractNum w:abstractNumId="37" w15:restartNumberingAfterBreak="0">
    <w:nsid w:val="0A4F34DC"/>
    <w:multiLevelType w:val="hybridMultilevel"/>
    <w:tmpl w:val="3FF4F50C"/>
    <w:lvl w:ilvl="0" w:tplc="7336772A">
      <w:start w:val="1"/>
      <w:numFmt w:val="decimal"/>
      <w:lvlText w:val="%1."/>
      <w:lvlJc w:val="left"/>
      <w:pPr>
        <w:ind w:left="5889" w:hanging="360"/>
      </w:pPr>
      <w:rPr>
        <w:rFonts w:cs="Times New Roman"/>
      </w:rPr>
    </w:lvl>
    <w:lvl w:ilvl="1" w:tplc="14A6892E" w:tentative="1">
      <w:start w:val="1"/>
      <w:numFmt w:val="lowerLetter"/>
      <w:lvlText w:val="%2."/>
      <w:lvlJc w:val="left"/>
      <w:pPr>
        <w:ind w:left="3075" w:hanging="360"/>
      </w:pPr>
      <w:rPr>
        <w:rFonts w:cs="Times New Roman"/>
      </w:rPr>
    </w:lvl>
    <w:lvl w:ilvl="2" w:tplc="29A8682E" w:tentative="1">
      <w:start w:val="1"/>
      <w:numFmt w:val="lowerRoman"/>
      <w:lvlText w:val="%3."/>
      <w:lvlJc w:val="right"/>
      <w:pPr>
        <w:ind w:left="3795" w:hanging="180"/>
      </w:pPr>
      <w:rPr>
        <w:rFonts w:cs="Times New Roman"/>
      </w:rPr>
    </w:lvl>
    <w:lvl w:ilvl="3" w:tplc="0234EAD8" w:tentative="1">
      <w:start w:val="1"/>
      <w:numFmt w:val="decimal"/>
      <w:lvlText w:val="%4."/>
      <w:lvlJc w:val="left"/>
      <w:pPr>
        <w:ind w:left="4515" w:hanging="360"/>
      </w:pPr>
      <w:rPr>
        <w:rFonts w:cs="Times New Roman"/>
      </w:rPr>
    </w:lvl>
    <w:lvl w:ilvl="4" w:tplc="256E30B4" w:tentative="1">
      <w:start w:val="1"/>
      <w:numFmt w:val="lowerLetter"/>
      <w:lvlText w:val="%5."/>
      <w:lvlJc w:val="left"/>
      <w:pPr>
        <w:ind w:left="5235" w:hanging="360"/>
      </w:pPr>
      <w:rPr>
        <w:rFonts w:cs="Times New Roman"/>
      </w:rPr>
    </w:lvl>
    <w:lvl w:ilvl="5" w:tplc="E680601E" w:tentative="1">
      <w:start w:val="1"/>
      <w:numFmt w:val="lowerRoman"/>
      <w:lvlText w:val="%6."/>
      <w:lvlJc w:val="right"/>
      <w:pPr>
        <w:ind w:left="5955" w:hanging="180"/>
      </w:pPr>
      <w:rPr>
        <w:rFonts w:cs="Times New Roman"/>
      </w:rPr>
    </w:lvl>
    <w:lvl w:ilvl="6" w:tplc="F1445666" w:tentative="1">
      <w:start w:val="1"/>
      <w:numFmt w:val="decimal"/>
      <w:lvlText w:val="%7."/>
      <w:lvlJc w:val="left"/>
      <w:pPr>
        <w:ind w:left="6675" w:hanging="360"/>
      </w:pPr>
      <w:rPr>
        <w:rFonts w:cs="Times New Roman"/>
      </w:rPr>
    </w:lvl>
    <w:lvl w:ilvl="7" w:tplc="EE44423C" w:tentative="1">
      <w:start w:val="1"/>
      <w:numFmt w:val="lowerLetter"/>
      <w:lvlText w:val="%8."/>
      <w:lvlJc w:val="left"/>
      <w:pPr>
        <w:ind w:left="7395" w:hanging="360"/>
      </w:pPr>
      <w:rPr>
        <w:rFonts w:cs="Times New Roman"/>
      </w:rPr>
    </w:lvl>
    <w:lvl w:ilvl="8" w:tplc="657A9A20" w:tentative="1">
      <w:start w:val="1"/>
      <w:numFmt w:val="lowerRoman"/>
      <w:lvlText w:val="%9."/>
      <w:lvlJc w:val="right"/>
      <w:pPr>
        <w:ind w:left="8115" w:hanging="180"/>
      </w:pPr>
      <w:rPr>
        <w:rFonts w:cs="Times New Roman"/>
      </w:rPr>
    </w:lvl>
  </w:abstractNum>
  <w:abstractNum w:abstractNumId="38"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425"/>
        </w:tabs>
        <w:ind w:left="1425"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9" w15:restartNumberingAfterBreak="0">
    <w:nsid w:val="0DAC3BA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0" w15:restartNumberingAfterBreak="0">
    <w:nsid w:val="0E1A3080"/>
    <w:multiLevelType w:val="hybridMultilevel"/>
    <w:tmpl w:val="B2B8F270"/>
    <w:lvl w:ilvl="0" w:tplc="B6D0E0E8">
      <w:start w:val="1"/>
      <w:numFmt w:val="decimal"/>
      <w:lvlText w:val="%1."/>
      <w:lvlJc w:val="left"/>
      <w:pPr>
        <w:ind w:left="1407" w:hanging="84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41" w15:restartNumberingAfterBreak="0">
    <w:nsid w:val="0E1C05B0"/>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2" w15:restartNumberingAfterBreak="0">
    <w:nsid w:val="11D42856"/>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3" w15:restartNumberingAfterBreak="0">
    <w:nsid w:val="12BD1473"/>
    <w:multiLevelType w:val="multilevel"/>
    <w:tmpl w:val="862EF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141346FE"/>
    <w:multiLevelType w:val="multilevel"/>
    <w:tmpl w:val="5FF83486"/>
    <w:lvl w:ilvl="0">
      <w:start w:val="1"/>
      <w:numFmt w:val="decimal"/>
      <w:pStyle w:val="a5"/>
      <w:lvlText w:val="%1."/>
      <w:lvlJc w:val="left"/>
      <w:pPr>
        <w:ind w:left="360" w:hanging="360"/>
      </w:pPr>
      <w:rPr>
        <w:rFonts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142C03C7"/>
    <w:multiLevelType w:val="multilevel"/>
    <w:tmpl w:val="4AD42A88"/>
    <w:lvl w:ilvl="0">
      <w:start w:val="1"/>
      <w:numFmt w:val="decimal"/>
      <w:lvlText w:val="%1."/>
      <w:lvlJc w:val="left"/>
      <w:pPr>
        <w:ind w:left="928" w:hanging="360"/>
      </w:pPr>
      <w:rPr>
        <w:rFonts w:hint="default"/>
        <w:b w:val="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368" w:hanging="180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728" w:hanging="2160"/>
      </w:pPr>
      <w:rPr>
        <w:rFonts w:hint="default"/>
      </w:rPr>
    </w:lvl>
  </w:abstractNum>
  <w:abstractNum w:abstractNumId="46" w15:restartNumberingAfterBreak="0">
    <w:nsid w:val="153A106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155759B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8" w15:restartNumberingAfterBreak="0">
    <w:nsid w:val="18CB6C77"/>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18D67A7A"/>
    <w:multiLevelType w:val="hybridMultilevel"/>
    <w:tmpl w:val="E2A207B4"/>
    <w:lvl w:ilvl="0" w:tplc="102CD5C8">
      <w:start w:val="2"/>
      <w:numFmt w:val="decimal"/>
      <w:lvlText w:val="%1"/>
      <w:lvlJc w:val="left"/>
      <w:pPr>
        <w:ind w:left="1770" w:hanging="360"/>
      </w:pPr>
      <w:rPr>
        <w:rFonts w:hint="default"/>
      </w:rPr>
    </w:lvl>
    <w:lvl w:ilvl="1" w:tplc="04190019" w:tentative="1">
      <w:start w:val="1"/>
      <w:numFmt w:val="lowerLetter"/>
      <w:lvlText w:val="%2."/>
      <w:lvlJc w:val="left"/>
      <w:pPr>
        <w:ind w:left="2490" w:hanging="360"/>
      </w:pPr>
    </w:lvl>
    <w:lvl w:ilvl="2" w:tplc="0419001B" w:tentative="1">
      <w:start w:val="1"/>
      <w:numFmt w:val="lowerRoman"/>
      <w:lvlText w:val="%3."/>
      <w:lvlJc w:val="right"/>
      <w:pPr>
        <w:ind w:left="3210" w:hanging="180"/>
      </w:pPr>
    </w:lvl>
    <w:lvl w:ilvl="3" w:tplc="0419000F" w:tentative="1">
      <w:start w:val="1"/>
      <w:numFmt w:val="decimal"/>
      <w:lvlText w:val="%4."/>
      <w:lvlJc w:val="left"/>
      <w:pPr>
        <w:ind w:left="3930" w:hanging="360"/>
      </w:pPr>
    </w:lvl>
    <w:lvl w:ilvl="4" w:tplc="04190019" w:tentative="1">
      <w:start w:val="1"/>
      <w:numFmt w:val="lowerLetter"/>
      <w:lvlText w:val="%5."/>
      <w:lvlJc w:val="left"/>
      <w:pPr>
        <w:ind w:left="4650" w:hanging="360"/>
      </w:pPr>
    </w:lvl>
    <w:lvl w:ilvl="5" w:tplc="0419001B" w:tentative="1">
      <w:start w:val="1"/>
      <w:numFmt w:val="lowerRoman"/>
      <w:lvlText w:val="%6."/>
      <w:lvlJc w:val="right"/>
      <w:pPr>
        <w:ind w:left="5370" w:hanging="180"/>
      </w:pPr>
    </w:lvl>
    <w:lvl w:ilvl="6" w:tplc="0419000F" w:tentative="1">
      <w:start w:val="1"/>
      <w:numFmt w:val="decimal"/>
      <w:lvlText w:val="%7."/>
      <w:lvlJc w:val="left"/>
      <w:pPr>
        <w:ind w:left="6090" w:hanging="360"/>
      </w:pPr>
    </w:lvl>
    <w:lvl w:ilvl="7" w:tplc="04190019" w:tentative="1">
      <w:start w:val="1"/>
      <w:numFmt w:val="lowerLetter"/>
      <w:lvlText w:val="%8."/>
      <w:lvlJc w:val="left"/>
      <w:pPr>
        <w:ind w:left="6810" w:hanging="360"/>
      </w:pPr>
    </w:lvl>
    <w:lvl w:ilvl="8" w:tplc="0419001B" w:tentative="1">
      <w:start w:val="1"/>
      <w:numFmt w:val="lowerRoman"/>
      <w:lvlText w:val="%9."/>
      <w:lvlJc w:val="right"/>
      <w:pPr>
        <w:ind w:left="7530" w:hanging="180"/>
      </w:pPr>
    </w:lvl>
  </w:abstractNum>
  <w:abstractNum w:abstractNumId="50" w15:restartNumberingAfterBreak="0">
    <w:nsid w:val="1D9A5061"/>
    <w:multiLevelType w:val="hybridMultilevel"/>
    <w:tmpl w:val="C3CCEDB0"/>
    <w:lvl w:ilvl="0" w:tplc="5D005C32">
      <w:start w:val="1"/>
      <w:numFmt w:val="decimal"/>
      <w:lvlText w:val="3.%1"/>
      <w:lvlJc w:val="center"/>
      <w:pPr>
        <w:ind w:left="1146" w:hanging="360"/>
      </w:pPr>
      <w:rPr>
        <w:rFonts w:ascii="Times New Roman" w:hAnsi="Times New Roman" w:hint="default"/>
        <w:b w:val="0"/>
        <w:i w:val="0"/>
        <w:caps w:val="0"/>
        <w:strike w:val="0"/>
        <w:dstrike w:val="0"/>
        <w:vanish w:val="0"/>
        <w:color w:val="auto"/>
        <w:ker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1" w15:restartNumberingAfterBreak="0">
    <w:nsid w:val="1E556D50"/>
    <w:multiLevelType w:val="multilevel"/>
    <w:tmpl w:val="74463770"/>
    <w:lvl w:ilvl="0">
      <w:start w:val="1"/>
      <w:numFmt w:val="bullet"/>
      <w:lvlText w:val=""/>
      <w:lvlJc w:val="left"/>
      <w:pPr>
        <w:tabs>
          <w:tab w:val="num" w:pos="644"/>
        </w:tabs>
        <w:ind w:left="644" w:hanging="360"/>
      </w:pPr>
      <w:rPr>
        <w:rFonts w:ascii="Symbol" w:hAnsi="Symbol" w:hint="default"/>
        <w:sz w:val="20"/>
      </w:rPr>
    </w:lvl>
    <w:lvl w:ilvl="1">
      <w:start w:val="1"/>
      <w:numFmt w:val="lowerLetter"/>
      <w:lvlText w:val="%2)"/>
      <w:lvlJc w:val="left"/>
      <w:pPr>
        <w:ind w:left="1364" w:hanging="360"/>
      </w:pPr>
      <w:rPr>
        <w:rFonts w:ascii="Times New Roman" w:eastAsia="Times New Roman" w:hAnsi="Times New Roman" w:cs="Times New Roman"/>
      </w:rPr>
    </w:lvl>
    <w:lvl w:ilvl="2">
      <w:start w:val="1"/>
      <w:numFmt w:val="decimal"/>
      <w:lvlText w:val="%3."/>
      <w:lvlJc w:val="left"/>
      <w:pPr>
        <w:ind w:left="2084" w:hanging="360"/>
      </w:pPr>
      <w:rPr>
        <w:rFonts w:cs="Times New Roman" w:hint="default"/>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52" w15:restartNumberingAfterBreak="0">
    <w:nsid w:val="1FF82D9D"/>
    <w:multiLevelType w:val="hybridMultilevel"/>
    <w:tmpl w:val="341C5D56"/>
    <w:lvl w:ilvl="0" w:tplc="04190019">
      <w:start w:val="1"/>
      <w:numFmt w:val="lowerLetter"/>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3" w15:restartNumberingAfterBreak="0">
    <w:nsid w:val="2047764F"/>
    <w:multiLevelType w:val="multilevel"/>
    <w:tmpl w:val="725CC4E6"/>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4" w15:restartNumberingAfterBreak="0">
    <w:nsid w:val="24C26615"/>
    <w:multiLevelType w:val="multilevel"/>
    <w:tmpl w:val="036A5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6914B10"/>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6" w15:restartNumberingAfterBreak="0">
    <w:nsid w:val="2AC758C5"/>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57" w15:restartNumberingAfterBreak="0">
    <w:nsid w:val="2C865CF2"/>
    <w:multiLevelType w:val="multilevel"/>
    <w:tmpl w:val="FEE68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C8F383B"/>
    <w:multiLevelType w:val="multilevel"/>
    <w:tmpl w:val="C1440548"/>
    <w:lvl w:ilvl="0">
      <w:start w:val="6"/>
      <w:numFmt w:val="decimal"/>
      <w:lvlText w:val="%1."/>
      <w:lvlJc w:val="left"/>
      <w:pPr>
        <w:ind w:left="360" w:hanging="360"/>
      </w:pPr>
      <w:rPr>
        <w:rFonts w:cs="Times New Roman" w:hint="default"/>
      </w:rPr>
    </w:lvl>
    <w:lvl w:ilvl="1">
      <w:start w:val="1"/>
      <w:numFmt w:val="decimal"/>
      <w:lvlText w:val="%1.%2."/>
      <w:lvlJc w:val="left"/>
      <w:pPr>
        <w:ind w:left="1211" w:hanging="360"/>
      </w:pPr>
      <w:rPr>
        <w:rFonts w:cs="Times New Roman" w:hint="default"/>
      </w:rPr>
    </w:lvl>
    <w:lvl w:ilvl="2">
      <w:start w:val="1"/>
      <w:numFmt w:val="decimal"/>
      <w:lvlText w:val="%1.%2.%3."/>
      <w:lvlJc w:val="left"/>
      <w:pPr>
        <w:ind w:left="1571"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59" w15:restartNumberingAfterBreak="0">
    <w:nsid w:val="2E9E27E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0" w15:restartNumberingAfterBreak="0">
    <w:nsid w:val="300D3027"/>
    <w:multiLevelType w:val="hybridMultilevel"/>
    <w:tmpl w:val="9F608CF2"/>
    <w:lvl w:ilvl="0" w:tplc="0D503BF2">
      <w:start w:val="3"/>
      <w:numFmt w:val="decimal"/>
      <w:lvlText w:val="%1"/>
      <w:lvlJc w:val="left"/>
      <w:pPr>
        <w:ind w:left="720" w:hanging="360"/>
      </w:pPr>
      <w:rPr>
        <w:rFonts w:cs="Times New Roman" w:hint="default"/>
      </w:rPr>
    </w:lvl>
    <w:lvl w:ilvl="1" w:tplc="2B98CC56" w:tentative="1">
      <w:start w:val="1"/>
      <w:numFmt w:val="lowerLetter"/>
      <w:lvlText w:val="%2."/>
      <w:lvlJc w:val="left"/>
      <w:pPr>
        <w:ind w:left="1440" w:hanging="360"/>
      </w:pPr>
      <w:rPr>
        <w:rFonts w:cs="Times New Roman"/>
      </w:rPr>
    </w:lvl>
    <w:lvl w:ilvl="2" w:tplc="89C6E9DE" w:tentative="1">
      <w:start w:val="1"/>
      <w:numFmt w:val="lowerRoman"/>
      <w:lvlText w:val="%3."/>
      <w:lvlJc w:val="right"/>
      <w:pPr>
        <w:ind w:left="2160" w:hanging="180"/>
      </w:pPr>
      <w:rPr>
        <w:rFonts w:cs="Times New Roman"/>
      </w:rPr>
    </w:lvl>
    <w:lvl w:ilvl="3" w:tplc="94F62134" w:tentative="1">
      <w:start w:val="1"/>
      <w:numFmt w:val="decimal"/>
      <w:lvlText w:val="%4."/>
      <w:lvlJc w:val="left"/>
      <w:pPr>
        <w:ind w:left="2880" w:hanging="360"/>
      </w:pPr>
      <w:rPr>
        <w:rFonts w:cs="Times New Roman"/>
      </w:rPr>
    </w:lvl>
    <w:lvl w:ilvl="4" w:tplc="3EF23652" w:tentative="1">
      <w:start w:val="1"/>
      <w:numFmt w:val="lowerLetter"/>
      <w:lvlText w:val="%5."/>
      <w:lvlJc w:val="left"/>
      <w:pPr>
        <w:ind w:left="3600" w:hanging="360"/>
      </w:pPr>
      <w:rPr>
        <w:rFonts w:cs="Times New Roman"/>
      </w:rPr>
    </w:lvl>
    <w:lvl w:ilvl="5" w:tplc="4B3EE214" w:tentative="1">
      <w:start w:val="1"/>
      <w:numFmt w:val="lowerRoman"/>
      <w:lvlText w:val="%6."/>
      <w:lvlJc w:val="right"/>
      <w:pPr>
        <w:ind w:left="4320" w:hanging="180"/>
      </w:pPr>
      <w:rPr>
        <w:rFonts w:cs="Times New Roman"/>
      </w:rPr>
    </w:lvl>
    <w:lvl w:ilvl="6" w:tplc="B3DC6BB6" w:tentative="1">
      <w:start w:val="1"/>
      <w:numFmt w:val="decimal"/>
      <w:lvlText w:val="%7."/>
      <w:lvlJc w:val="left"/>
      <w:pPr>
        <w:ind w:left="5040" w:hanging="360"/>
      </w:pPr>
      <w:rPr>
        <w:rFonts w:cs="Times New Roman"/>
      </w:rPr>
    </w:lvl>
    <w:lvl w:ilvl="7" w:tplc="83E8EFC2" w:tentative="1">
      <w:start w:val="1"/>
      <w:numFmt w:val="lowerLetter"/>
      <w:lvlText w:val="%8."/>
      <w:lvlJc w:val="left"/>
      <w:pPr>
        <w:ind w:left="5760" w:hanging="360"/>
      </w:pPr>
      <w:rPr>
        <w:rFonts w:cs="Times New Roman"/>
      </w:rPr>
    </w:lvl>
    <w:lvl w:ilvl="8" w:tplc="98B602D0" w:tentative="1">
      <w:start w:val="1"/>
      <w:numFmt w:val="lowerRoman"/>
      <w:lvlText w:val="%9."/>
      <w:lvlJc w:val="right"/>
      <w:pPr>
        <w:ind w:left="6480" w:hanging="180"/>
      </w:pPr>
      <w:rPr>
        <w:rFonts w:cs="Times New Roman"/>
      </w:rPr>
    </w:lvl>
  </w:abstractNum>
  <w:abstractNum w:abstractNumId="61" w15:restartNumberingAfterBreak="0">
    <w:nsid w:val="32D1393E"/>
    <w:multiLevelType w:val="hybridMultilevel"/>
    <w:tmpl w:val="08ECA804"/>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2" w15:restartNumberingAfterBreak="0">
    <w:nsid w:val="331C7CA7"/>
    <w:multiLevelType w:val="hybridMultilevel"/>
    <w:tmpl w:val="C3F880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33B308A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4" w15:restartNumberingAfterBreak="0">
    <w:nsid w:val="347D6963"/>
    <w:multiLevelType w:val="hybridMultilevel"/>
    <w:tmpl w:val="53B49152"/>
    <w:lvl w:ilvl="0" w:tplc="04190001">
      <w:start w:val="1"/>
      <w:numFmt w:val="bullet"/>
      <w:lvlText w:val=""/>
      <w:lvlJc w:val="left"/>
      <w:pPr>
        <w:ind w:left="776" w:hanging="360"/>
      </w:pPr>
      <w:rPr>
        <w:rFonts w:ascii="Symbol" w:hAnsi="Symbol" w:hint="default"/>
      </w:rPr>
    </w:lvl>
    <w:lvl w:ilvl="1" w:tplc="04190003" w:tentative="1">
      <w:start w:val="1"/>
      <w:numFmt w:val="bullet"/>
      <w:lvlText w:val="o"/>
      <w:lvlJc w:val="left"/>
      <w:pPr>
        <w:ind w:left="1496" w:hanging="360"/>
      </w:pPr>
      <w:rPr>
        <w:rFonts w:ascii="Courier New" w:hAnsi="Courier New" w:cs="Courier New" w:hint="default"/>
      </w:rPr>
    </w:lvl>
    <w:lvl w:ilvl="2" w:tplc="04190005" w:tentative="1">
      <w:start w:val="1"/>
      <w:numFmt w:val="bullet"/>
      <w:lvlText w:val=""/>
      <w:lvlJc w:val="left"/>
      <w:pPr>
        <w:ind w:left="2216" w:hanging="360"/>
      </w:pPr>
      <w:rPr>
        <w:rFonts w:ascii="Wingdings" w:hAnsi="Wingdings" w:hint="default"/>
      </w:rPr>
    </w:lvl>
    <w:lvl w:ilvl="3" w:tplc="04190001" w:tentative="1">
      <w:start w:val="1"/>
      <w:numFmt w:val="bullet"/>
      <w:lvlText w:val=""/>
      <w:lvlJc w:val="left"/>
      <w:pPr>
        <w:ind w:left="2936" w:hanging="360"/>
      </w:pPr>
      <w:rPr>
        <w:rFonts w:ascii="Symbol" w:hAnsi="Symbol" w:hint="default"/>
      </w:rPr>
    </w:lvl>
    <w:lvl w:ilvl="4" w:tplc="04190003" w:tentative="1">
      <w:start w:val="1"/>
      <w:numFmt w:val="bullet"/>
      <w:lvlText w:val="o"/>
      <w:lvlJc w:val="left"/>
      <w:pPr>
        <w:ind w:left="3656" w:hanging="360"/>
      </w:pPr>
      <w:rPr>
        <w:rFonts w:ascii="Courier New" w:hAnsi="Courier New" w:cs="Courier New" w:hint="default"/>
      </w:rPr>
    </w:lvl>
    <w:lvl w:ilvl="5" w:tplc="04190005" w:tentative="1">
      <w:start w:val="1"/>
      <w:numFmt w:val="bullet"/>
      <w:lvlText w:val=""/>
      <w:lvlJc w:val="left"/>
      <w:pPr>
        <w:ind w:left="4376" w:hanging="360"/>
      </w:pPr>
      <w:rPr>
        <w:rFonts w:ascii="Wingdings" w:hAnsi="Wingdings" w:hint="default"/>
      </w:rPr>
    </w:lvl>
    <w:lvl w:ilvl="6" w:tplc="04190001" w:tentative="1">
      <w:start w:val="1"/>
      <w:numFmt w:val="bullet"/>
      <w:lvlText w:val=""/>
      <w:lvlJc w:val="left"/>
      <w:pPr>
        <w:ind w:left="5096" w:hanging="360"/>
      </w:pPr>
      <w:rPr>
        <w:rFonts w:ascii="Symbol" w:hAnsi="Symbol" w:hint="default"/>
      </w:rPr>
    </w:lvl>
    <w:lvl w:ilvl="7" w:tplc="04190003" w:tentative="1">
      <w:start w:val="1"/>
      <w:numFmt w:val="bullet"/>
      <w:lvlText w:val="o"/>
      <w:lvlJc w:val="left"/>
      <w:pPr>
        <w:ind w:left="5816" w:hanging="360"/>
      </w:pPr>
      <w:rPr>
        <w:rFonts w:ascii="Courier New" w:hAnsi="Courier New" w:cs="Courier New" w:hint="default"/>
      </w:rPr>
    </w:lvl>
    <w:lvl w:ilvl="8" w:tplc="04190005" w:tentative="1">
      <w:start w:val="1"/>
      <w:numFmt w:val="bullet"/>
      <w:lvlText w:val=""/>
      <w:lvlJc w:val="left"/>
      <w:pPr>
        <w:ind w:left="6536" w:hanging="360"/>
      </w:pPr>
      <w:rPr>
        <w:rFonts w:ascii="Wingdings" w:hAnsi="Wingdings" w:hint="default"/>
      </w:rPr>
    </w:lvl>
  </w:abstractNum>
  <w:abstractNum w:abstractNumId="65" w15:restartNumberingAfterBreak="0">
    <w:nsid w:val="349C7E76"/>
    <w:multiLevelType w:val="multilevel"/>
    <w:tmpl w:val="AD6EED86"/>
    <w:lvl w:ilvl="0">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356A5FCE"/>
    <w:multiLevelType w:val="multilevel"/>
    <w:tmpl w:val="0EB0DF1E"/>
    <w:lvl w:ilvl="0">
      <w:start w:val="1"/>
      <w:numFmt w:val="decimal"/>
      <w:pStyle w:val="a6"/>
      <w:lvlText w:val="%1."/>
      <w:lvlJc w:val="left"/>
      <w:pPr>
        <w:tabs>
          <w:tab w:val="num" w:pos="1134"/>
        </w:tabs>
        <w:ind w:firstLine="567"/>
      </w:pPr>
      <w:rPr>
        <w:rFonts w:cs="Times New Roman"/>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numFmt w:val="none"/>
      <w:lvlText w:val=""/>
      <w:lvlJc w:val="left"/>
      <w:pPr>
        <w:tabs>
          <w:tab w:val="num" w:pos="360"/>
        </w:tabs>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67" w15:restartNumberingAfterBreak="0">
    <w:nsid w:val="371604FF"/>
    <w:multiLevelType w:val="multilevel"/>
    <w:tmpl w:val="AB00C3F8"/>
    <w:lvl w:ilvl="0">
      <w:start w:val="5"/>
      <w:numFmt w:val="decimal"/>
      <w:lvlText w:val="%1."/>
      <w:lvlJc w:val="left"/>
      <w:pPr>
        <w:ind w:left="660" w:hanging="660"/>
      </w:pPr>
      <w:rPr>
        <w:rFonts w:cs="Times New Roman" w:hint="default"/>
      </w:rPr>
    </w:lvl>
    <w:lvl w:ilvl="1">
      <w:start w:val="10"/>
      <w:numFmt w:val="decimal"/>
      <w:lvlText w:val="%1.%2."/>
      <w:lvlJc w:val="left"/>
      <w:pPr>
        <w:ind w:left="1020" w:hanging="660"/>
      </w:pPr>
      <w:rPr>
        <w:rFonts w:cs="Times New Roman" w:hint="default"/>
      </w:rPr>
    </w:lvl>
    <w:lvl w:ilvl="2">
      <w:start w:val="2"/>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68" w15:restartNumberingAfterBreak="0">
    <w:nsid w:val="3A9369EC"/>
    <w:multiLevelType w:val="multilevel"/>
    <w:tmpl w:val="3AC89220"/>
    <w:styleLink w:val="11"/>
    <w:lvl w:ilvl="0">
      <w:start w:val="4"/>
      <w:numFmt w:val="decimal"/>
      <w:lvlText w:val="%1."/>
      <w:lvlJc w:val="left"/>
      <w:pPr>
        <w:tabs>
          <w:tab w:val="num" w:pos="360"/>
        </w:tabs>
        <w:ind w:left="360" w:hanging="360"/>
      </w:pPr>
      <w:rPr>
        <w:rFonts w:cs="Times New Roman"/>
      </w:rPr>
    </w:lvl>
    <w:lvl w:ilvl="1">
      <w:start w:val="1"/>
      <w:numFmt w:val="decimal"/>
      <w:lvlText w:val="%1.%2."/>
      <w:lvlJc w:val="left"/>
      <w:pPr>
        <w:tabs>
          <w:tab w:val="num" w:pos="2367"/>
        </w:tabs>
        <w:ind w:left="2367" w:hanging="720"/>
      </w:pPr>
      <w:rPr>
        <w:rFonts w:cs="Times New Roman"/>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cs="Times New Roman"/>
      </w:rPr>
    </w:lvl>
    <w:lvl w:ilvl="4">
      <w:start w:val="1"/>
      <w:numFmt w:val="decimal"/>
      <w:lvlText w:val="%1.%2.%3.%4.%5."/>
      <w:lvlJc w:val="left"/>
      <w:pPr>
        <w:tabs>
          <w:tab w:val="num" w:pos="7668"/>
        </w:tabs>
        <w:ind w:left="7668" w:hanging="1080"/>
      </w:pPr>
      <w:rPr>
        <w:rFonts w:cs="Times New Roman"/>
      </w:rPr>
    </w:lvl>
    <w:lvl w:ilvl="5">
      <w:start w:val="1"/>
      <w:numFmt w:val="decimal"/>
      <w:lvlText w:val="%1.%2.%3.%4.%5.%6."/>
      <w:lvlJc w:val="left"/>
      <w:pPr>
        <w:tabs>
          <w:tab w:val="num" w:pos="9675"/>
        </w:tabs>
        <w:ind w:left="9675" w:hanging="1440"/>
      </w:pPr>
      <w:rPr>
        <w:rFonts w:cs="Times New Roman"/>
      </w:rPr>
    </w:lvl>
    <w:lvl w:ilvl="6">
      <w:start w:val="1"/>
      <w:numFmt w:val="decimal"/>
      <w:lvlText w:val="%1.%2.%3.%4.%5.%6.%7."/>
      <w:lvlJc w:val="left"/>
      <w:pPr>
        <w:tabs>
          <w:tab w:val="num" w:pos="11322"/>
        </w:tabs>
        <w:ind w:left="11322" w:hanging="1440"/>
      </w:pPr>
      <w:rPr>
        <w:rFonts w:cs="Times New Roman"/>
      </w:rPr>
    </w:lvl>
    <w:lvl w:ilvl="7">
      <w:start w:val="1"/>
      <w:numFmt w:val="decimal"/>
      <w:lvlText w:val="%1.%2.%3.%4.%5.%6.%7.%8."/>
      <w:lvlJc w:val="left"/>
      <w:pPr>
        <w:tabs>
          <w:tab w:val="num" w:pos="13329"/>
        </w:tabs>
        <w:ind w:left="13329" w:hanging="1800"/>
      </w:pPr>
      <w:rPr>
        <w:rFonts w:cs="Times New Roman"/>
      </w:rPr>
    </w:lvl>
    <w:lvl w:ilvl="8">
      <w:start w:val="1"/>
      <w:numFmt w:val="decimal"/>
      <w:lvlText w:val="%1.%2.%3.%4.%5.%6.%7.%8.%9."/>
      <w:lvlJc w:val="left"/>
      <w:pPr>
        <w:tabs>
          <w:tab w:val="num" w:pos="14976"/>
        </w:tabs>
        <w:ind w:left="14976" w:hanging="1800"/>
      </w:pPr>
      <w:rPr>
        <w:rFonts w:cs="Times New Roman"/>
      </w:rPr>
    </w:lvl>
  </w:abstractNum>
  <w:abstractNum w:abstractNumId="69" w15:restartNumberingAfterBreak="0">
    <w:nsid w:val="3BE171EE"/>
    <w:multiLevelType w:val="hybridMultilevel"/>
    <w:tmpl w:val="EEEA4F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3E200386"/>
    <w:multiLevelType w:val="hybridMultilevel"/>
    <w:tmpl w:val="1530324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1" w15:restartNumberingAfterBreak="0">
    <w:nsid w:val="3E741FD2"/>
    <w:multiLevelType w:val="multilevel"/>
    <w:tmpl w:val="EAF086F2"/>
    <w:lvl w:ilvl="0">
      <w:start w:val="1"/>
      <w:numFmt w:val="decimal"/>
      <w:lvlText w:val="%1."/>
      <w:lvlJc w:val="left"/>
      <w:pPr>
        <w:ind w:left="705" w:hanging="705"/>
      </w:pPr>
      <w:rPr>
        <w:rFonts w:cs="Times New Roman" w:hint="default"/>
      </w:rPr>
    </w:lvl>
    <w:lvl w:ilvl="1">
      <w:start w:val="1"/>
      <w:numFmt w:val="decimal"/>
      <w:lvlText w:val="%1.%2."/>
      <w:lvlJc w:val="left"/>
      <w:pPr>
        <w:ind w:left="862"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2" w15:restartNumberingAfterBreak="0">
    <w:nsid w:val="405F40E3"/>
    <w:multiLevelType w:val="multilevel"/>
    <w:tmpl w:val="23A01112"/>
    <w:lvl w:ilvl="0">
      <w:start w:val="23"/>
      <w:numFmt w:val="decimal"/>
      <w:lvlText w:val="%1."/>
      <w:lvlJc w:val="left"/>
      <w:pPr>
        <w:ind w:left="525" w:hanging="525"/>
      </w:pPr>
      <w:rPr>
        <w:rFonts w:cs="Times New Roman" w:hint="default"/>
      </w:rPr>
    </w:lvl>
    <w:lvl w:ilvl="1">
      <w:start w:val="6"/>
      <w:numFmt w:val="decimal"/>
      <w:lvlText w:val="%1.%2."/>
      <w:lvlJc w:val="left"/>
      <w:pPr>
        <w:ind w:left="1512" w:hanging="720"/>
      </w:pPr>
      <w:rPr>
        <w:rFonts w:cs="Times New Roman" w:hint="default"/>
      </w:rPr>
    </w:lvl>
    <w:lvl w:ilvl="2">
      <w:start w:val="1"/>
      <w:numFmt w:val="decimal"/>
      <w:lvlText w:val="%1.%2.%3."/>
      <w:lvlJc w:val="left"/>
      <w:pPr>
        <w:ind w:left="2304" w:hanging="720"/>
      </w:pPr>
      <w:rPr>
        <w:rFonts w:cs="Times New Roman" w:hint="default"/>
      </w:rPr>
    </w:lvl>
    <w:lvl w:ilvl="3">
      <w:start w:val="1"/>
      <w:numFmt w:val="decimal"/>
      <w:lvlText w:val="%1.%2.%3.%4."/>
      <w:lvlJc w:val="left"/>
      <w:pPr>
        <w:ind w:left="3456" w:hanging="1080"/>
      </w:pPr>
      <w:rPr>
        <w:rFonts w:cs="Times New Roman" w:hint="default"/>
      </w:rPr>
    </w:lvl>
    <w:lvl w:ilvl="4">
      <w:start w:val="1"/>
      <w:numFmt w:val="decimal"/>
      <w:lvlText w:val="%1.%2.%3.%4.%5."/>
      <w:lvlJc w:val="left"/>
      <w:pPr>
        <w:ind w:left="4248" w:hanging="1080"/>
      </w:pPr>
      <w:rPr>
        <w:rFonts w:cs="Times New Roman" w:hint="default"/>
      </w:rPr>
    </w:lvl>
    <w:lvl w:ilvl="5">
      <w:start w:val="1"/>
      <w:numFmt w:val="decimal"/>
      <w:lvlText w:val="%1.%2.%3.%4.%5.%6."/>
      <w:lvlJc w:val="left"/>
      <w:pPr>
        <w:ind w:left="5400" w:hanging="1440"/>
      </w:pPr>
      <w:rPr>
        <w:rFonts w:cs="Times New Roman" w:hint="default"/>
      </w:rPr>
    </w:lvl>
    <w:lvl w:ilvl="6">
      <w:start w:val="1"/>
      <w:numFmt w:val="decimal"/>
      <w:lvlText w:val="%1.%2.%3.%4.%5.%6.%7."/>
      <w:lvlJc w:val="left"/>
      <w:pPr>
        <w:ind w:left="6192" w:hanging="1440"/>
      </w:pPr>
      <w:rPr>
        <w:rFonts w:cs="Times New Roman" w:hint="default"/>
      </w:rPr>
    </w:lvl>
    <w:lvl w:ilvl="7">
      <w:start w:val="1"/>
      <w:numFmt w:val="decimal"/>
      <w:lvlText w:val="%1.%2.%3.%4.%5.%6.%7.%8."/>
      <w:lvlJc w:val="left"/>
      <w:pPr>
        <w:ind w:left="7344" w:hanging="1800"/>
      </w:pPr>
      <w:rPr>
        <w:rFonts w:cs="Times New Roman" w:hint="default"/>
      </w:rPr>
    </w:lvl>
    <w:lvl w:ilvl="8">
      <w:start w:val="1"/>
      <w:numFmt w:val="decimal"/>
      <w:lvlText w:val="%1.%2.%3.%4.%5.%6.%7.%8.%9."/>
      <w:lvlJc w:val="left"/>
      <w:pPr>
        <w:ind w:left="8136" w:hanging="1800"/>
      </w:pPr>
      <w:rPr>
        <w:rFonts w:cs="Times New Roman" w:hint="default"/>
      </w:rPr>
    </w:lvl>
  </w:abstractNum>
  <w:abstractNum w:abstractNumId="73" w15:restartNumberingAfterBreak="0">
    <w:nsid w:val="407A5955"/>
    <w:multiLevelType w:val="multilevel"/>
    <w:tmpl w:val="03E4AC74"/>
    <w:lvl w:ilvl="0">
      <w:start w:val="1"/>
      <w:numFmt w:val="decimal"/>
      <w:lvlText w:val="%1."/>
      <w:lvlJc w:val="left"/>
      <w:pPr>
        <w:ind w:left="1440" w:hanging="360"/>
      </w:pPr>
      <w:rPr>
        <w:rFonts w:hint="default"/>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74" w15:restartNumberingAfterBreak="0">
    <w:nsid w:val="41A508F2"/>
    <w:multiLevelType w:val="hybridMultilevel"/>
    <w:tmpl w:val="23CE00DE"/>
    <w:lvl w:ilvl="0" w:tplc="774642CC">
      <w:start w:val="1"/>
      <w:numFmt w:val="decimal"/>
      <w:lvlText w:val="%1."/>
      <w:lvlJc w:val="left"/>
      <w:pPr>
        <w:ind w:left="360" w:hanging="360"/>
      </w:pPr>
      <w:rPr>
        <w:rFonts w:cs="Times New Roman"/>
      </w:rPr>
    </w:lvl>
    <w:lvl w:ilvl="1" w:tplc="1F1273A0" w:tentative="1">
      <w:start w:val="1"/>
      <w:numFmt w:val="lowerLetter"/>
      <w:lvlText w:val="%2."/>
      <w:lvlJc w:val="left"/>
      <w:pPr>
        <w:ind w:left="1080" w:hanging="360"/>
      </w:pPr>
      <w:rPr>
        <w:rFonts w:cs="Times New Roman"/>
      </w:rPr>
    </w:lvl>
    <w:lvl w:ilvl="2" w:tplc="658E59A8" w:tentative="1">
      <w:start w:val="1"/>
      <w:numFmt w:val="lowerRoman"/>
      <w:lvlText w:val="%3."/>
      <w:lvlJc w:val="right"/>
      <w:pPr>
        <w:ind w:left="1800" w:hanging="180"/>
      </w:pPr>
      <w:rPr>
        <w:rFonts w:cs="Times New Roman"/>
      </w:rPr>
    </w:lvl>
    <w:lvl w:ilvl="3" w:tplc="DFAA12B2" w:tentative="1">
      <w:start w:val="1"/>
      <w:numFmt w:val="decimal"/>
      <w:lvlText w:val="%4."/>
      <w:lvlJc w:val="left"/>
      <w:pPr>
        <w:ind w:left="2520" w:hanging="360"/>
      </w:pPr>
      <w:rPr>
        <w:rFonts w:cs="Times New Roman"/>
      </w:rPr>
    </w:lvl>
    <w:lvl w:ilvl="4" w:tplc="BCFA5AAC" w:tentative="1">
      <w:start w:val="1"/>
      <w:numFmt w:val="lowerLetter"/>
      <w:lvlText w:val="%5."/>
      <w:lvlJc w:val="left"/>
      <w:pPr>
        <w:ind w:left="3240" w:hanging="360"/>
      </w:pPr>
      <w:rPr>
        <w:rFonts w:cs="Times New Roman"/>
      </w:rPr>
    </w:lvl>
    <w:lvl w:ilvl="5" w:tplc="CAF6F794" w:tentative="1">
      <w:start w:val="1"/>
      <w:numFmt w:val="lowerRoman"/>
      <w:lvlText w:val="%6."/>
      <w:lvlJc w:val="right"/>
      <w:pPr>
        <w:ind w:left="3960" w:hanging="180"/>
      </w:pPr>
      <w:rPr>
        <w:rFonts w:cs="Times New Roman"/>
      </w:rPr>
    </w:lvl>
    <w:lvl w:ilvl="6" w:tplc="880A4F4A" w:tentative="1">
      <w:start w:val="1"/>
      <w:numFmt w:val="decimal"/>
      <w:lvlText w:val="%7."/>
      <w:lvlJc w:val="left"/>
      <w:pPr>
        <w:ind w:left="4680" w:hanging="360"/>
      </w:pPr>
      <w:rPr>
        <w:rFonts w:cs="Times New Roman"/>
      </w:rPr>
    </w:lvl>
    <w:lvl w:ilvl="7" w:tplc="1EA04ACC" w:tentative="1">
      <w:start w:val="1"/>
      <w:numFmt w:val="lowerLetter"/>
      <w:lvlText w:val="%8."/>
      <w:lvlJc w:val="left"/>
      <w:pPr>
        <w:ind w:left="5400" w:hanging="360"/>
      </w:pPr>
      <w:rPr>
        <w:rFonts w:cs="Times New Roman"/>
      </w:rPr>
    </w:lvl>
    <w:lvl w:ilvl="8" w:tplc="CCDA5288" w:tentative="1">
      <w:start w:val="1"/>
      <w:numFmt w:val="lowerRoman"/>
      <w:lvlText w:val="%9."/>
      <w:lvlJc w:val="right"/>
      <w:pPr>
        <w:ind w:left="6120" w:hanging="180"/>
      </w:pPr>
      <w:rPr>
        <w:rFonts w:cs="Times New Roman"/>
      </w:rPr>
    </w:lvl>
  </w:abstractNum>
  <w:abstractNum w:abstractNumId="75" w15:restartNumberingAfterBreak="0">
    <w:nsid w:val="43E27C2C"/>
    <w:multiLevelType w:val="multilevel"/>
    <w:tmpl w:val="7B862B10"/>
    <w:lvl w:ilvl="0">
      <w:start w:val="1"/>
      <w:numFmt w:val="decimal"/>
      <w:lvlText w:val="%1."/>
      <w:lvlJc w:val="left"/>
      <w:pPr>
        <w:ind w:left="360" w:hanging="360"/>
      </w:pPr>
      <w:rPr>
        <w:rFonts w:hint="default"/>
      </w:rPr>
    </w:lvl>
    <w:lvl w:ilvl="1">
      <w:start w:val="1"/>
      <w:numFmt w:val="decimal"/>
      <w:pStyle w:val="a7"/>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44F95175"/>
    <w:multiLevelType w:val="hybridMultilevel"/>
    <w:tmpl w:val="8D8CB664"/>
    <w:lvl w:ilvl="0" w:tplc="105A9780">
      <w:start w:val="1"/>
      <w:numFmt w:val="bullet"/>
      <w:lvlText w:val="–"/>
      <w:lvlJc w:val="left"/>
      <w:pPr>
        <w:tabs>
          <w:tab w:val="num" w:pos="1429"/>
        </w:tabs>
        <w:ind w:left="1429" w:hanging="360"/>
      </w:pPr>
      <w:rPr>
        <w:rFonts w:ascii="Times New Roman" w:hAnsi="Times New Roman" w:hint="default"/>
      </w:rPr>
    </w:lvl>
    <w:lvl w:ilvl="1" w:tplc="A9E665D0">
      <w:start w:val="1"/>
      <w:numFmt w:val="decimal"/>
      <w:lvlText w:val="%2."/>
      <w:lvlJc w:val="left"/>
      <w:pPr>
        <w:tabs>
          <w:tab w:val="num" w:pos="502"/>
        </w:tabs>
        <w:ind w:left="502" w:hanging="360"/>
      </w:pPr>
      <w:rPr>
        <w:rFonts w:cs="Times New Roman"/>
      </w:rPr>
    </w:lvl>
    <w:lvl w:ilvl="2" w:tplc="70A253AE">
      <w:start w:val="1"/>
      <w:numFmt w:val="decimal"/>
      <w:lvlText w:val="%3."/>
      <w:lvlJc w:val="left"/>
      <w:pPr>
        <w:tabs>
          <w:tab w:val="num" w:pos="2160"/>
        </w:tabs>
        <w:ind w:left="2160" w:hanging="360"/>
      </w:pPr>
      <w:rPr>
        <w:rFonts w:cs="Times New Roman"/>
      </w:rPr>
    </w:lvl>
    <w:lvl w:ilvl="3" w:tplc="9DF42264">
      <w:start w:val="1"/>
      <w:numFmt w:val="decimal"/>
      <w:lvlText w:val="%4."/>
      <w:lvlJc w:val="left"/>
      <w:pPr>
        <w:tabs>
          <w:tab w:val="num" w:pos="2880"/>
        </w:tabs>
        <w:ind w:left="2880" w:hanging="360"/>
      </w:pPr>
      <w:rPr>
        <w:rFonts w:cs="Times New Roman"/>
      </w:rPr>
    </w:lvl>
    <w:lvl w:ilvl="4" w:tplc="A85AEEFA">
      <w:start w:val="1"/>
      <w:numFmt w:val="decimal"/>
      <w:lvlText w:val="%5."/>
      <w:lvlJc w:val="left"/>
      <w:pPr>
        <w:tabs>
          <w:tab w:val="num" w:pos="3600"/>
        </w:tabs>
        <w:ind w:left="3600" w:hanging="360"/>
      </w:pPr>
      <w:rPr>
        <w:rFonts w:cs="Times New Roman"/>
      </w:rPr>
    </w:lvl>
    <w:lvl w:ilvl="5" w:tplc="8B000966">
      <w:start w:val="1"/>
      <w:numFmt w:val="decimal"/>
      <w:lvlText w:val="%6."/>
      <w:lvlJc w:val="left"/>
      <w:pPr>
        <w:tabs>
          <w:tab w:val="num" w:pos="4320"/>
        </w:tabs>
        <w:ind w:left="4320" w:hanging="360"/>
      </w:pPr>
      <w:rPr>
        <w:rFonts w:cs="Times New Roman"/>
      </w:rPr>
    </w:lvl>
    <w:lvl w:ilvl="6" w:tplc="E1749F36">
      <w:start w:val="1"/>
      <w:numFmt w:val="decimal"/>
      <w:lvlText w:val="%7."/>
      <w:lvlJc w:val="left"/>
      <w:pPr>
        <w:tabs>
          <w:tab w:val="num" w:pos="5040"/>
        </w:tabs>
        <w:ind w:left="5040" w:hanging="360"/>
      </w:pPr>
      <w:rPr>
        <w:rFonts w:cs="Times New Roman"/>
      </w:rPr>
    </w:lvl>
    <w:lvl w:ilvl="7" w:tplc="8ACC5518">
      <w:start w:val="1"/>
      <w:numFmt w:val="decimal"/>
      <w:lvlText w:val="%8."/>
      <w:lvlJc w:val="left"/>
      <w:pPr>
        <w:tabs>
          <w:tab w:val="num" w:pos="5760"/>
        </w:tabs>
        <w:ind w:left="5760" w:hanging="360"/>
      </w:pPr>
      <w:rPr>
        <w:rFonts w:cs="Times New Roman"/>
      </w:rPr>
    </w:lvl>
    <w:lvl w:ilvl="8" w:tplc="DA70B238">
      <w:start w:val="1"/>
      <w:numFmt w:val="decimal"/>
      <w:lvlText w:val="%9."/>
      <w:lvlJc w:val="left"/>
      <w:pPr>
        <w:tabs>
          <w:tab w:val="num" w:pos="6480"/>
        </w:tabs>
        <w:ind w:left="6480" w:hanging="360"/>
      </w:pPr>
      <w:rPr>
        <w:rFonts w:cs="Times New Roman"/>
      </w:rPr>
    </w:lvl>
  </w:abstractNum>
  <w:abstractNum w:abstractNumId="77" w15:restartNumberingAfterBreak="0">
    <w:nsid w:val="45A17EF6"/>
    <w:multiLevelType w:val="multilevel"/>
    <w:tmpl w:val="2FC03D48"/>
    <w:lvl w:ilvl="0">
      <w:start w:val="1"/>
      <w:numFmt w:val="decimal"/>
      <w:lvlText w:val="%1."/>
      <w:lvlJc w:val="left"/>
      <w:pPr>
        <w:tabs>
          <w:tab w:val="num" w:pos="567"/>
        </w:tabs>
        <w:ind w:left="567" w:hanging="567"/>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134"/>
        </w:tabs>
        <w:ind w:left="1134" w:hanging="1134"/>
      </w:pPr>
      <w:rPr>
        <w:rFonts w:cs="Times New Roman"/>
      </w:rPr>
    </w:lvl>
    <w:lvl w:ilvl="3">
      <w:start w:val="1"/>
      <w:numFmt w:val="decimal"/>
      <w:lvlText w:val="%1.%2.%3.%4"/>
      <w:lvlJc w:val="left"/>
      <w:pPr>
        <w:tabs>
          <w:tab w:val="num" w:pos="1701"/>
        </w:tabs>
        <w:ind w:left="1701" w:hanging="1134"/>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8" w15:restartNumberingAfterBreak="0">
    <w:nsid w:val="46574B8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79" w15:restartNumberingAfterBreak="0">
    <w:nsid w:val="46C41A3F"/>
    <w:multiLevelType w:val="multilevel"/>
    <w:tmpl w:val="6B6EB266"/>
    <w:lvl w:ilvl="0">
      <w:start w:val="4"/>
      <w:numFmt w:val="decimal"/>
      <w:lvlText w:val="%1."/>
      <w:lvlJc w:val="left"/>
      <w:pPr>
        <w:ind w:left="540" w:hanging="540"/>
      </w:pPr>
      <w:rPr>
        <w:rFonts w:hint="default"/>
      </w:rPr>
    </w:lvl>
    <w:lvl w:ilvl="1">
      <w:start w:val="1"/>
      <w:numFmt w:val="decimal"/>
      <w:lvlText w:val="%1.%2."/>
      <w:lvlJc w:val="left"/>
      <w:pPr>
        <w:ind w:left="966"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0" w15:restartNumberingAfterBreak="0">
    <w:nsid w:val="478A395C"/>
    <w:multiLevelType w:val="multilevel"/>
    <w:tmpl w:val="8E6C6CFE"/>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134"/>
        </w:tabs>
        <w:ind w:left="1134" w:hanging="1134"/>
      </w:pPr>
      <w:rPr>
        <w:rFonts w:cs="Times New Roman"/>
        <w:b w:val="0"/>
        <w:i w:val="0"/>
      </w:rPr>
    </w:lvl>
    <w:lvl w:ilvl="3">
      <w:start w:val="1"/>
      <w:numFmt w:val="decimal"/>
      <w:lvlText w:val="%1.%2.%3.%4"/>
      <w:lvlJc w:val="left"/>
      <w:pPr>
        <w:tabs>
          <w:tab w:val="num" w:pos="1134"/>
        </w:tabs>
        <w:ind w:left="1134"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81" w15:restartNumberingAfterBreak="0">
    <w:nsid w:val="487D3598"/>
    <w:multiLevelType w:val="multilevel"/>
    <w:tmpl w:val="8012DB60"/>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04"/>
        </w:tabs>
        <w:ind w:left="704"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489F351E"/>
    <w:multiLevelType w:val="multilevel"/>
    <w:tmpl w:val="8728A98A"/>
    <w:lvl w:ilvl="0">
      <w:start w:val="1"/>
      <w:numFmt w:val="decimal"/>
      <w:pStyle w:val="a8"/>
      <w:lvlText w:val="%1."/>
      <w:lvlJc w:val="left"/>
      <w:pPr>
        <w:tabs>
          <w:tab w:val="num" w:pos="709"/>
        </w:tabs>
        <w:ind w:left="1066" w:hanging="357"/>
      </w:pPr>
      <w:rPr>
        <w:rFonts w:hint="default"/>
      </w:rPr>
    </w:lvl>
    <w:lvl w:ilvl="1">
      <w:start w:val="1"/>
      <w:numFmt w:val="decimal"/>
      <w:lvlText w:val="%1.%2."/>
      <w:lvlJc w:val="left"/>
      <w:pPr>
        <w:tabs>
          <w:tab w:val="num" w:pos="1066"/>
        </w:tabs>
        <w:ind w:left="1503" w:hanging="437"/>
      </w:pPr>
      <w:rPr>
        <w:rFonts w:hint="default"/>
      </w:rPr>
    </w:lvl>
    <w:lvl w:ilvl="2">
      <w:start w:val="1"/>
      <w:numFmt w:val="decimal"/>
      <w:lvlText w:val="%1.%2.%3."/>
      <w:lvlJc w:val="left"/>
      <w:pPr>
        <w:tabs>
          <w:tab w:val="num" w:pos="1429"/>
        </w:tabs>
        <w:ind w:left="1933" w:hanging="504"/>
      </w:pPr>
      <w:rPr>
        <w:rFonts w:hint="default"/>
      </w:rPr>
    </w:lvl>
    <w:lvl w:ilvl="3">
      <w:start w:val="1"/>
      <w:numFmt w:val="decimal"/>
      <w:lvlText w:val="%1.%2.%3.%4."/>
      <w:lvlJc w:val="left"/>
      <w:pPr>
        <w:tabs>
          <w:tab w:val="num" w:pos="2211"/>
        </w:tabs>
        <w:ind w:left="2438" w:hanging="652"/>
      </w:pPr>
      <w:rPr>
        <w:rFonts w:hint="default"/>
      </w:rPr>
    </w:lvl>
    <w:lvl w:ilvl="4">
      <w:start w:val="1"/>
      <w:numFmt w:val="decimal"/>
      <w:lvlText w:val="%1.%2.%3.%4.%5."/>
      <w:lvlJc w:val="left"/>
      <w:pPr>
        <w:ind w:left="2438" w:hanging="65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A57267E"/>
    <w:multiLevelType w:val="hybridMultilevel"/>
    <w:tmpl w:val="E6FA819C"/>
    <w:lvl w:ilvl="0" w:tplc="04190001">
      <w:start w:val="1"/>
      <w:numFmt w:val="bullet"/>
      <w:lvlText w:val=""/>
      <w:lvlJc w:val="left"/>
      <w:pPr>
        <w:ind w:left="1572" w:hanging="360"/>
      </w:pPr>
      <w:rPr>
        <w:rFonts w:ascii="Symbol" w:hAnsi="Symbol" w:hint="default"/>
      </w:rPr>
    </w:lvl>
    <w:lvl w:ilvl="1" w:tplc="04190003" w:tentative="1">
      <w:start w:val="1"/>
      <w:numFmt w:val="bullet"/>
      <w:lvlText w:val="o"/>
      <w:lvlJc w:val="left"/>
      <w:pPr>
        <w:ind w:left="2292" w:hanging="360"/>
      </w:pPr>
      <w:rPr>
        <w:rFonts w:ascii="Courier New" w:hAnsi="Courier New" w:cs="Courier New" w:hint="default"/>
      </w:rPr>
    </w:lvl>
    <w:lvl w:ilvl="2" w:tplc="04190005" w:tentative="1">
      <w:start w:val="1"/>
      <w:numFmt w:val="bullet"/>
      <w:lvlText w:val=""/>
      <w:lvlJc w:val="left"/>
      <w:pPr>
        <w:ind w:left="3012" w:hanging="360"/>
      </w:pPr>
      <w:rPr>
        <w:rFonts w:ascii="Wingdings" w:hAnsi="Wingdings" w:hint="default"/>
      </w:rPr>
    </w:lvl>
    <w:lvl w:ilvl="3" w:tplc="04190001" w:tentative="1">
      <w:start w:val="1"/>
      <w:numFmt w:val="bullet"/>
      <w:lvlText w:val=""/>
      <w:lvlJc w:val="left"/>
      <w:pPr>
        <w:ind w:left="3732" w:hanging="360"/>
      </w:pPr>
      <w:rPr>
        <w:rFonts w:ascii="Symbol" w:hAnsi="Symbol" w:hint="default"/>
      </w:rPr>
    </w:lvl>
    <w:lvl w:ilvl="4" w:tplc="04190003" w:tentative="1">
      <w:start w:val="1"/>
      <w:numFmt w:val="bullet"/>
      <w:lvlText w:val="o"/>
      <w:lvlJc w:val="left"/>
      <w:pPr>
        <w:ind w:left="4452" w:hanging="360"/>
      </w:pPr>
      <w:rPr>
        <w:rFonts w:ascii="Courier New" w:hAnsi="Courier New" w:cs="Courier New" w:hint="default"/>
      </w:rPr>
    </w:lvl>
    <w:lvl w:ilvl="5" w:tplc="04190005" w:tentative="1">
      <w:start w:val="1"/>
      <w:numFmt w:val="bullet"/>
      <w:lvlText w:val=""/>
      <w:lvlJc w:val="left"/>
      <w:pPr>
        <w:ind w:left="5172" w:hanging="360"/>
      </w:pPr>
      <w:rPr>
        <w:rFonts w:ascii="Wingdings" w:hAnsi="Wingdings" w:hint="default"/>
      </w:rPr>
    </w:lvl>
    <w:lvl w:ilvl="6" w:tplc="04190001" w:tentative="1">
      <w:start w:val="1"/>
      <w:numFmt w:val="bullet"/>
      <w:lvlText w:val=""/>
      <w:lvlJc w:val="left"/>
      <w:pPr>
        <w:ind w:left="5892" w:hanging="360"/>
      </w:pPr>
      <w:rPr>
        <w:rFonts w:ascii="Symbol" w:hAnsi="Symbol" w:hint="default"/>
      </w:rPr>
    </w:lvl>
    <w:lvl w:ilvl="7" w:tplc="04190003" w:tentative="1">
      <w:start w:val="1"/>
      <w:numFmt w:val="bullet"/>
      <w:lvlText w:val="o"/>
      <w:lvlJc w:val="left"/>
      <w:pPr>
        <w:ind w:left="6612" w:hanging="360"/>
      </w:pPr>
      <w:rPr>
        <w:rFonts w:ascii="Courier New" w:hAnsi="Courier New" w:cs="Courier New" w:hint="default"/>
      </w:rPr>
    </w:lvl>
    <w:lvl w:ilvl="8" w:tplc="04190005" w:tentative="1">
      <w:start w:val="1"/>
      <w:numFmt w:val="bullet"/>
      <w:lvlText w:val=""/>
      <w:lvlJc w:val="left"/>
      <w:pPr>
        <w:ind w:left="7332" w:hanging="360"/>
      </w:pPr>
      <w:rPr>
        <w:rFonts w:ascii="Wingdings" w:hAnsi="Wingdings" w:hint="default"/>
      </w:rPr>
    </w:lvl>
  </w:abstractNum>
  <w:abstractNum w:abstractNumId="84"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85" w15:restartNumberingAfterBreak="0">
    <w:nsid w:val="5115699E"/>
    <w:multiLevelType w:val="hybridMultilevel"/>
    <w:tmpl w:val="17BCCA1A"/>
    <w:lvl w:ilvl="0" w:tplc="04190001">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15:restartNumberingAfterBreak="0">
    <w:nsid w:val="51BA2024"/>
    <w:multiLevelType w:val="multilevel"/>
    <w:tmpl w:val="67BC22C4"/>
    <w:lvl w:ilvl="0">
      <w:start w:val="1"/>
      <w:numFmt w:val="decimal"/>
      <w:pStyle w:val="a9"/>
      <w:suff w:val="space"/>
      <w:lvlText w:val="%1."/>
      <w:lvlJc w:val="left"/>
      <w:pPr>
        <w:ind w:left="360" w:hanging="360"/>
      </w:pPr>
      <w:rPr>
        <w:rFonts w:cs="Times New Roman"/>
        <w:b/>
      </w:rPr>
    </w:lvl>
    <w:lvl w:ilvl="1">
      <w:start w:val="1"/>
      <w:numFmt w:val="decimal"/>
      <w:suff w:val="space"/>
      <w:lvlText w:val="%1.%2."/>
      <w:lvlJc w:val="left"/>
      <w:pPr>
        <w:ind w:left="432" w:hanging="432"/>
      </w:pPr>
      <w:rPr>
        <w:rFonts w:cs="Times New Roman"/>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7" w15:restartNumberingAfterBreak="0">
    <w:nsid w:val="52000D6E"/>
    <w:multiLevelType w:val="multilevel"/>
    <w:tmpl w:val="B866D97E"/>
    <w:lvl w:ilvl="0">
      <w:start w:val="1"/>
      <w:numFmt w:val="bullet"/>
      <w:pStyle w:val="aa"/>
      <w:lvlText w:val=""/>
      <w:lvlJc w:val="left"/>
      <w:pPr>
        <w:tabs>
          <w:tab w:val="num" w:pos="1211"/>
        </w:tabs>
        <w:ind w:firstLine="851"/>
      </w:pPr>
      <w:rPr>
        <w:rFonts w:ascii="Symbol" w:hAnsi="Symbol" w:hint="default"/>
        <w:color w:val="auto"/>
      </w:rPr>
    </w:lvl>
    <w:lvl w:ilvl="1">
      <w:start w:val="1"/>
      <w:numFmt w:val="bullet"/>
      <w:lvlText w:val=""/>
      <w:lvlJc w:val="left"/>
      <w:pPr>
        <w:tabs>
          <w:tab w:val="num" w:pos="2061"/>
        </w:tabs>
        <w:ind w:left="851" w:firstLine="850"/>
      </w:pPr>
      <w:rPr>
        <w:rFonts w:ascii="Symbol" w:hAnsi="Symbol" w:hint="default"/>
        <w:color w:val="auto"/>
      </w:rPr>
    </w:lvl>
    <w:lvl w:ilvl="2">
      <w:start w:val="1"/>
      <w:numFmt w:val="bullet"/>
      <w:lvlText w:val=""/>
      <w:lvlJc w:val="left"/>
      <w:pPr>
        <w:tabs>
          <w:tab w:val="num" w:pos="2912"/>
        </w:tabs>
        <w:ind w:left="1701" w:firstLine="851"/>
      </w:pPr>
      <w:rPr>
        <w:rFonts w:ascii="Symbol" w:hAnsi="Symbol" w:hint="default"/>
        <w:color w:val="auto"/>
      </w:rPr>
    </w:lvl>
    <w:lvl w:ilvl="3">
      <w:start w:val="1"/>
      <w:numFmt w:val="bullet"/>
      <w:lvlText w:val=""/>
      <w:lvlJc w:val="left"/>
      <w:pPr>
        <w:tabs>
          <w:tab w:val="num" w:pos="3762"/>
        </w:tabs>
        <w:ind w:left="2552" w:firstLine="850"/>
      </w:pPr>
      <w:rPr>
        <w:rFonts w:ascii="Symbol" w:hAnsi="Symbol" w:hint="default"/>
        <w:color w:val="auto"/>
      </w:rPr>
    </w:lvl>
    <w:lvl w:ilvl="4">
      <w:start w:val="1"/>
      <w:numFmt w:val="none"/>
      <w:lvlText w:val=""/>
      <w:lvlJc w:val="left"/>
      <w:pPr>
        <w:tabs>
          <w:tab w:val="num" w:pos="3083"/>
        </w:tabs>
        <w:ind w:left="3083" w:hanging="792"/>
      </w:pPr>
      <w:rPr>
        <w:rFonts w:cs="Times New Roman" w:hint="default"/>
      </w:rPr>
    </w:lvl>
    <w:lvl w:ilvl="5">
      <w:start w:val="1"/>
      <w:numFmt w:val="none"/>
      <w:lvlText w:val=""/>
      <w:lvlJc w:val="left"/>
      <w:pPr>
        <w:tabs>
          <w:tab w:val="num" w:pos="3587"/>
        </w:tabs>
        <w:ind w:left="3587" w:hanging="936"/>
      </w:pPr>
      <w:rPr>
        <w:rFonts w:cs="Times New Roman" w:hint="default"/>
      </w:rPr>
    </w:lvl>
    <w:lvl w:ilvl="6">
      <w:start w:val="1"/>
      <w:numFmt w:val="none"/>
      <w:lvlText w:val=""/>
      <w:lvlJc w:val="left"/>
      <w:pPr>
        <w:tabs>
          <w:tab w:val="num" w:pos="4091"/>
        </w:tabs>
        <w:ind w:left="4091" w:hanging="1080"/>
      </w:pPr>
      <w:rPr>
        <w:rFonts w:cs="Times New Roman" w:hint="default"/>
      </w:rPr>
    </w:lvl>
    <w:lvl w:ilvl="7">
      <w:start w:val="1"/>
      <w:numFmt w:val="none"/>
      <w:lvlText w:val=""/>
      <w:lvlJc w:val="left"/>
      <w:pPr>
        <w:tabs>
          <w:tab w:val="num" w:pos="4595"/>
        </w:tabs>
        <w:ind w:left="4595" w:hanging="1224"/>
      </w:pPr>
      <w:rPr>
        <w:rFonts w:cs="Times New Roman" w:hint="default"/>
      </w:rPr>
    </w:lvl>
    <w:lvl w:ilvl="8">
      <w:start w:val="1"/>
      <w:numFmt w:val="none"/>
      <w:lvlText w:val=""/>
      <w:lvlJc w:val="left"/>
      <w:pPr>
        <w:tabs>
          <w:tab w:val="num" w:pos="5171"/>
        </w:tabs>
        <w:ind w:left="5171" w:hanging="1440"/>
      </w:pPr>
      <w:rPr>
        <w:rFonts w:cs="Times New Roman" w:hint="default"/>
      </w:rPr>
    </w:lvl>
  </w:abstractNum>
  <w:abstractNum w:abstractNumId="88" w15:restartNumberingAfterBreak="0">
    <w:nsid w:val="53A34A90"/>
    <w:multiLevelType w:val="multilevel"/>
    <w:tmpl w:val="725CC4E6"/>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792"/>
        </w:tabs>
        <w:ind w:left="792" w:hanging="432"/>
      </w:pPr>
      <w:rPr>
        <w:rFonts w:ascii="Symbol" w:hAnsi="Symbol"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89" w15:restartNumberingAfterBreak="0">
    <w:nsid w:val="55376BDD"/>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0" w15:restartNumberingAfterBreak="0">
    <w:nsid w:val="55C07EFB"/>
    <w:multiLevelType w:val="multilevel"/>
    <w:tmpl w:val="53B0E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56BE0727"/>
    <w:multiLevelType w:val="hybridMultilevel"/>
    <w:tmpl w:val="2D82187E"/>
    <w:lvl w:ilvl="0" w:tplc="CEE82F3C">
      <w:start w:val="1"/>
      <w:numFmt w:val="lowerLetter"/>
      <w:lvlText w:val="%1)"/>
      <w:lvlJc w:val="left"/>
      <w:pPr>
        <w:ind w:left="1637" w:hanging="360"/>
      </w:pPr>
      <w:rPr>
        <w:rFonts w:cs="Times New Roman"/>
      </w:rPr>
    </w:lvl>
    <w:lvl w:ilvl="1" w:tplc="8750AFAC" w:tentative="1">
      <w:start w:val="1"/>
      <w:numFmt w:val="lowerLetter"/>
      <w:lvlText w:val="%2."/>
      <w:lvlJc w:val="left"/>
      <w:pPr>
        <w:ind w:left="2148" w:hanging="360"/>
      </w:pPr>
      <w:rPr>
        <w:rFonts w:cs="Times New Roman"/>
      </w:rPr>
    </w:lvl>
    <w:lvl w:ilvl="2" w:tplc="DA9C2D96" w:tentative="1">
      <w:start w:val="1"/>
      <w:numFmt w:val="lowerRoman"/>
      <w:lvlText w:val="%3."/>
      <w:lvlJc w:val="right"/>
      <w:pPr>
        <w:ind w:left="2868" w:hanging="180"/>
      </w:pPr>
      <w:rPr>
        <w:rFonts w:cs="Times New Roman"/>
      </w:rPr>
    </w:lvl>
    <w:lvl w:ilvl="3" w:tplc="5EE6FFD4" w:tentative="1">
      <w:start w:val="1"/>
      <w:numFmt w:val="decimal"/>
      <w:lvlText w:val="%4."/>
      <w:lvlJc w:val="left"/>
      <w:pPr>
        <w:ind w:left="3588" w:hanging="360"/>
      </w:pPr>
      <w:rPr>
        <w:rFonts w:cs="Times New Roman"/>
      </w:rPr>
    </w:lvl>
    <w:lvl w:ilvl="4" w:tplc="0F5E0544" w:tentative="1">
      <w:start w:val="1"/>
      <w:numFmt w:val="lowerLetter"/>
      <w:lvlText w:val="%5."/>
      <w:lvlJc w:val="left"/>
      <w:pPr>
        <w:ind w:left="4308" w:hanging="360"/>
      </w:pPr>
      <w:rPr>
        <w:rFonts w:cs="Times New Roman"/>
      </w:rPr>
    </w:lvl>
    <w:lvl w:ilvl="5" w:tplc="721AE02C" w:tentative="1">
      <w:start w:val="1"/>
      <w:numFmt w:val="lowerRoman"/>
      <w:lvlText w:val="%6."/>
      <w:lvlJc w:val="right"/>
      <w:pPr>
        <w:ind w:left="5028" w:hanging="180"/>
      </w:pPr>
      <w:rPr>
        <w:rFonts w:cs="Times New Roman"/>
      </w:rPr>
    </w:lvl>
    <w:lvl w:ilvl="6" w:tplc="8054B0E0" w:tentative="1">
      <w:start w:val="1"/>
      <w:numFmt w:val="decimal"/>
      <w:lvlText w:val="%7."/>
      <w:lvlJc w:val="left"/>
      <w:pPr>
        <w:ind w:left="5748" w:hanging="360"/>
      </w:pPr>
      <w:rPr>
        <w:rFonts w:cs="Times New Roman"/>
      </w:rPr>
    </w:lvl>
    <w:lvl w:ilvl="7" w:tplc="086A415E" w:tentative="1">
      <w:start w:val="1"/>
      <w:numFmt w:val="lowerLetter"/>
      <w:lvlText w:val="%8."/>
      <w:lvlJc w:val="left"/>
      <w:pPr>
        <w:ind w:left="6468" w:hanging="360"/>
      </w:pPr>
      <w:rPr>
        <w:rFonts w:cs="Times New Roman"/>
      </w:rPr>
    </w:lvl>
    <w:lvl w:ilvl="8" w:tplc="46CEE186" w:tentative="1">
      <w:start w:val="1"/>
      <w:numFmt w:val="lowerRoman"/>
      <w:lvlText w:val="%9."/>
      <w:lvlJc w:val="right"/>
      <w:pPr>
        <w:ind w:left="7188" w:hanging="180"/>
      </w:pPr>
      <w:rPr>
        <w:rFonts w:cs="Times New Roman"/>
      </w:rPr>
    </w:lvl>
  </w:abstractNum>
  <w:abstractNum w:abstractNumId="92" w15:restartNumberingAfterBreak="0">
    <w:nsid w:val="576326E9"/>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3" w15:restartNumberingAfterBreak="0">
    <w:nsid w:val="583E1A28"/>
    <w:multiLevelType w:val="hybridMultilevel"/>
    <w:tmpl w:val="275AE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58A864D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5" w15:restartNumberingAfterBreak="0">
    <w:nsid w:val="5A8E403E"/>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6" w15:restartNumberingAfterBreak="0">
    <w:nsid w:val="5BA761D9"/>
    <w:multiLevelType w:val="hybridMultilevel"/>
    <w:tmpl w:val="6E040910"/>
    <w:lvl w:ilvl="0" w:tplc="876A7796">
      <w:start w:val="1"/>
      <w:numFmt w:val="bullet"/>
      <w:lvlText w:val=""/>
      <w:lvlJc w:val="left"/>
      <w:pPr>
        <w:ind w:left="720" w:hanging="360"/>
      </w:pPr>
      <w:rPr>
        <w:rFonts w:ascii="Symbol" w:hAnsi="Symbol" w:hint="default"/>
      </w:rPr>
    </w:lvl>
    <w:lvl w:ilvl="1" w:tplc="238ADECA" w:tentative="1">
      <w:start w:val="1"/>
      <w:numFmt w:val="bullet"/>
      <w:lvlText w:val="o"/>
      <w:lvlJc w:val="left"/>
      <w:pPr>
        <w:ind w:left="1440" w:hanging="360"/>
      </w:pPr>
      <w:rPr>
        <w:rFonts w:ascii="Courier New" w:hAnsi="Courier New" w:hint="default"/>
      </w:rPr>
    </w:lvl>
    <w:lvl w:ilvl="2" w:tplc="771270D0" w:tentative="1">
      <w:start w:val="1"/>
      <w:numFmt w:val="bullet"/>
      <w:lvlText w:val=""/>
      <w:lvlJc w:val="left"/>
      <w:pPr>
        <w:ind w:left="2160" w:hanging="360"/>
      </w:pPr>
      <w:rPr>
        <w:rFonts w:ascii="Wingdings" w:hAnsi="Wingdings" w:hint="default"/>
      </w:rPr>
    </w:lvl>
    <w:lvl w:ilvl="3" w:tplc="6F8A66BE" w:tentative="1">
      <w:start w:val="1"/>
      <w:numFmt w:val="bullet"/>
      <w:lvlText w:val=""/>
      <w:lvlJc w:val="left"/>
      <w:pPr>
        <w:ind w:left="2880" w:hanging="360"/>
      </w:pPr>
      <w:rPr>
        <w:rFonts w:ascii="Symbol" w:hAnsi="Symbol" w:hint="default"/>
      </w:rPr>
    </w:lvl>
    <w:lvl w:ilvl="4" w:tplc="123CCAFE" w:tentative="1">
      <w:start w:val="1"/>
      <w:numFmt w:val="bullet"/>
      <w:lvlText w:val="o"/>
      <w:lvlJc w:val="left"/>
      <w:pPr>
        <w:ind w:left="3600" w:hanging="360"/>
      </w:pPr>
      <w:rPr>
        <w:rFonts w:ascii="Courier New" w:hAnsi="Courier New" w:hint="default"/>
      </w:rPr>
    </w:lvl>
    <w:lvl w:ilvl="5" w:tplc="04744792" w:tentative="1">
      <w:start w:val="1"/>
      <w:numFmt w:val="bullet"/>
      <w:lvlText w:val=""/>
      <w:lvlJc w:val="left"/>
      <w:pPr>
        <w:ind w:left="4320" w:hanging="360"/>
      </w:pPr>
      <w:rPr>
        <w:rFonts w:ascii="Wingdings" w:hAnsi="Wingdings" w:hint="default"/>
      </w:rPr>
    </w:lvl>
    <w:lvl w:ilvl="6" w:tplc="FADEC758" w:tentative="1">
      <w:start w:val="1"/>
      <w:numFmt w:val="bullet"/>
      <w:lvlText w:val=""/>
      <w:lvlJc w:val="left"/>
      <w:pPr>
        <w:ind w:left="5040" w:hanging="360"/>
      </w:pPr>
      <w:rPr>
        <w:rFonts w:ascii="Symbol" w:hAnsi="Symbol" w:hint="default"/>
      </w:rPr>
    </w:lvl>
    <w:lvl w:ilvl="7" w:tplc="27927BFE" w:tentative="1">
      <w:start w:val="1"/>
      <w:numFmt w:val="bullet"/>
      <w:lvlText w:val="o"/>
      <w:lvlJc w:val="left"/>
      <w:pPr>
        <w:ind w:left="5760" w:hanging="360"/>
      </w:pPr>
      <w:rPr>
        <w:rFonts w:ascii="Courier New" w:hAnsi="Courier New" w:hint="default"/>
      </w:rPr>
    </w:lvl>
    <w:lvl w:ilvl="8" w:tplc="61E28EB2" w:tentative="1">
      <w:start w:val="1"/>
      <w:numFmt w:val="bullet"/>
      <w:lvlText w:val=""/>
      <w:lvlJc w:val="left"/>
      <w:pPr>
        <w:ind w:left="6480" w:hanging="360"/>
      </w:pPr>
      <w:rPr>
        <w:rFonts w:ascii="Wingdings" w:hAnsi="Wingdings" w:hint="default"/>
      </w:rPr>
    </w:lvl>
  </w:abstractNum>
  <w:abstractNum w:abstractNumId="97" w15:restartNumberingAfterBreak="0">
    <w:nsid w:val="5C4B7E78"/>
    <w:multiLevelType w:val="multilevel"/>
    <w:tmpl w:val="2618D7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C9A3CF3"/>
    <w:multiLevelType w:val="hybridMultilevel"/>
    <w:tmpl w:val="1BB444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9" w15:restartNumberingAfterBreak="0">
    <w:nsid w:val="5CFA242F"/>
    <w:multiLevelType w:val="hybridMultilevel"/>
    <w:tmpl w:val="DED88EEA"/>
    <w:lvl w:ilvl="0" w:tplc="360A64EA">
      <w:start w:val="1"/>
      <w:numFmt w:val="decimal"/>
      <w:pStyle w:val="22"/>
      <w:lvlText w:val="1.%1"/>
      <w:lvlJc w:val="left"/>
      <w:pPr>
        <w:tabs>
          <w:tab w:val="num" w:pos="927"/>
        </w:tabs>
        <w:ind w:firstLine="567"/>
      </w:pPr>
      <w:rPr>
        <w:rFonts w:cs="Times New Roman"/>
      </w:rPr>
    </w:lvl>
    <w:lvl w:ilvl="1" w:tplc="CAD4DF94">
      <w:start w:val="1"/>
      <w:numFmt w:val="decimal"/>
      <w:lvlText w:val="%2."/>
      <w:lvlJc w:val="left"/>
      <w:pPr>
        <w:tabs>
          <w:tab w:val="num" w:pos="1440"/>
        </w:tabs>
        <w:ind w:left="1440" w:hanging="360"/>
      </w:pPr>
      <w:rPr>
        <w:rFonts w:cs="Times New Roman"/>
      </w:rPr>
    </w:lvl>
    <w:lvl w:ilvl="2" w:tplc="B750EA2E">
      <w:start w:val="1"/>
      <w:numFmt w:val="lowerRoman"/>
      <w:pStyle w:val="30"/>
      <w:lvlText w:val="%3."/>
      <w:lvlJc w:val="right"/>
      <w:pPr>
        <w:tabs>
          <w:tab w:val="num" w:pos="2160"/>
        </w:tabs>
        <w:ind w:left="2160" w:hanging="180"/>
      </w:pPr>
      <w:rPr>
        <w:rFonts w:cs="Times New Roman"/>
      </w:rPr>
    </w:lvl>
    <w:lvl w:ilvl="3" w:tplc="780ABE16">
      <w:start w:val="1"/>
      <w:numFmt w:val="decimal"/>
      <w:lvlText w:val="%4."/>
      <w:lvlJc w:val="left"/>
      <w:pPr>
        <w:tabs>
          <w:tab w:val="num" w:pos="2880"/>
        </w:tabs>
        <w:ind w:left="2880" w:hanging="360"/>
      </w:pPr>
      <w:rPr>
        <w:rFonts w:cs="Times New Roman"/>
      </w:rPr>
    </w:lvl>
    <w:lvl w:ilvl="4" w:tplc="E90878E8">
      <w:start w:val="1"/>
      <w:numFmt w:val="decimal"/>
      <w:lvlText w:val="%5."/>
      <w:lvlJc w:val="left"/>
      <w:pPr>
        <w:tabs>
          <w:tab w:val="num" w:pos="3600"/>
        </w:tabs>
        <w:ind w:left="3600" w:hanging="360"/>
      </w:pPr>
      <w:rPr>
        <w:rFonts w:cs="Times New Roman"/>
      </w:rPr>
    </w:lvl>
    <w:lvl w:ilvl="5" w:tplc="ED264FB8">
      <w:start w:val="1"/>
      <w:numFmt w:val="decimal"/>
      <w:lvlText w:val="%6."/>
      <w:lvlJc w:val="left"/>
      <w:pPr>
        <w:tabs>
          <w:tab w:val="num" w:pos="4320"/>
        </w:tabs>
        <w:ind w:left="4320" w:hanging="360"/>
      </w:pPr>
      <w:rPr>
        <w:rFonts w:cs="Times New Roman"/>
      </w:rPr>
    </w:lvl>
    <w:lvl w:ilvl="6" w:tplc="C6D6A606">
      <w:start w:val="1"/>
      <w:numFmt w:val="decimal"/>
      <w:lvlText w:val="%7."/>
      <w:lvlJc w:val="left"/>
      <w:pPr>
        <w:tabs>
          <w:tab w:val="num" w:pos="5040"/>
        </w:tabs>
        <w:ind w:left="5040" w:hanging="360"/>
      </w:pPr>
      <w:rPr>
        <w:rFonts w:cs="Times New Roman"/>
      </w:rPr>
    </w:lvl>
    <w:lvl w:ilvl="7" w:tplc="C632F6E8">
      <w:start w:val="1"/>
      <w:numFmt w:val="decimal"/>
      <w:lvlText w:val="%8."/>
      <w:lvlJc w:val="left"/>
      <w:pPr>
        <w:tabs>
          <w:tab w:val="num" w:pos="5760"/>
        </w:tabs>
        <w:ind w:left="5760" w:hanging="360"/>
      </w:pPr>
      <w:rPr>
        <w:rFonts w:cs="Times New Roman"/>
      </w:rPr>
    </w:lvl>
    <w:lvl w:ilvl="8" w:tplc="D4F42AD0">
      <w:start w:val="1"/>
      <w:numFmt w:val="decimal"/>
      <w:lvlText w:val="%9."/>
      <w:lvlJc w:val="left"/>
      <w:pPr>
        <w:tabs>
          <w:tab w:val="num" w:pos="6480"/>
        </w:tabs>
        <w:ind w:left="6480" w:hanging="360"/>
      </w:pPr>
      <w:rPr>
        <w:rFonts w:cs="Times New Roman"/>
      </w:rPr>
    </w:lvl>
  </w:abstractNum>
  <w:abstractNum w:abstractNumId="100" w15:restartNumberingAfterBreak="0">
    <w:nsid w:val="5F7D0F88"/>
    <w:multiLevelType w:val="hybridMultilevel"/>
    <w:tmpl w:val="17E050D6"/>
    <w:lvl w:ilvl="0" w:tplc="04190001">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01" w15:restartNumberingAfterBreak="0">
    <w:nsid w:val="62081B8F"/>
    <w:multiLevelType w:val="multilevel"/>
    <w:tmpl w:val="F6641728"/>
    <w:lvl w:ilvl="0">
      <w:start w:val="5"/>
      <w:numFmt w:val="decimal"/>
      <w:lvlText w:val="%1."/>
      <w:lvlJc w:val="left"/>
      <w:pPr>
        <w:ind w:left="390" w:hanging="390"/>
      </w:pPr>
      <w:rPr>
        <w:rFonts w:cs="Times New Roman" w:hint="default"/>
      </w:rPr>
    </w:lvl>
    <w:lvl w:ilvl="1">
      <w:start w:val="3"/>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03" w15:restartNumberingAfterBreak="0">
    <w:nsid w:val="6549707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04" w15:restartNumberingAfterBreak="0">
    <w:nsid w:val="657F73E8"/>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5" w15:restartNumberingAfterBreak="0">
    <w:nsid w:val="65AA6E10"/>
    <w:multiLevelType w:val="hybridMultilevel"/>
    <w:tmpl w:val="8BE090FE"/>
    <w:lvl w:ilvl="0" w:tplc="E766F028">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6" w15:restartNumberingAfterBreak="0">
    <w:nsid w:val="65BE0475"/>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7" w15:restartNumberingAfterBreak="0">
    <w:nsid w:val="67BB3B9C"/>
    <w:multiLevelType w:val="hybridMultilevel"/>
    <w:tmpl w:val="0A78ED66"/>
    <w:lvl w:ilvl="0" w:tplc="5D005C32">
      <w:start w:val="1"/>
      <w:numFmt w:val="decimal"/>
      <w:lvlText w:val="3.%1"/>
      <w:lvlJc w:val="center"/>
      <w:pPr>
        <w:ind w:left="1429" w:hanging="360"/>
      </w:pPr>
      <w:rPr>
        <w:rFonts w:ascii="Times New Roman" w:hAnsi="Times New Roman" w:hint="default"/>
        <w:b w:val="0"/>
        <w:i w:val="0"/>
        <w:caps w:val="0"/>
        <w:strike w:val="0"/>
        <w:dstrike w:val="0"/>
        <w:vanish w:val="0"/>
        <w:color w:val="auto"/>
        <w:kern w:val="0"/>
        <w:sz w:val="28"/>
        <w:u w:val="none"/>
        <w:vertAlign w:val="baseline"/>
        <w14:shadow w14:blurRad="0" w14:dist="0" w14:dir="0" w14:sx="0" w14:sy="0" w14:kx="0" w14:ky="0" w14:algn="none">
          <w14:srgbClr w14:val="000000"/>
        </w14:shadow>
        <w14:textOutline w14:w="0" w14:cap="rnd" w14:cmpd="sng" w14:algn="ctr">
          <w14:noFill/>
          <w14:prstDash w14:val="solid"/>
          <w14:bevel/>
        </w14:textOutline>
        <w14:cntxtAlts w14: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8" w15:restartNumberingAfterBreak="0">
    <w:nsid w:val="68804DFB"/>
    <w:multiLevelType w:val="multilevel"/>
    <w:tmpl w:val="12ACAF20"/>
    <w:lvl w:ilvl="0">
      <w:start w:val="1"/>
      <w:numFmt w:val="decimal"/>
      <w:pStyle w:val="TableSmHeadingbogus"/>
      <w:lvlText w:val="%1."/>
      <w:lvlJc w:val="left"/>
      <w:pPr>
        <w:tabs>
          <w:tab w:val="num" w:pos="360"/>
        </w:tabs>
        <w:ind w:left="360" w:hanging="360"/>
      </w:pPr>
      <w:rPr>
        <w:rFonts w:cs="Times New Roman"/>
      </w:rPr>
    </w:lvl>
    <w:lvl w:ilvl="1">
      <w:start w:val="1"/>
      <w:numFmt w:val="decimal"/>
      <w:pStyle w:val="Tablenotused"/>
      <w:lvlText w:val="%1.%2."/>
      <w:lvlJc w:val="left"/>
      <w:pPr>
        <w:tabs>
          <w:tab w:val="num" w:pos="1080"/>
        </w:tabs>
        <w:ind w:left="720" w:hanging="360"/>
      </w:pPr>
      <w:rPr>
        <w:rFonts w:cs="Times New Roman"/>
      </w:rPr>
    </w:lvl>
    <w:lvl w:ilvl="2">
      <w:start w:val="1"/>
      <w:numFmt w:val="decimal"/>
      <w:lvlText w:val="%1.%2.%3."/>
      <w:lvlJc w:val="left"/>
      <w:pPr>
        <w:tabs>
          <w:tab w:val="num" w:pos="1440"/>
        </w:tabs>
        <w:ind w:left="1080" w:hanging="360"/>
      </w:pPr>
      <w:rPr>
        <w:rFonts w:cs="Times New Roman"/>
      </w:rPr>
    </w:lvl>
    <w:lvl w:ilvl="3">
      <w:start w:val="1"/>
      <w:numFmt w:val="decimal"/>
      <w:lvlText w:val="%1.%2.%3.%4."/>
      <w:lvlJc w:val="left"/>
      <w:pPr>
        <w:tabs>
          <w:tab w:val="num" w:pos="216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9" w15:restartNumberingAfterBreak="0">
    <w:nsid w:val="68C46E32"/>
    <w:multiLevelType w:val="hybridMultilevel"/>
    <w:tmpl w:val="9DB8040C"/>
    <w:lvl w:ilvl="0" w:tplc="C506E8C8">
      <w:start w:val="1"/>
      <w:numFmt w:val="bullet"/>
      <w:pStyle w:val="NVGBullet"/>
      <w:lvlText w:val=""/>
      <w:lvlJc w:val="left"/>
      <w:pPr>
        <w:tabs>
          <w:tab w:val="num" w:pos="720"/>
        </w:tabs>
        <w:ind w:left="720" w:hanging="360"/>
      </w:pPr>
      <w:rPr>
        <w:rFonts w:ascii="Symbol" w:hAnsi="Symbol" w:hint="default"/>
        <w:color w:val="0000FF"/>
      </w:rPr>
    </w:lvl>
    <w:lvl w:ilvl="1" w:tplc="ED4E7D4E">
      <w:start w:val="1"/>
      <w:numFmt w:val="bullet"/>
      <w:lvlText w:val="o"/>
      <w:lvlJc w:val="left"/>
      <w:pPr>
        <w:tabs>
          <w:tab w:val="num" w:pos="1440"/>
        </w:tabs>
        <w:ind w:left="1440" w:hanging="360"/>
      </w:pPr>
      <w:rPr>
        <w:rFonts w:ascii="Courier New" w:hAnsi="Courier New" w:hint="default"/>
      </w:rPr>
    </w:lvl>
    <w:lvl w:ilvl="2" w:tplc="7800030C">
      <w:start w:val="1"/>
      <w:numFmt w:val="bullet"/>
      <w:lvlText w:val=""/>
      <w:lvlJc w:val="left"/>
      <w:pPr>
        <w:tabs>
          <w:tab w:val="num" w:pos="2160"/>
        </w:tabs>
        <w:ind w:left="2160" w:hanging="360"/>
      </w:pPr>
      <w:rPr>
        <w:rFonts w:ascii="Wingdings" w:hAnsi="Wingdings" w:hint="default"/>
      </w:rPr>
    </w:lvl>
    <w:lvl w:ilvl="3" w:tplc="1D9C722E">
      <w:start w:val="1"/>
      <w:numFmt w:val="bullet"/>
      <w:lvlText w:val=""/>
      <w:lvlJc w:val="left"/>
      <w:pPr>
        <w:tabs>
          <w:tab w:val="num" w:pos="2880"/>
        </w:tabs>
        <w:ind w:left="2880" w:hanging="360"/>
      </w:pPr>
      <w:rPr>
        <w:rFonts w:ascii="Symbol" w:hAnsi="Symbol" w:hint="default"/>
      </w:rPr>
    </w:lvl>
    <w:lvl w:ilvl="4" w:tplc="D1F2DA02">
      <w:start w:val="1"/>
      <w:numFmt w:val="bullet"/>
      <w:lvlText w:val="o"/>
      <w:lvlJc w:val="left"/>
      <w:pPr>
        <w:tabs>
          <w:tab w:val="num" w:pos="3600"/>
        </w:tabs>
        <w:ind w:left="3600" w:hanging="360"/>
      </w:pPr>
      <w:rPr>
        <w:rFonts w:ascii="Courier New" w:hAnsi="Courier New" w:hint="default"/>
      </w:rPr>
    </w:lvl>
    <w:lvl w:ilvl="5" w:tplc="0836573E">
      <w:start w:val="1"/>
      <w:numFmt w:val="bullet"/>
      <w:lvlText w:val=""/>
      <w:lvlJc w:val="left"/>
      <w:pPr>
        <w:tabs>
          <w:tab w:val="num" w:pos="4320"/>
        </w:tabs>
        <w:ind w:left="4320" w:hanging="360"/>
      </w:pPr>
      <w:rPr>
        <w:rFonts w:ascii="Wingdings" w:hAnsi="Wingdings" w:hint="default"/>
      </w:rPr>
    </w:lvl>
    <w:lvl w:ilvl="6" w:tplc="6D04A4DA">
      <w:start w:val="1"/>
      <w:numFmt w:val="bullet"/>
      <w:lvlText w:val=""/>
      <w:lvlJc w:val="left"/>
      <w:pPr>
        <w:tabs>
          <w:tab w:val="num" w:pos="5040"/>
        </w:tabs>
        <w:ind w:left="5040" w:hanging="360"/>
      </w:pPr>
      <w:rPr>
        <w:rFonts w:ascii="Symbol" w:hAnsi="Symbol" w:hint="default"/>
      </w:rPr>
    </w:lvl>
    <w:lvl w:ilvl="7" w:tplc="ABEE57F0">
      <w:start w:val="1"/>
      <w:numFmt w:val="bullet"/>
      <w:lvlText w:val="o"/>
      <w:lvlJc w:val="left"/>
      <w:pPr>
        <w:tabs>
          <w:tab w:val="num" w:pos="5760"/>
        </w:tabs>
        <w:ind w:left="5760" w:hanging="360"/>
      </w:pPr>
      <w:rPr>
        <w:rFonts w:ascii="Courier New" w:hAnsi="Courier New" w:hint="default"/>
      </w:rPr>
    </w:lvl>
    <w:lvl w:ilvl="8" w:tplc="E4400326" w:tentative="1">
      <w:start w:val="1"/>
      <w:numFmt w:val="bullet"/>
      <w:lvlText w:val=""/>
      <w:lvlJc w:val="left"/>
      <w:pPr>
        <w:tabs>
          <w:tab w:val="num" w:pos="6480"/>
        </w:tabs>
        <w:ind w:left="6480" w:hanging="360"/>
      </w:pPr>
      <w:rPr>
        <w:rFonts w:ascii="Wingdings" w:hAnsi="Wingdings" w:hint="default"/>
      </w:rPr>
    </w:lvl>
  </w:abstractNum>
  <w:abstractNum w:abstractNumId="110" w15:restartNumberingAfterBreak="0">
    <w:nsid w:val="693F5E5A"/>
    <w:multiLevelType w:val="hybridMultilevel"/>
    <w:tmpl w:val="A5DA0E32"/>
    <w:lvl w:ilvl="0" w:tplc="ECF885C2">
      <w:start w:val="1"/>
      <w:numFmt w:val="bullet"/>
      <w:lvlText w:val=""/>
      <w:lvlJc w:val="left"/>
      <w:pPr>
        <w:tabs>
          <w:tab w:val="num" w:pos="851"/>
        </w:tabs>
        <w:ind w:left="851" w:hanging="454"/>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1" w15:restartNumberingAfterBreak="0">
    <w:nsid w:val="69E84069"/>
    <w:multiLevelType w:val="hybridMultilevel"/>
    <w:tmpl w:val="6046CD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2" w15:restartNumberingAfterBreak="0">
    <w:nsid w:val="69FF2827"/>
    <w:multiLevelType w:val="multilevel"/>
    <w:tmpl w:val="26C6C2F6"/>
    <w:lvl w:ilvl="0">
      <w:start w:val="3"/>
      <w:numFmt w:val="decimal"/>
      <w:lvlText w:val="%1"/>
      <w:lvlJc w:val="left"/>
      <w:pPr>
        <w:ind w:left="360" w:hanging="360"/>
      </w:pPr>
      <w:rPr>
        <w:rFonts w:hint="default"/>
        <w:color w:val="auto"/>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5040" w:hanging="144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840" w:hanging="1800"/>
      </w:pPr>
      <w:rPr>
        <w:rFonts w:hint="default"/>
        <w:color w:val="auto"/>
      </w:rPr>
    </w:lvl>
    <w:lvl w:ilvl="8">
      <w:start w:val="1"/>
      <w:numFmt w:val="decimal"/>
      <w:lvlText w:val="%1.%2.%3.%4.%5.%6.%7.%8.%9"/>
      <w:lvlJc w:val="left"/>
      <w:pPr>
        <w:ind w:left="7560" w:hanging="1800"/>
      </w:pPr>
      <w:rPr>
        <w:rFonts w:hint="default"/>
        <w:color w:val="auto"/>
      </w:rPr>
    </w:lvl>
  </w:abstractNum>
  <w:abstractNum w:abstractNumId="113" w15:restartNumberingAfterBreak="0">
    <w:nsid w:val="6C4B570B"/>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4" w15:restartNumberingAfterBreak="0">
    <w:nsid w:val="6C8E56BD"/>
    <w:multiLevelType w:val="multilevel"/>
    <w:tmpl w:val="1BF6F132"/>
    <w:styleLink w:val="23"/>
    <w:lvl w:ilvl="0">
      <w:start w:val="4"/>
      <w:numFmt w:val="decimal"/>
      <w:lvlText w:val="%1."/>
      <w:lvlJc w:val="left"/>
      <w:pPr>
        <w:ind w:left="1211" w:hanging="360"/>
      </w:pPr>
      <w:rPr>
        <w:rFonts w:cs="Times New Roman"/>
      </w:rPr>
    </w:lvl>
    <w:lvl w:ilvl="1">
      <w:start w:val="14"/>
      <w:numFmt w:val="decimal"/>
      <w:lvlText w:val="%1.%2."/>
      <w:lvlJc w:val="left"/>
      <w:pPr>
        <w:ind w:left="2204" w:hanging="360"/>
      </w:pPr>
      <w:rPr>
        <w:rFonts w:cs="Times New Roman"/>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cs="Times New Roman"/>
      </w:rPr>
    </w:lvl>
    <w:lvl w:ilvl="5">
      <w:start w:val="1"/>
      <w:numFmt w:val="decimal"/>
      <w:lvlText w:val="%1.%2.%3.%4.%5.%6."/>
      <w:lvlJc w:val="left"/>
      <w:pPr>
        <w:ind w:left="3731" w:hanging="1080"/>
      </w:pPr>
      <w:rPr>
        <w:rFonts w:cs="Times New Roman"/>
      </w:rPr>
    </w:lvl>
    <w:lvl w:ilvl="6">
      <w:start w:val="1"/>
      <w:numFmt w:val="decimal"/>
      <w:lvlText w:val="%1.%2.%3.%4.%5.%6.%7."/>
      <w:lvlJc w:val="left"/>
      <w:pPr>
        <w:ind w:left="4451" w:hanging="1440"/>
      </w:pPr>
      <w:rPr>
        <w:rFonts w:cs="Times New Roman"/>
      </w:rPr>
    </w:lvl>
    <w:lvl w:ilvl="7">
      <w:start w:val="1"/>
      <w:numFmt w:val="decimal"/>
      <w:lvlText w:val="%1.%2.%3.%4.%5.%6.%7.%8."/>
      <w:lvlJc w:val="left"/>
      <w:pPr>
        <w:ind w:left="4811" w:hanging="1440"/>
      </w:pPr>
      <w:rPr>
        <w:rFonts w:cs="Times New Roman"/>
      </w:rPr>
    </w:lvl>
    <w:lvl w:ilvl="8">
      <w:start w:val="1"/>
      <w:numFmt w:val="decimal"/>
      <w:lvlText w:val="%1.%2.%3.%4.%5.%6.%7.%8.%9."/>
      <w:lvlJc w:val="left"/>
      <w:pPr>
        <w:ind w:left="5531" w:hanging="1800"/>
      </w:pPr>
      <w:rPr>
        <w:rFonts w:cs="Times New Roman"/>
      </w:rPr>
    </w:lvl>
  </w:abstractNum>
  <w:abstractNum w:abstractNumId="115" w15:restartNumberingAfterBreak="0">
    <w:nsid w:val="6F915A9B"/>
    <w:multiLevelType w:val="hybridMultilevel"/>
    <w:tmpl w:val="3FF4F50C"/>
    <w:lvl w:ilvl="0" w:tplc="7336772A">
      <w:start w:val="1"/>
      <w:numFmt w:val="decimal"/>
      <w:lvlText w:val="%1."/>
      <w:lvlJc w:val="left"/>
      <w:pPr>
        <w:ind w:left="2355" w:hanging="360"/>
      </w:pPr>
      <w:rPr>
        <w:rFonts w:cs="Times New Roman"/>
      </w:rPr>
    </w:lvl>
    <w:lvl w:ilvl="1" w:tplc="14A6892E" w:tentative="1">
      <w:start w:val="1"/>
      <w:numFmt w:val="lowerLetter"/>
      <w:lvlText w:val="%2."/>
      <w:lvlJc w:val="left"/>
      <w:pPr>
        <w:ind w:left="3075" w:hanging="360"/>
      </w:pPr>
      <w:rPr>
        <w:rFonts w:cs="Times New Roman"/>
      </w:rPr>
    </w:lvl>
    <w:lvl w:ilvl="2" w:tplc="29A8682E" w:tentative="1">
      <w:start w:val="1"/>
      <w:numFmt w:val="lowerRoman"/>
      <w:lvlText w:val="%3."/>
      <w:lvlJc w:val="right"/>
      <w:pPr>
        <w:ind w:left="3795" w:hanging="180"/>
      </w:pPr>
      <w:rPr>
        <w:rFonts w:cs="Times New Roman"/>
      </w:rPr>
    </w:lvl>
    <w:lvl w:ilvl="3" w:tplc="0234EAD8" w:tentative="1">
      <w:start w:val="1"/>
      <w:numFmt w:val="decimal"/>
      <w:lvlText w:val="%4."/>
      <w:lvlJc w:val="left"/>
      <w:pPr>
        <w:ind w:left="4515" w:hanging="360"/>
      </w:pPr>
      <w:rPr>
        <w:rFonts w:cs="Times New Roman"/>
      </w:rPr>
    </w:lvl>
    <w:lvl w:ilvl="4" w:tplc="256E30B4" w:tentative="1">
      <w:start w:val="1"/>
      <w:numFmt w:val="lowerLetter"/>
      <w:lvlText w:val="%5."/>
      <w:lvlJc w:val="left"/>
      <w:pPr>
        <w:ind w:left="5235" w:hanging="360"/>
      </w:pPr>
      <w:rPr>
        <w:rFonts w:cs="Times New Roman"/>
      </w:rPr>
    </w:lvl>
    <w:lvl w:ilvl="5" w:tplc="E680601E" w:tentative="1">
      <w:start w:val="1"/>
      <w:numFmt w:val="lowerRoman"/>
      <w:lvlText w:val="%6."/>
      <w:lvlJc w:val="right"/>
      <w:pPr>
        <w:ind w:left="5955" w:hanging="180"/>
      </w:pPr>
      <w:rPr>
        <w:rFonts w:cs="Times New Roman"/>
      </w:rPr>
    </w:lvl>
    <w:lvl w:ilvl="6" w:tplc="F1445666" w:tentative="1">
      <w:start w:val="1"/>
      <w:numFmt w:val="decimal"/>
      <w:lvlText w:val="%7."/>
      <w:lvlJc w:val="left"/>
      <w:pPr>
        <w:ind w:left="6675" w:hanging="360"/>
      </w:pPr>
      <w:rPr>
        <w:rFonts w:cs="Times New Roman"/>
      </w:rPr>
    </w:lvl>
    <w:lvl w:ilvl="7" w:tplc="EE44423C" w:tentative="1">
      <w:start w:val="1"/>
      <w:numFmt w:val="lowerLetter"/>
      <w:lvlText w:val="%8."/>
      <w:lvlJc w:val="left"/>
      <w:pPr>
        <w:ind w:left="7395" w:hanging="360"/>
      </w:pPr>
      <w:rPr>
        <w:rFonts w:cs="Times New Roman"/>
      </w:rPr>
    </w:lvl>
    <w:lvl w:ilvl="8" w:tplc="657A9A20" w:tentative="1">
      <w:start w:val="1"/>
      <w:numFmt w:val="lowerRoman"/>
      <w:lvlText w:val="%9."/>
      <w:lvlJc w:val="right"/>
      <w:pPr>
        <w:ind w:left="8115" w:hanging="180"/>
      </w:pPr>
      <w:rPr>
        <w:rFonts w:cs="Times New Roman"/>
      </w:rPr>
    </w:lvl>
  </w:abstractNum>
  <w:abstractNum w:abstractNumId="116" w15:restartNumberingAfterBreak="0">
    <w:nsid w:val="70943F09"/>
    <w:multiLevelType w:val="hybridMultilevel"/>
    <w:tmpl w:val="0876F170"/>
    <w:lvl w:ilvl="0" w:tplc="D36C700A">
      <w:start w:val="1"/>
      <w:numFmt w:val="bullet"/>
      <w:lvlText w:val=""/>
      <w:lvlJc w:val="left"/>
      <w:pPr>
        <w:ind w:left="862" w:hanging="360"/>
      </w:pPr>
      <w:rPr>
        <w:rFonts w:ascii="Symbol" w:hAnsi="Symbol" w:hint="default"/>
      </w:rPr>
    </w:lvl>
    <w:lvl w:ilvl="1" w:tplc="04190003">
      <w:start w:val="1"/>
      <w:numFmt w:val="decimal"/>
      <w:pStyle w:val="24"/>
      <w:lvlText w:val="%2."/>
      <w:lvlJc w:val="left"/>
      <w:pPr>
        <w:tabs>
          <w:tab w:val="num" w:pos="1440"/>
        </w:tabs>
        <w:ind w:left="1440" w:hanging="360"/>
      </w:pPr>
      <w:rPr>
        <w:rFonts w:cs="Times New Roman"/>
      </w:rPr>
    </w:lvl>
    <w:lvl w:ilvl="2" w:tplc="04190005">
      <w:start w:val="1"/>
      <w:numFmt w:val="decimal"/>
      <w:pStyle w:val="32"/>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7" w15:restartNumberingAfterBreak="0">
    <w:nsid w:val="716E527D"/>
    <w:multiLevelType w:val="hybridMultilevel"/>
    <w:tmpl w:val="91F4E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15:restartNumberingAfterBreak="0">
    <w:nsid w:val="719B1C6F"/>
    <w:multiLevelType w:val="multilevel"/>
    <w:tmpl w:val="2D9C41FA"/>
    <w:lvl w:ilvl="0">
      <w:start w:val="3"/>
      <w:numFmt w:val="decimal"/>
      <w:lvlText w:val="%1."/>
      <w:lvlJc w:val="left"/>
      <w:pPr>
        <w:ind w:left="360" w:hanging="360"/>
      </w:pPr>
      <w:rPr>
        <w:rFonts w:hint="default"/>
      </w:rPr>
    </w:lvl>
    <w:lvl w:ilvl="1">
      <w:start w:val="1"/>
      <w:numFmt w:val="decimal"/>
      <w:lvlText w:val="%1.%2."/>
      <w:lvlJc w:val="left"/>
      <w:pPr>
        <w:ind w:left="1785" w:hanging="360"/>
      </w:pPr>
      <w:rPr>
        <w:rFonts w:hint="default"/>
      </w:rPr>
    </w:lvl>
    <w:lvl w:ilvl="2">
      <w:start w:val="1"/>
      <w:numFmt w:val="decimal"/>
      <w:lvlText w:val="%1.%2.%3."/>
      <w:lvlJc w:val="left"/>
      <w:pPr>
        <w:ind w:left="3570" w:hanging="720"/>
      </w:pPr>
      <w:rPr>
        <w:rFonts w:hint="default"/>
      </w:rPr>
    </w:lvl>
    <w:lvl w:ilvl="3">
      <w:start w:val="1"/>
      <w:numFmt w:val="decimal"/>
      <w:lvlText w:val="%1.%2.%3.%4."/>
      <w:lvlJc w:val="left"/>
      <w:pPr>
        <w:ind w:left="4995" w:hanging="720"/>
      </w:pPr>
      <w:rPr>
        <w:rFonts w:hint="default"/>
      </w:rPr>
    </w:lvl>
    <w:lvl w:ilvl="4">
      <w:start w:val="1"/>
      <w:numFmt w:val="decimal"/>
      <w:lvlText w:val="%1.%2.%3.%4.%5."/>
      <w:lvlJc w:val="left"/>
      <w:pPr>
        <w:ind w:left="6780" w:hanging="1080"/>
      </w:pPr>
      <w:rPr>
        <w:rFonts w:hint="default"/>
      </w:rPr>
    </w:lvl>
    <w:lvl w:ilvl="5">
      <w:start w:val="1"/>
      <w:numFmt w:val="decimal"/>
      <w:lvlText w:val="%1.%2.%3.%4.%5.%6."/>
      <w:lvlJc w:val="left"/>
      <w:pPr>
        <w:ind w:left="8205" w:hanging="1080"/>
      </w:pPr>
      <w:rPr>
        <w:rFonts w:hint="default"/>
      </w:rPr>
    </w:lvl>
    <w:lvl w:ilvl="6">
      <w:start w:val="1"/>
      <w:numFmt w:val="decimal"/>
      <w:lvlText w:val="%1.%2.%3.%4.%5.%6.%7."/>
      <w:lvlJc w:val="left"/>
      <w:pPr>
        <w:ind w:left="9990" w:hanging="1440"/>
      </w:pPr>
      <w:rPr>
        <w:rFonts w:hint="default"/>
      </w:rPr>
    </w:lvl>
    <w:lvl w:ilvl="7">
      <w:start w:val="1"/>
      <w:numFmt w:val="decimal"/>
      <w:lvlText w:val="%1.%2.%3.%4.%5.%6.%7.%8."/>
      <w:lvlJc w:val="left"/>
      <w:pPr>
        <w:ind w:left="11415" w:hanging="1440"/>
      </w:pPr>
      <w:rPr>
        <w:rFonts w:hint="default"/>
      </w:rPr>
    </w:lvl>
    <w:lvl w:ilvl="8">
      <w:start w:val="1"/>
      <w:numFmt w:val="decimal"/>
      <w:lvlText w:val="%1.%2.%3.%4.%5.%6.%7.%8.%9."/>
      <w:lvlJc w:val="left"/>
      <w:pPr>
        <w:ind w:left="13200" w:hanging="1800"/>
      </w:pPr>
      <w:rPr>
        <w:rFonts w:hint="default"/>
      </w:rPr>
    </w:lvl>
  </w:abstractNum>
  <w:abstractNum w:abstractNumId="11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20" w15:restartNumberingAfterBreak="0">
    <w:nsid w:val="79660C40"/>
    <w:multiLevelType w:val="hybridMultilevel"/>
    <w:tmpl w:val="F516EB00"/>
    <w:lvl w:ilvl="0" w:tplc="FFFFFFFF">
      <w:start w:val="1"/>
      <w:numFmt w:val="bullet"/>
      <w:pStyle w:val="25"/>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121" w15:restartNumberingAfterBreak="0">
    <w:nsid w:val="7C9D5FAB"/>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22" w15:restartNumberingAfterBreak="0">
    <w:nsid w:val="7E427D64"/>
    <w:multiLevelType w:val="multilevel"/>
    <w:tmpl w:val="8F3EDE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7F5D74C3"/>
    <w:multiLevelType w:val="multilevel"/>
    <w:tmpl w:val="6B6EB266"/>
    <w:lvl w:ilvl="0">
      <w:start w:val="4"/>
      <w:numFmt w:val="decimal"/>
      <w:lvlText w:val="%1."/>
      <w:lvlJc w:val="left"/>
      <w:pPr>
        <w:ind w:left="540" w:hanging="540"/>
      </w:pPr>
      <w:rPr>
        <w:rFonts w:hint="default"/>
      </w:rPr>
    </w:lvl>
    <w:lvl w:ilvl="1">
      <w:start w:val="1"/>
      <w:numFmt w:val="decimal"/>
      <w:lvlText w:val="%1.%2."/>
      <w:lvlJc w:val="left"/>
      <w:pPr>
        <w:ind w:left="966"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4" w15:restartNumberingAfterBreak="0">
    <w:nsid w:val="7FB04610"/>
    <w:multiLevelType w:val="multilevel"/>
    <w:tmpl w:val="6C9C151E"/>
    <w:lvl w:ilvl="0">
      <w:start w:val="1"/>
      <w:numFmt w:val="decimal"/>
      <w:pStyle w:val="12"/>
      <w:lvlText w:val="Приложение №%1."/>
      <w:lvlJc w:val="left"/>
      <w:pPr>
        <w:ind w:left="4679"/>
      </w:pPr>
      <w:rPr>
        <w:rFonts w:cs="Times New Roman"/>
        <w:i w:val="0"/>
        <w:iCs w:val="0"/>
        <w:smallCaps w:val="0"/>
        <w:strike w:val="0"/>
        <w:dstrike w:val="0"/>
        <w:vanish w:val="0"/>
        <w:color w:val="000000"/>
        <w:spacing w:val="0"/>
        <w:position w:val="0"/>
        <w:u w:val="none"/>
        <w:vertAlign w:val="baseline"/>
      </w:rPr>
    </w:lvl>
    <w:lvl w:ilvl="1">
      <w:start w:val="1"/>
      <w:numFmt w:val="decimal"/>
      <w:lvlText w:val="%2."/>
      <w:lvlJc w:val="left"/>
      <w:pPr>
        <w:ind w:left="576" w:hanging="576"/>
      </w:pPr>
      <w:rPr>
        <w:rFonts w:cs="Times New Roman" w:hint="default"/>
      </w:rPr>
    </w:lvl>
    <w:lvl w:ilvl="2">
      <w:start w:val="1"/>
      <w:numFmt w:val="decimal"/>
      <w:lvlText w:val="%2.%3."/>
      <w:lvlJc w:val="left"/>
      <w:pPr>
        <w:ind w:left="720" w:hanging="720"/>
      </w:pPr>
      <w:rPr>
        <w:rFonts w:cs="Times New Roman" w:hint="default"/>
      </w:rPr>
    </w:lvl>
    <w:lvl w:ilvl="3">
      <w:start w:val="1"/>
      <w:numFmt w:val="decimal"/>
      <w:lvlText w:val="%2.%3.%4"/>
      <w:lvlJc w:val="left"/>
      <w:pPr>
        <w:ind w:left="1716" w:hanging="864"/>
      </w:pPr>
      <w:rPr>
        <w:rFonts w:ascii="Times New Roman" w:hAnsi="Times New Roman" w:cs="Times New Roman"/>
        <w:bCs w:val="0"/>
        <w:i w:val="0"/>
        <w:iCs w:val="0"/>
        <w:caps w:val="0"/>
        <w:smallCaps w:val="0"/>
        <w:strike w:val="0"/>
        <w:dstrike w:val="0"/>
        <w:vanish w:val="0"/>
        <w:color w:val="000000"/>
        <w:spacing w:val="0"/>
        <w:kern w:val="0"/>
        <w:position w:val="0"/>
        <w:u w:val="none"/>
        <w:vertAlign w:val="baseline"/>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25"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abstractNum w:abstractNumId="126" w15:restartNumberingAfterBreak="0">
    <w:nsid w:val="7FDD181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num w:numId="1">
    <w:abstractNumId w:val="4"/>
  </w:num>
  <w:num w:numId="2">
    <w:abstractNumId w:val="3"/>
  </w:num>
  <w:num w:numId="3">
    <w:abstractNumId w:val="2"/>
  </w:num>
  <w:num w:numId="4">
    <w:abstractNumId w:val="0"/>
  </w:num>
  <w:num w:numId="5">
    <w:abstractNumId w:val="1"/>
  </w:num>
  <w:num w:numId="6">
    <w:abstractNumId w:val="5"/>
  </w:num>
  <w:num w:numId="7">
    <w:abstractNumId w:val="4"/>
  </w:num>
  <w:num w:numId="8">
    <w:abstractNumId w:val="2"/>
  </w:num>
  <w:num w:numId="9">
    <w:abstractNumId w:val="3"/>
  </w:num>
  <w:num w:numId="1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16">
    <w:abstractNumId w:val="5"/>
  </w:num>
  <w:num w:numId="17">
    <w:abstractNumId w:val="27"/>
    <w:lvlOverride w:ilvl="0"/>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8"/>
  </w:num>
  <w:num w:numId="19">
    <w:abstractNumId w:val="114"/>
  </w:num>
  <w:num w:numId="20">
    <w:abstractNumId w:val="119"/>
  </w:num>
  <w:num w:numId="21">
    <w:abstractNumId w:val="109"/>
  </w:num>
  <w:num w:numId="22">
    <w:abstractNumId w:val="38"/>
  </w:num>
  <w:num w:numId="23">
    <w:abstractNumId w:val="76"/>
  </w:num>
  <w:num w:numId="24">
    <w:abstractNumId w:val="30"/>
  </w:num>
  <w:num w:numId="25">
    <w:abstractNumId w:val="6"/>
  </w:num>
  <w:num w:numId="26">
    <w:abstractNumId w:val="7"/>
  </w:num>
  <w:num w:numId="27">
    <w:abstractNumId w:val="8"/>
  </w:num>
  <w:num w:numId="28">
    <w:abstractNumId w:val="9"/>
  </w:num>
  <w:num w:numId="29">
    <w:abstractNumId w:val="10"/>
  </w:num>
  <w:num w:numId="30">
    <w:abstractNumId w:val="41"/>
  </w:num>
  <w:num w:numId="31">
    <w:abstractNumId w:val="87"/>
  </w:num>
  <w:num w:numId="3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6"/>
  </w:num>
  <w:num w:numId="34">
    <w:abstractNumId w:val="74"/>
  </w:num>
  <w:num w:numId="35">
    <w:abstractNumId w:val="54"/>
  </w:num>
  <w:num w:numId="36">
    <w:abstractNumId w:val="97"/>
  </w:num>
  <w:num w:numId="37">
    <w:abstractNumId w:val="90"/>
  </w:num>
  <w:num w:numId="38">
    <w:abstractNumId w:val="43"/>
  </w:num>
  <w:num w:numId="39">
    <w:abstractNumId w:val="57"/>
  </w:num>
  <w:num w:numId="40">
    <w:abstractNumId w:val="122"/>
  </w:num>
  <w:num w:numId="41">
    <w:abstractNumId w:val="32"/>
  </w:num>
  <w:num w:numId="42">
    <w:abstractNumId w:val="51"/>
  </w:num>
  <w:num w:numId="43">
    <w:abstractNumId w:val="108"/>
  </w:num>
  <w:num w:numId="44">
    <w:abstractNumId w:val="124"/>
  </w:num>
  <w:num w:numId="45">
    <w:abstractNumId w:val="91"/>
  </w:num>
  <w:num w:numId="46">
    <w:abstractNumId w:val="37"/>
  </w:num>
  <w:num w:numId="47">
    <w:abstractNumId w:val="84"/>
  </w:num>
  <w:num w:numId="48">
    <w:abstractNumId w:val="65"/>
  </w:num>
  <w:num w:numId="49">
    <w:abstractNumId w:val="94"/>
  </w:num>
  <w:num w:numId="50">
    <w:abstractNumId w:val="71"/>
  </w:num>
  <w:num w:numId="51">
    <w:abstractNumId w:val="60"/>
  </w:num>
  <w:num w:numId="52">
    <w:abstractNumId w:val="85"/>
  </w:num>
  <w:num w:numId="53">
    <w:abstractNumId w:val="110"/>
  </w:num>
  <w:num w:numId="54">
    <w:abstractNumId w:val="100"/>
  </w:num>
  <w:num w:numId="55">
    <w:abstractNumId w:val="69"/>
  </w:num>
  <w:num w:numId="56">
    <w:abstractNumId w:val="115"/>
  </w:num>
  <w:num w:numId="57">
    <w:abstractNumId w:val="120"/>
  </w:num>
  <w:num w:numId="58">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7"/>
  </w:num>
  <w:num w:numId="60">
    <w:abstractNumId w:val="58"/>
  </w:num>
  <w:num w:numId="61">
    <w:abstractNumId w:val="113"/>
  </w:num>
  <w:num w:numId="62">
    <w:abstractNumId w:val="102"/>
  </w:num>
  <w:num w:numId="63">
    <w:abstractNumId w:val="31"/>
  </w:num>
  <w:num w:numId="64">
    <w:abstractNumId w:val="121"/>
  </w:num>
  <w:num w:numId="65">
    <w:abstractNumId w:val="55"/>
  </w:num>
  <w:num w:numId="66">
    <w:abstractNumId w:val="34"/>
  </w:num>
  <w:num w:numId="67">
    <w:abstractNumId w:val="103"/>
  </w:num>
  <w:num w:numId="68">
    <w:abstractNumId w:val="39"/>
  </w:num>
  <w:num w:numId="69">
    <w:abstractNumId w:val="48"/>
  </w:num>
  <w:num w:numId="70">
    <w:abstractNumId w:val="126"/>
  </w:num>
  <w:num w:numId="71">
    <w:abstractNumId w:val="42"/>
  </w:num>
  <w:num w:numId="72">
    <w:abstractNumId w:val="78"/>
  </w:num>
  <w:num w:numId="73">
    <w:abstractNumId w:val="35"/>
  </w:num>
  <w:num w:numId="74">
    <w:abstractNumId w:val="59"/>
  </w:num>
  <w:num w:numId="75">
    <w:abstractNumId w:val="56"/>
  </w:num>
  <w:num w:numId="76">
    <w:abstractNumId w:val="63"/>
  </w:num>
  <w:num w:numId="77">
    <w:abstractNumId w:val="95"/>
  </w:num>
  <w:num w:numId="78">
    <w:abstractNumId w:val="104"/>
  </w:num>
  <w:num w:numId="79">
    <w:abstractNumId w:val="106"/>
  </w:num>
  <w:num w:numId="80">
    <w:abstractNumId w:val="46"/>
  </w:num>
  <w:num w:numId="81">
    <w:abstractNumId w:val="72"/>
  </w:num>
  <w:num w:numId="82">
    <w:abstractNumId w:val="89"/>
  </w:num>
  <w:num w:numId="83">
    <w:abstractNumId w:val="25"/>
  </w:num>
  <w:num w:numId="84">
    <w:abstractNumId w:val="125"/>
  </w:num>
  <w:num w:numId="85">
    <w:abstractNumId w:val="9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sz w:val="26"/>
          <w:szCs w:val="26"/>
        </w:rPr>
      </w:lvl>
    </w:lvlOverride>
  </w:num>
  <w:num w:numId="86">
    <w:abstractNumId w:val="94"/>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sz w:val="26"/>
          <w:szCs w:val="26"/>
        </w:rPr>
      </w:lvl>
    </w:lvlOverride>
  </w:num>
  <w:num w:numId="87">
    <w:abstractNumId w:val="88"/>
  </w:num>
  <w:num w:numId="88">
    <w:abstractNumId w:val="53"/>
  </w:num>
  <w:num w:numId="89">
    <w:abstractNumId w:val="33"/>
  </w:num>
  <w:num w:numId="90">
    <w:abstractNumId w:val="105"/>
  </w:num>
  <w:num w:numId="91">
    <w:abstractNumId w:val="81"/>
  </w:num>
  <w:num w:numId="92">
    <w:abstractNumId w:val="44"/>
  </w:num>
  <w:num w:numId="93">
    <w:abstractNumId w:val="75"/>
  </w:num>
  <w:num w:numId="94">
    <w:abstractNumId w:val="118"/>
  </w:num>
  <w:num w:numId="95">
    <w:abstractNumId w:val="28"/>
  </w:num>
  <w:num w:numId="9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98"/>
  </w:num>
  <w:num w:numId="98">
    <w:abstractNumId w:val="61"/>
  </w:num>
  <w:num w:numId="99">
    <w:abstractNumId w:val="52"/>
  </w:num>
  <w:num w:numId="100">
    <w:abstractNumId w:val="70"/>
  </w:num>
  <w:num w:numId="101">
    <w:abstractNumId w:val="64"/>
  </w:num>
  <w:num w:numId="102">
    <w:abstractNumId w:val="117"/>
  </w:num>
  <w:num w:numId="103">
    <w:abstractNumId w:val="111"/>
  </w:num>
  <w:num w:numId="104">
    <w:abstractNumId w:val="47"/>
  </w:num>
  <w:num w:numId="105">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3"/>
  </w:num>
  <w:num w:numId="107">
    <w:abstractNumId w:val="62"/>
  </w:num>
  <w:num w:numId="108">
    <w:abstractNumId w:val="45"/>
  </w:num>
  <w:num w:numId="109">
    <w:abstractNumId w:val="49"/>
  </w:num>
  <w:num w:numId="110">
    <w:abstractNumId w:val="3"/>
  </w:num>
  <w:num w:numId="111">
    <w:abstractNumId w:val="3"/>
  </w:num>
  <w:num w:numId="112">
    <w:abstractNumId w:val="3"/>
  </w:num>
  <w:num w:numId="113">
    <w:abstractNumId w:val="0"/>
  </w:num>
  <w:num w:numId="114">
    <w:abstractNumId w:val="0"/>
  </w:num>
  <w:num w:numId="115">
    <w:abstractNumId w:val="101"/>
  </w:num>
  <w:num w:numId="116">
    <w:abstractNumId w:val="40"/>
  </w:num>
  <w:num w:numId="117">
    <w:abstractNumId w:val="83"/>
  </w:num>
  <w:num w:numId="118">
    <w:abstractNumId w:val="123"/>
  </w:num>
  <w:num w:numId="119">
    <w:abstractNumId w:val="79"/>
  </w:num>
  <w:num w:numId="120">
    <w:abstractNumId w:val="20"/>
  </w:num>
  <w:num w:numId="121">
    <w:abstractNumId w:val="94"/>
    <w:lvlOverride w:ilvl="2">
      <w:lvl w:ilvl="2">
        <w:start w:val="1"/>
        <w:numFmt w:val="decimal"/>
        <w:lvlText w:val="%1.%2.%3."/>
        <w:lvlJc w:val="left"/>
        <w:pPr>
          <w:tabs>
            <w:tab w:val="num" w:pos="1440"/>
          </w:tabs>
          <w:ind w:left="1224" w:hanging="504"/>
        </w:pPr>
        <w:rPr>
          <w:rFonts w:cs="Times New Roman"/>
        </w:rPr>
      </w:lvl>
    </w:lvlOverride>
  </w:num>
  <w:num w:numId="122">
    <w:abstractNumId w:val="107"/>
  </w:num>
  <w:num w:numId="123">
    <w:abstractNumId w:val="50"/>
  </w:num>
  <w:num w:numId="124">
    <w:abstractNumId w:val="112"/>
  </w:num>
  <w:num w:numId="125">
    <w:abstractNumId w:val="93"/>
  </w:num>
  <w:numIdMacAtCleanup w:val="1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381"/>
    <w:rsid w:val="00001A7F"/>
    <w:rsid w:val="000022DA"/>
    <w:rsid w:val="0000290B"/>
    <w:rsid w:val="000029C8"/>
    <w:rsid w:val="0000422A"/>
    <w:rsid w:val="00005277"/>
    <w:rsid w:val="000062BB"/>
    <w:rsid w:val="00006F1B"/>
    <w:rsid w:val="000075BD"/>
    <w:rsid w:val="00007D81"/>
    <w:rsid w:val="00010298"/>
    <w:rsid w:val="00011041"/>
    <w:rsid w:val="000117A6"/>
    <w:rsid w:val="00011A64"/>
    <w:rsid w:val="00011AD5"/>
    <w:rsid w:val="000121AF"/>
    <w:rsid w:val="000146DC"/>
    <w:rsid w:val="00015C37"/>
    <w:rsid w:val="0002023F"/>
    <w:rsid w:val="00020872"/>
    <w:rsid w:val="00020AF5"/>
    <w:rsid w:val="00023B66"/>
    <w:rsid w:val="00024802"/>
    <w:rsid w:val="000248C5"/>
    <w:rsid w:val="00025350"/>
    <w:rsid w:val="00025988"/>
    <w:rsid w:val="00026DF8"/>
    <w:rsid w:val="000303F7"/>
    <w:rsid w:val="000308BD"/>
    <w:rsid w:val="00030941"/>
    <w:rsid w:val="00032F0F"/>
    <w:rsid w:val="0003340B"/>
    <w:rsid w:val="00033C70"/>
    <w:rsid w:val="00036D90"/>
    <w:rsid w:val="00037F07"/>
    <w:rsid w:val="000401DD"/>
    <w:rsid w:val="000403A5"/>
    <w:rsid w:val="0004070A"/>
    <w:rsid w:val="00041385"/>
    <w:rsid w:val="00041441"/>
    <w:rsid w:val="00042442"/>
    <w:rsid w:val="0004412F"/>
    <w:rsid w:val="000451D9"/>
    <w:rsid w:val="00045202"/>
    <w:rsid w:val="0004532B"/>
    <w:rsid w:val="000457BF"/>
    <w:rsid w:val="00045AA9"/>
    <w:rsid w:val="00045F01"/>
    <w:rsid w:val="0004631A"/>
    <w:rsid w:val="00047E77"/>
    <w:rsid w:val="000508F9"/>
    <w:rsid w:val="00050DFE"/>
    <w:rsid w:val="00051737"/>
    <w:rsid w:val="00052022"/>
    <w:rsid w:val="000526C1"/>
    <w:rsid w:val="00052FDE"/>
    <w:rsid w:val="00054C9B"/>
    <w:rsid w:val="00055FE2"/>
    <w:rsid w:val="00056C1A"/>
    <w:rsid w:val="00057279"/>
    <w:rsid w:val="00060421"/>
    <w:rsid w:val="00060C27"/>
    <w:rsid w:val="00062EB2"/>
    <w:rsid w:val="000647B3"/>
    <w:rsid w:val="000654CF"/>
    <w:rsid w:val="0006575C"/>
    <w:rsid w:val="00066592"/>
    <w:rsid w:val="0006740D"/>
    <w:rsid w:val="00067570"/>
    <w:rsid w:val="00067721"/>
    <w:rsid w:val="00067E2D"/>
    <w:rsid w:val="000701D5"/>
    <w:rsid w:val="0007041B"/>
    <w:rsid w:val="00070C69"/>
    <w:rsid w:val="00071236"/>
    <w:rsid w:val="00071DC9"/>
    <w:rsid w:val="00072719"/>
    <w:rsid w:val="00072F0F"/>
    <w:rsid w:val="0007427D"/>
    <w:rsid w:val="000757A7"/>
    <w:rsid w:val="0007673E"/>
    <w:rsid w:val="00076C82"/>
    <w:rsid w:val="00080C32"/>
    <w:rsid w:val="00080FF9"/>
    <w:rsid w:val="00081AE6"/>
    <w:rsid w:val="00082B0F"/>
    <w:rsid w:val="00082ED3"/>
    <w:rsid w:val="0008402B"/>
    <w:rsid w:val="000843C8"/>
    <w:rsid w:val="00085262"/>
    <w:rsid w:val="000855E4"/>
    <w:rsid w:val="0008668A"/>
    <w:rsid w:val="00086A87"/>
    <w:rsid w:val="000877C1"/>
    <w:rsid w:val="00087B14"/>
    <w:rsid w:val="0009008C"/>
    <w:rsid w:val="000906D6"/>
    <w:rsid w:val="000914EF"/>
    <w:rsid w:val="000917EC"/>
    <w:rsid w:val="00091EC4"/>
    <w:rsid w:val="00093560"/>
    <w:rsid w:val="00093921"/>
    <w:rsid w:val="00093B88"/>
    <w:rsid w:val="00093D15"/>
    <w:rsid w:val="00094844"/>
    <w:rsid w:val="00096697"/>
    <w:rsid w:val="00096B8D"/>
    <w:rsid w:val="000971EF"/>
    <w:rsid w:val="000978B7"/>
    <w:rsid w:val="00097980"/>
    <w:rsid w:val="000A0976"/>
    <w:rsid w:val="000A1629"/>
    <w:rsid w:val="000A19E2"/>
    <w:rsid w:val="000A1C16"/>
    <w:rsid w:val="000A2442"/>
    <w:rsid w:val="000A3460"/>
    <w:rsid w:val="000A3BD2"/>
    <w:rsid w:val="000A3C02"/>
    <w:rsid w:val="000A4028"/>
    <w:rsid w:val="000A4BA7"/>
    <w:rsid w:val="000A647A"/>
    <w:rsid w:val="000A660C"/>
    <w:rsid w:val="000A66D3"/>
    <w:rsid w:val="000A7F23"/>
    <w:rsid w:val="000B1A97"/>
    <w:rsid w:val="000B2EF2"/>
    <w:rsid w:val="000B74DF"/>
    <w:rsid w:val="000B7D4A"/>
    <w:rsid w:val="000C0D73"/>
    <w:rsid w:val="000C1E13"/>
    <w:rsid w:val="000C2418"/>
    <w:rsid w:val="000C3201"/>
    <w:rsid w:val="000C32FE"/>
    <w:rsid w:val="000C34A8"/>
    <w:rsid w:val="000C3616"/>
    <w:rsid w:val="000C4126"/>
    <w:rsid w:val="000C4BD3"/>
    <w:rsid w:val="000C4FAF"/>
    <w:rsid w:val="000C6C78"/>
    <w:rsid w:val="000C6E27"/>
    <w:rsid w:val="000C765D"/>
    <w:rsid w:val="000D0108"/>
    <w:rsid w:val="000D160F"/>
    <w:rsid w:val="000D2032"/>
    <w:rsid w:val="000D308A"/>
    <w:rsid w:val="000D3335"/>
    <w:rsid w:val="000D3A2D"/>
    <w:rsid w:val="000D4A1B"/>
    <w:rsid w:val="000D4A8E"/>
    <w:rsid w:val="000D51B1"/>
    <w:rsid w:val="000D5D33"/>
    <w:rsid w:val="000D66D0"/>
    <w:rsid w:val="000D7F0E"/>
    <w:rsid w:val="000E0F30"/>
    <w:rsid w:val="000E0F4A"/>
    <w:rsid w:val="000E16C6"/>
    <w:rsid w:val="000E18FD"/>
    <w:rsid w:val="000E19FC"/>
    <w:rsid w:val="000E1B2C"/>
    <w:rsid w:val="000E225C"/>
    <w:rsid w:val="000E3FA7"/>
    <w:rsid w:val="000E7B93"/>
    <w:rsid w:val="000E7C0B"/>
    <w:rsid w:val="000E7D81"/>
    <w:rsid w:val="000F11C5"/>
    <w:rsid w:val="000F1AE9"/>
    <w:rsid w:val="000F20D4"/>
    <w:rsid w:val="000F36BB"/>
    <w:rsid w:val="000F3CBD"/>
    <w:rsid w:val="000F4163"/>
    <w:rsid w:val="000F473A"/>
    <w:rsid w:val="000F51A9"/>
    <w:rsid w:val="000F54D8"/>
    <w:rsid w:val="000F565D"/>
    <w:rsid w:val="000F5747"/>
    <w:rsid w:val="000F59A0"/>
    <w:rsid w:val="000F5D1A"/>
    <w:rsid w:val="000F67FE"/>
    <w:rsid w:val="000F6ABB"/>
    <w:rsid w:val="00100472"/>
    <w:rsid w:val="001017FD"/>
    <w:rsid w:val="00101EF7"/>
    <w:rsid w:val="00101F2B"/>
    <w:rsid w:val="00101FAD"/>
    <w:rsid w:val="00102628"/>
    <w:rsid w:val="00105F3F"/>
    <w:rsid w:val="001066E3"/>
    <w:rsid w:val="00107B75"/>
    <w:rsid w:val="00107EA1"/>
    <w:rsid w:val="00110149"/>
    <w:rsid w:val="00110785"/>
    <w:rsid w:val="00112BC3"/>
    <w:rsid w:val="00113CEB"/>
    <w:rsid w:val="00115033"/>
    <w:rsid w:val="001154D3"/>
    <w:rsid w:val="00117467"/>
    <w:rsid w:val="0011750D"/>
    <w:rsid w:val="00117D84"/>
    <w:rsid w:val="001209BB"/>
    <w:rsid w:val="0012112F"/>
    <w:rsid w:val="00121BEB"/>
    <w:rsid w:val="00122884"/>
    <w:rsid w:val="00122A9C"/>
    <w:rsid w:val="0012409F"/>
    <w:rsid w:val="00124429"/>
    <w:rsid w:val="00124A3E"/>
    <w:rsid w:val="0012522E"/>
    <w:rsid w:val="001254DC"/>
    <w:rsid w:val="00125D95"/>
    <w:rsid w:val="00125E42"/>
    <w:rsid w:val="00126362"/>
    <w:rsid w:val="00126407"/>
    <w:rsid w:val="0012685F"/>
    <w:rsid w:val="00126BD4"/>
    <w:rsid w:val="00127E12"/>
    <w:rsid w:val="00130382"/>
    <w:rsid w:val="0013115F"/>
    <w:rsid w:val="001321EE"/>
    <w:rsid w:val="00132517"/>
    <w:rsid w:val="001328D5"/>
    <w:rsid w:val="001335F9"/>
    <w:rsid w:val="001340CE"/>
    <w:rsid w:val="0013417E"/>
    <w:rsid w:val="001342ED"/>
    <w:rsid w:val="00134832"/>
    <w:rsid w:val="00135205"/>
    <w:rsid w:val="00135408"/>
    <w:rsid w:val="001374E3"/>
    <w:rsid w:val="00137F1D"/>
    <w:rsid w:val="00140769"/>
    <w:rsid w:val="0014160A"/>
    <w:rsid w:val="00141B55"/>
    <w:rsid w:val="001433E6"/>
    <w:rsid w:val="001439FE"/>
    <w:rsid w:val="001440F0"/>
    <w:rsid w:val="0014650F"/>
    <w:rsid w:val="00147E2E"/>
    <w:rsid w:val="00150010"/>
    <w:rsid w:val="001502C7"/>
    <w:rsid w:val="001505E3"/>
    <w:rsid w:val="00151292"/>
    <w:rsid w:val="00151544"/>
    <w:rsid w:val="00151A70"/>
    <w:rsid w:val="00151AE9"/>
    <w:rsid w:val="001522AF"/>
    <w:rsid w:val="00152AF5"/>
    <w:rsid w:val="001538CD"/>
    <w:rsid w:val="00153A35"/>
    <w:rsid w:val="00154472"/>
    <w:rsid w:val="00156021"/>
    <w:rsid w:val="001560BD"/>
    <w:rsid w:val="00156202"/>
    <w:rsid w:val="001562E5"/>
    <w:rsid w:val="00156AC4"/>
    <w:rsid w:val="00157424"/>
    <w:rsid w:val="00157E25"/>
    <w:rsid w:val="001602CA"/>
    <w:rsid w:val="00160F8E"/>
    <w:rsid w:val="00162959"/>
    <w:rsid w:val="00162AD0"/>
    <w:rsid w:val="00163702"/>
    <w:rsid w:val="001664BA"/>
    <w:rsid w:val="00167211"/>
    <w:rsid w:val="001707F6"/>
    <w:rsid w:val="00171393"/>
    <w:rsid w:val="00171E7E"/>
    <w:rsid w:val="00171F71"/>
    <w:rsid w:val="001729CB"/>
    <w:rsid w:val="00172C13"/>
    <w:rsid w:val="00173224"/>
    <w:rsid w:val="0017411B"/>
    <w:rsid w:val="001749C4"/>
    <w:rsid w:val="00176E03"/>
    <w:rsid w:val="001770E2"/>
    <w:rsid w:val="001821F0"/>
    <w:rsid w:val="001823F9"/>
    <w:rsid w:val="001829E8"/>
    <w:rsid w:val="001867A8"/>
    <w:rsid w:val="00186D5C"/>
    <w:rsid w:val="00187123"/>
    <w:rsid w:val="001878A4"/>
    <w:rsid w:val="00187D4C"/>
    <w:rsid w:val="00187DA0"/>
    <w:rsid w:val="00190208"/>
    <w:rsid w:val="00190FD5"/>
    <w:rsid w:val="00191AEB"/>
    <w:rsid w:val="00191EC1"/>
    <w:rsid w:val="001939A5"/>
    <w:rsid w:val="00194211"/>
    <w:rsid w:val="00194972"/>
    <w:rsid w:val="001973BB"/>
    <w:rsid w:val="0019771E"/>
    <w:rsid w:val="001A1244"/>
    <w:rsid w:val="001A20A4"/>
    <w:rsid w:val="001A2C70"/>
    <w:rsid w:val="001A326C"/>
    <w:rsid w:val="001A39A3"/>
    <w:rsid w:val="001A4252"/>
    <w:rsid w:val="001A618F"/>
    <w:rsid w:val="001A75A1"/>
    <w:rsid w:val="001A7634"/>
    <w:rsid w:val="001B04C7"/>
    <w:rsid w:val="001B0AA3"/>
    <w:rsid w:val="001B3A9E"/>
    <w:rsid w:val="001B5DB1"/>
    <w:rsid w:val="001B6BCD"/>
    <w:rsid w:val="001B6E0F"/>
    <w:rsid w:val="001B776B"/>
    <w:rsid w:val="001C11F5"/>
    <w:rsid w:val="001C1765"/>
    <w:rsid w:val="001C17CA"/>
    <w:rsid w:val="001C19D5"/>
    <w:rsid w:val="001C3235"/>
    <w:rsid w:val="001C3A30"/>
    <w:rsid w:val="001C3C7A"/>
    <w:rsid w:val="001C472E"/>
    <w:rsid w:val="001C4895"/>
    <w:rsid w:val="001C48F7"/>
    <w:rsid w:val="001C61BA"/>
    <w:rsid w:val="001C6F1B"/>
    <w:rsid w:val="001C6FA5"/>
    <w:rsid w:val="001D035E"/>
    <w:rsid w:val="001D0545"/>
    <w:rsid w:val="001D0A0F"/>
    <w:rsid w:val="001D0B25"/>
    <w:rsid w:val="001D15F9"/>
    <w:rsid w:val="001D168C"/>
    <w:rsid w:val="001D350D"/>
    <w:rsid w:val="001D39AA"/>
    <w:rsid w:val="001D463B"/>
    <w:rsid w:val="001D5286"/>
    <w:rsid w:val="001D7468"/>
    <w:rsid w:val="001D7B71"/>
    <w:rsid w:val="001D7D30"/>
    <w:rsid w:val="001E09BF"/>
    <w:rsid w:val="001E1C32"/>
    <w:rsid w:val="001E1DC9"/>
    <w:rsid w:val="001E2721"/>
    <w:rsid w:val="001E3794"/>
    <w:rsid w:val="001E3AB8"/>
    <w:rsid w:val="001E4426"/>
    <w:rsid w:val="001E6685"/>
    <w:rsid w:val="001E6BC6"/>
    <w:rsid w:val="001E6F7D"/>
    <w:rsid w:val="001E7011"/>
    <w:rsid w:val="001E7405"/>
    <w:rsid w:val="001E7A45"/>
    <w:rsid w:val="001F35C0"/>
    <w:rsid w:val="001F39B9"/>
    <w:rsid w:val="001F3B5A"/>
    <w:rsid w:val="001F5490"/>
    <w:rsid w:val="001F6098"/>
    <w:rsid w:val="001F6272"/>
    <w:rsid w:val="001F6FD7"/>
    <w:rsid w:val="001F7AEE"/>
    <w:rsid w:val="001F7D73"/>
    <w:rsid w:val="00200794"/>
    <w:rsid w:val="00200DF4"/>
    <w:rsid w:val="00201377"/>
    <w:rsid w:val="00201828"/>
    <w:rsid w:val="00201C53"/>
    <w:rsid w:val="0020401A"/>
    <w:rsid w:val="002044F1"/>
    <w:rsid w:val="00204B1B"/>
    <w:rsid w:val="00206382"/>
    <w:rsid w:val="002064BC"/>
    <w:rsid w:val="00206B66"/>
    <w:rsid w:val="0020736F"/>
    <w:rsid w:val="002076D4"/>
    <w:rsid w:val="00211E37"/>
    <w:rsid w:val="00212AF6"/>
    <w:rsid w:val="002154F7"/>
    <w:rsid w:val="002164AF"/>
    <w:rsid w:val="00216524"/>
    <w:rsid w:val="0021686A"/>
    <w:rsid w:val="002173BC"/>
    <w:rsid w:val="0022273B"/>
    <w:rsid w:val="00223F7E"/>
    <w:rsid w:val="002245CE"/>
    <w:rsid w:val="00225611"/>
    <w:rsid w:val="002260B8"/>
    <w:rsid w:val="002268B5"/>
    <w:rsid w:val="0022690C"/>
    <w:rsid w:val="00226F5F"/>
    <w:rsid w:val="00227622"/>
    <w:rsid w:val="0022778F"/>
    <w:rsid w:val="00230990"/>
    <w:rsid w:val="00230A81"/>
    <w:rsid w:val="002318B8"/>
    <w:rsid w:val="002326C3"/>
    <w:rsid w:val="00232975"/>
    <w:rsid w:val="0023695B"/>
    <w:rsid w:val="00236E7D"/>
    <w:rsid w:val="00237C09"/>
    <w:rsid w:val="0024099C"/>
    <w:rsid w:val="002416CB"/>
    <w:rsid w:val="00242EAF"/>
    <w:rsid w:val="0024370F"/>
    <w:rsid w:val="002438CD"/>
    <w:rsid w:val="002438F2"/>
    <w:rsid w:val="00243E45"/>
    <w:rsid w:val="00243F4D"/>
    <w:rsid w:val="002445A6"/>
    <w:rsid w:val="002446B6"/>
    <w:rsid w:val="0024483D"/>
    <w:rsid w:val="002451F6"/>
    <w:rsid w:val="00245B82"/>
    <w:rsid w:val="00245C60"/>
    <w:rsid w:val="00250A23"/>
    <w:rsid w:val="00250DB4"/>
    <w:rsid w:val="002512AA"/>
    <w:rsid w:val="002521C5"/>
    <w:rsid w:val="00252B2F"/>
    <w:rsid w:val="00253286"/>
    <w:rsid w:val="002535CE"/>
    <w:rsid w:val="00255307"/>
    <w:rsid w:val="002558CA"/>
    <w:rsid w:val="002558D4"/>
    <w:rsid w:val="00256EB8"/>
    <w:rsid w:val="0026157A"/>
    <w:rsid w:val="00263207"/>
    <w:rsid w:val="00264085"/>
    <w:rsid w:val="002641E3"/>
    <w:rsid w:val="002668C1"/>
    <w:rsid w:val="002670EC"/>
    <w:rsid w:val="00267222"/>
    <w:rsid w:val="00267945"/>
    <w:rsid w:val="00267F20"/>
    <w:rsid w:val="00270040"/>
    <w:rsid w:val="00270CEE"/>
    <w:rsid w:val="00271A75"/>
    <w:rsid w:val="00272E44"/>
    <w:rsid w:val="00273283"/>
    <w:rsid w:val="002734B7"/>
    <w:rsid w:val="00273748"/>
    <w:rsid w:val="00273CAD"/>
    <w:rsid w:val="00274FDF"/>
    <w:rsid w:val="002767B7"/>
    <w:rsid w:val="0027753D"/>
    <w:rsid w:val="002822F4"/>
    <w:rsid w:val="00282517"/>
    <w:rsid w:val="002842C0"/>
    <w:rsid w:val="00284B88"/>
    <w:rsid w:val="00285563"/>
    <w:rsid w:val="00286F53"/>
    <w:rsid w:val="002902D2"/>
    <w:rsid w:val="00290A5A"/>
    <w:rsid w:val="002924B0"/>
    <w:rsid w:val="0029351C"/>
    <w:rsid w:val="00293D88"/>
    <w:rsid w:val="0029440E"/>
    <w:rsid w:val="002947DA"/>
    <w:rsid w:val="00296F3F"/>
    <w:rsid w:val="002A02E0"/>
    <w:rsid w:val="002A1073"/>
    <w:rsid w:val="002A218B"/>
    <w:rsid w:val="002A26F0"/>
    <w:rsid w:val="002A2FAD"/>
    <w:rsid w:val="002A5C9F"/>
    <w:rsid w:val="002A6AC7"/>
    <w:rsid w:val="002A6C40"/>
    <w:rsid w:val="002B0A63"/>
    <w:rsid w:val="002B0AB2"/>
    <w:rsid w:val="002B2144"/>
    <w:rsid w:val="002B289C"/>
    <w:rsid w:val="002B2CC0"/>
    <w:rsid w:val="002B32A1"/>
    <w:rsid w:val="002B36DA"/>
    <w:rsid w:val="002B6DF0"/>
    <w:rsid w:val="002B713C"/>
    <w:rsid w:val="002C25DF"/>
    <w:rsid w:val="002C2876"/>
    <w:rsid w:val="002C2F40"/>
    <w:rsid w:val="002C336D"/>
    <w:rsid w:val="002C33AB"/>
    <w:rsid w:val="002C3546"/>
    <w:rsid w:val="002C35D3"/>
    <w:rsid w:val="002C39F0"/>
    <w:rsid w:val="002C3F4D"/>
    <w:rsid w:val="002C421C"/>
    <w:rsid w:val="002C4461"/>
    <w:rsid w:val="002C6820"/>
    <w:rsid w:val="002C6FED"/>
    <w:rsid w:val="002C7AEE"/>
    <w:rsid w:val="002D07C0"/>
    <w:rsid w:val="002D1681"/>
    <w:rsid w:val="002D17F1"/>
    <w:rsid w:val="002D2632"/>
    <w:rsid w:val="002D382D"/>
    <w:rsid w:val="002D4557"/>
    <w:rsid w:val="002D48F1"/>
    <w:rsid w:val="002D4FA3"/>
    <w:rsid w:val="002D6570"/>
    <w:rsid w:val="002D6577"/>
    <w:rsid w:val="002D7DF2"/>
    <w:rsid w:val="002D7FAC"/>
    <w:rsid w:val="002E0593"/>
    <w:rsid w:val="002E181F"/>
    <w:rsid w:val="002E18F0"/>
    <w:rsid w:val="002E1E96"/>
    <w:rsid w:val="002E43C4"/>
    <w:rsid w:val="002E4828"/>
    <w:rsid w:val="002E5A0C"/>
    <w:rsid w:val="002E6B27"/>
    <w:rsid w:val="002E74DC"/>
    <w:rsid w:val="002E7B90"/>
    <w:rsid w:val="002F1252"/>
    <w:rsid w:val="002F28E6"/>
    <w:rsid w:val="002F2F57"/>
    <w:rsid w:val="002F40E2"/>
    <w:rsid w:val="002F57F5"/>
    <w:rsid w:val="002F5A1F"/>
    <w:rsid w:val="002F6FC6"/>
    <w:rsid w:val="00300365"/>
    <w:rsid w:val="00300506"/>
    <w:rsid w:val="00300A48"/>
    <w:rsid w:val="00301200"/>
    <w:rsid w:val="0030150F"/>
    <w:rsid w:val="00302C47"/>
    <w:rsid w:val="003038E2"/>
    <w:rsid w:val="0030448E"/>
    <w:rsid w:val="00305B14"/>
    <w:rsid w:val="00306539"/>
    <w:rsid w:val="003070FC"/>
    <w:rsid w:val="003107C2"/>
    <w:rsid w:val="00310E7B"/>
    <w:rsid w:val="0031420D"/>
    <w:rsid w:val="003146C8"/>
    <w:rsid w:val="003169C5"/>
    <w:rsid w:val="00316B2B"/>
    <w:rsid w:val="00317FBB"/>
    <w:rsid w:val="00320451"/>
    <w:rsid w:val="00320F12"/>
    <w:rsid w:val="00321917"/>
    <w:rsid w:val="00324E99"/>
    <w:rsid w:val="00324F40"/>
    <w:rsid w:val="0032536B"/>
    <w:rsid w:val="0032593C"/>
    <w:rsid w:val="0032603A"/>
    <w:rsid w:val="0032672B"/>
    <w:rsid w:val="00327C5E"/>
    <w:rsid w:val="00330027"/>
    <w:rsid w:val="00330293"/>
    <w:rsid w:val="00330E6C"/>
    <w:rsid w:val="00331449"/>
    <w:rsid w:val="0033157C"/>
    <w:rsid w:val="0033198C"/>
    <w:rsid w:val="00332BF2"/>
    <w:rsid w:val="00333E55"/>
    <w:rsid w:val="0033493C"/>
    <w:rsid w:val="00335C2D"/>
    <w:rsid w:val="00336587"/>
    <w:rsid w:val="0034151D"/>
    <w:rsid w:val="003415CC"/>
    <w:rsid w:val="003418DA"/>
    <w:rsid w:val="003422D8"/>
    <w:rsid w:val="00343213"/>
    <w:rsid w:val="00343EAF"/>
    <w:rsid w:val="00344F59"/>
    <w:rsid w:val="003455A4"/>
    <w:rsid w:val="003458F2"/>
    <w:rsid w:val="0034775A"/>
    <w:rsid w:val="00350023"/>
    <w:rsid w:val="003500A6"/>
    <w:rsid w:val="00350766"/>
    <w:rsid w:val="00350D92"/>
    <w:rsid w:val="00350DBF"/>
    <w:rsid w:val="00350FBE"/>
    <w:rsid w:val="003517C6"/>
    <w:rsid w:val="00351825"/>
    <w:rsid w:val="00353A7B"/>
    <w:rsid w:val="00354AC2"/>
    <w:rsid w:val="00354AF7"/>
    <w:rsid w:val="00354B77"/>
    <w:rsid w:val="00354C2A"/>
    <w:rsid w:val="00355B9B"/>
    <w:rsid w:val="00355D98"/>
    <w:rsid w:val="0035742A"/>
    <w:rsid w:val="00357A20"/>
    <w:rsid w:val="00357E8E"/>
    <w:rsid w:val="00361106"/>
    <w:rsid w:val="00362235"/>
    <w:rsid w:val="00362309"/>
    <w:rsid w:val="003629C6"/>
    <w:rsid w:val="003630AD"/>
    <w:rsid w:val="00363599"/>
    <w:rsid w:val="003646BC"/>
    <w:rsid w:val="00364718"/>
    <w:rsid w:val="00365383"/>
    <w:rsid w:val="00365A32"/>
    <w:rsid w:val="00365A93"/>
    <w:rsid w:val="00365DF6"/>
    <w:rsid w:val="00366FA8"/>
    <w:rsid w:val="0037238B"/>
    <w:rsid w:val="00372BF0"/>
    <w:rsid w:val="0037315A"/>
    <w:rsid w:val="00373939"/>
    <w:rsid w:val="00373D33"/>
    <w:rsid w:val="00374BD0"/>
    <w:rsid w:val="0037635D"/>
    <w:rsid w:val="003769BE"/>
    <w:rsid w:val="00376CAC"/>
    <w:rsid w:val="00377EDF"/>
    <w:rsid w:val="00380694"/>
    <w:rsid w:val="003807D3"/>
    <w:rsid w:val="00380D2C"/>
    <w:rsid w:val="003810D5"/>
    <w:rsid w:val="003813C3"/>
    <w:rsid w:val="003816B8"/>
    <w:rsid w:val="00382662"/>
    <w:rsid w:val="003834DA"/>
    <w:rsid w:val="00384D0C"/>
    <w:rsid w:val="003853AC"/>
    <w:rsid w:val="003857AA"/>
    <w:rsid w:val="00385841"/>
    <w:rsid w:val="00385A9F"/>
    <w:rsid w:val="003863BB"/>
    <w:rsid w:val="00386487"/>
    <w:rsid w:val="00390E2F"/>
    <w:rsid w:val="00391475"/>
    <w:rsid w:val="00391D72"/>
    <w:rsid w:val="003922C6"/>
    <w:rsid w:val="0039334A"/>
    <w:rsid w:val="003938D6"/>
    <w:rsid w:val="00393ACF"/>
    <w:rsid w:val="00393B29"/>
    <w:rsid w:val="00395926"/>
    <w:rsid w:val="003967A6"/>
    <w:rsid w:val="00397208"/>
    <w:rsid w:val="003A0494"/>
    <w:rsid w:val="003A0557"/>
    <w:rsid w:val="003A066A"/>
    <w:rsid w:val="003A0DE0"/>
    <w:rsid w:val="003A13A4"/>
    <w:rsid w:val="003A23BD"/>
    <w:rsid w:val="003A2DDC"/>
    <w:rsid w:val="003A2FB9"/>
    <w:rsid w:val="003A3242"/>
    <w:rsid w:val="003A346D"/>
    <w:rsid w:val="003A37CD"/>
    <w:rsid w:val="003A4D49"/>
    <w:rsid w:val="003A59FE"/>
    <w:rsid w:val="003A5A85"/>
    <w:rsid w:val="003A6027"/>
    <w:rsid w:val="003A7896"/>
    <w:rsid w:val="003A7E50"/>
    <w:rsid w:val="003B0CDF"/>
    <w:rsid w:val="003B1257"/>
    <w:rsid w:val="003B1BD2"/>
    <w:rsid w:val="003B2BC3"/>
    <w:rsid w:val="003B3C18"/>
    <w:rsid w:val="003B454F"/>
    <w:rsid w:val="003B5E3F"/>
    <w:rsid w:val="003B5F28"/>
    <w:rsid w:val="003B6704"/>
    <w:rsid w:val="003B7EAB"/>
    <w:rsid w:val="003C1DA1"/>
    <w:rsid w:val="003C26BF"/>
    <w:rsid w:val="003C340C"/>
    <w:rsid w:val="003C3E51"/>
    <w:rsid w:val="003C55D3"/>
    <w:rsid w:val="003C5C41"/>
    <w:rsid w:val="003C6231"/>
    <w:rsid w:val="003C7C9C"/>
    <w:rsid w:val="003D020E"/>
    <w:rsid w:val="003D0E57"/>
    <w:rsid w:val="003D199E"/>
    <w:rsid w:val="003D1B19"/>
    <w:rsid w:val="003D2800"/>
    <w:rsid w:val="003D33F7"/>
    <w:rsid w:val="003D3841"/>
    <w:rsid w:val="003D4CC4"/>
    <w:rsid w:val="003D5064"/>
    <w:rsid w:val="003D51B0"/>
    <w:rsid w:val="003D5C05"/>
    <w:rsid w:val="003D7B09"/>
    <w:rsid w:val="003E1E57"/>
    <w:rsid w:val="003E1F90"/>
    <w:rsid w:val="003E24F6"/>
    <w:rsid w:val="003E3BC8"/>
    <w:rsid w:val="003E44E6"/>
    <w:rsid w:val="003E450E"/>
    <w:rsid w:val="003E4613"/>
    <w:rsid w:val="003E4844"/>
    <w:rsid w:val="003E534F"/>
    <w:rsid w:val="003E5CE7"/>
    <w:rsid w:val="003E6EB0"/>
    <w:rsid w:val="003F22F5"/>
    <w:rsid w:val="003F381E"/>
    <w:rsid w:val="003F5351"/>
    <w:rsid w:val="003F60E7"/>
    <w:rsid w:val="003F6495"/>
    <w:rsid w:val="003F6A5D"/>
    <w:rsid w:val="004012CB"/>
    <w:rsid w:val="004016A1"/>
    <w:rsid w:val="004023E6"/>
    <w:rsid w:val="00402D09"/>
    <w:rsid w:val="0040459E"/>
    <w:rsid w:val="00404A47"/>
    <w:rsid w:val="00404D19"/>
    <w:rsid w:val="00405904"/>
    <w:rsid w:val="00405BA2"/>
    <w:rsid w:val="0040675A"/>
    <w:rsid w:val="004071F7"/>
    <w:rsid w:val="00411A00"/>
    <w:rsid w:val="004130CE"/>
    <w:rsid w:val="0041486D"/>
    <w:rsid w:val="00414F1D"/>
    <w:rsid w:val="004164D9"/>
    <w:rsid w:val="0042099E"/>
    <w:rsid w:val="00421144"/>
    <w:rsid w:val="0042119C"/>
    <w:rsid w:val="00421B42"/>
    <w:rsid w:val="004233FE"/>
    <w:rsid w:val="0042487F"/>
    <w:rsid w:val="00425907"/>
    <w:rsid w:val="00425E84"/>
    <w:rsid w:val="00426558"/>
    <w:rsid w:val="00426D74"/>
    <w:rsid w:val="00427129"/>
    <w:rsid w:val="00427416"/>
    <w:rsid w:val="0042742B"/>
    <w:rsid w:val="00427522"/>
    <w:rsid w:val="00427887"/>
    <w:rsid w:val="004300E7"/>
    <w:rsid w:val="00430A52"/>
    <w:rsid w:val="0043417A"/>
    <w:rsid w:val="004344CD"/>
    <w:rsid w:val="00434F68"/>
    <w:rsid w:val="0043519B"/>
    <w:rsid w:val="00436AA3"/>
    <w:rsid w:val="0043774F"/>
    <w:rsid w:val="00437A9B"/>
    <w:rsid w:val="00441771"/>
    <w:rsid w:val="0044181E"/>
    <w:rsid w:val="00443377"/>
    <w:rsid w:val="00443BE0"/>
    <w:rsid w:val="00443E29"/>
    <w:rsid w:val="00444C27"/>
    <w:rsid w:val="004456F5"/>
    <w:rsid w:val="00446AC9"/>
    <w:rsid w:val="00447BDE"/>
    <w:rsid w:val="00447EEE"/>
    <w:rsid w:val="004506C7"/>
    <w:rsid w:val="004522DB"/>
    <w:rsid w:val="00452750"/>
    <w:rsid w:val="00453223"/>
    <w:rsid w:val="00453E68"/>
    <w:rsid w:val="00455B50"/>
    <w:rsid w:val="00457029"/>
    <w:rsid w:val="0045764A"/>
    <w:rsid w:val="004610B6"/>
    <w:rsid w:val="00461AC1"/>
    <w:rsid w:val="00462788"/>
    <w:rsid w:val="00463055"/>
    <w:rsid w:val="00464899"/>
    <w:rsid w:val="0046496B"/>
    <w:rsid w:val="004653DE"/>
    <w:rsid w:val="00467952"/>
    <w:rsid w:val="00470997"/>
    <w:rsid w:val="00471F10"/>
    <w:rsid w:val="00472CCD"/>
    <w:rsid w:val="00472E24"/>
    <w:rsid w:val="00473176"/>
    <w:rsid w:val="004732C9"/>
    <w:rsid w:val="00474C1C"/>
    <w:rsid w:val="00475117"/>
    <w:rsid w:val="00475FB0"/>
    <w:rsid w:val="004771F8"/>
    <w:rsid w:val="00477662"/>
    <w:rsid w:val="00477B7A"/>
    <w:rsid w:val="004801B5"/>
    <w:rsid w:val="00480267"/>
    <w:rsid w:val="00481491"/>
    <w:rsid w:val="0048155E"/>
    <w:rsid w:val="00481DBE"/>
    <w:rsid w:val="00483EB4"/>
    <w:rsid w:val="00485804"/>
    <w:rsid w:val="004865C0"/>
    <w:rsid w:val="00486DCC"/>
    <w:rsid w:val="00490656"/>
    <w:rsid w:val="004915C1"/>
    <w:rsid w:val="0049180D"/>
    <w:rsid w:val="00494165"/>
    <w:rsid w:val="004941B0"/>
    <w:rsid w:val="004948D4"/>
    <w:rsid w:val="00494B69"/>
    <w:rsid w:val="00495515"/>
    <w:rsid w:val="004959A3"/>
    <w:rsid w:val="004A168E"/>
    <w:rsid w:val="004A24A5"/>
    <w:rsid w:val="004A358E"/>
    <w:rsid w:val="004A3D6B"/>
    <w:rsid w:val="004A5A33"/>
    <w:rsid w:val="004B02B9"/>
    <w:rsid w:val="004B1ABC"/>
    <w:rsid w:val="004B1E7F"/>
    <w:rsid w:val="004B3026"/>
    <w:rsid w:val="004B31D8"/>
    <w:rsid w:val="004B3203"/>
    <w:rsid w:val="004B3D83"/>
    <w:rsid w:val="004B5949"/>
    <w:rsid w:val="004B626A"/>
    <w:rsid w:val="004B6883"/>
    <w:rsid w:val="004B6F17"/>
    <w:rsid w:val="004B76FE"/>
    <w:rsid w:val="004C0F1B"/>
    <w:rsid w:val="004C0F5F"/>
    <w:rsid w:val="004C1398"/>
    <w:rsid w:val="004C2D0E"/>
    <w:rsid w:val="004C32E3"/>
    <w:rsid w:val="004C3F66"/>
    <w:rsid w:val="004C486E"/>
    <w:rsid w:val="004C4A19"/>
    <w:rsid w:val="004C4F3E"/>
    <w:rsid w:val="004C5ABC"/>
    <w:rsid w:val="004C681A"/>
    <w:rsid w:val="004C6CF9"/>
    <w:rsid w:val="004C7A2F"/>
    <w:rsid w:val="004C7AD0"/>
    <w:rsid w:val="004D1168"/>
    <w:rsid w:val="004D1187"/>
    <w:rsid w:val="004D22D3"/>
    <w:rsid w:val="004D4345"/>
    <w:rsid w:val="004D4609"/>
    <w:rsid w:val="004D47B8"/>
    <w:rsid w:val="004D560F"/>
    <w:rsid w:val="004D59A9"/>
    <w:rsid w:val="004D69A1"/>
    <w:rsid w:val="004D6C61"/>
    <w:rsid w:val="004E1964"/>
    <w:rsid w:val="004E25F9"/>
    <w:rsid w:val="004E36BA"/>
    <w:rsid w:val="004E3796"/>
    <w:rsid w:val="004E3C6F"/>
    <w:rsid w:val="004E4365"/>
    <w:rsid w:val="004E53B3"/>
    <w:rsid w:val="004E6026"/>
    <w:rsid w:val="004E739D"/>
    <w:rsid w:val="004F0190"/>
    <w:rsid w:val="004F14FE"/>
    <w:rsid w:val="004F1611"/>
    <w:rsid w:val="004F20D7"/>
    <w:rsid w:val="004F2536"/>
    <w:rsid w:val="004F3021"/>
    <w:rsid w:val="004F3ACB"/>
    <w:rsid w:val="004F3B2B"/>
    <w:rsid w:val="004F4663"/>
    <w:rsid w:val="004F4DEE"/>
    <w:rsid w:val="004F5DD1"/>
    <w:rsid w:val="004F6155"/>
    <w:rsid w:val="004F673A"/>
    <w:rsid w:val="004F69DD"/>
    <w:rsid w:val="004F6A4F"/>
    <w:rsid w:val="004F7281"/>
    <w:rsid w:val="00500314"/>
    <w:rsid w:val="00500C73"/>
    <w:rsid w:val="00501B46"/>
    <w:rsid w:val="00502581"/>
    <w:rsid w:val="00502794"/>
    <w:rsid w:val="00502858"/>
    <w:rsid w:val="00503A76"/>
    <w:rsid w:val="00504D71"/>
    <w:rsid w:val="00505B75"/>
    <w:rsid w:val="00507156"/>
    <w:rsid w:val="00507331"/>
    <w:rsid w:val="0050759F"/>
    <w:rsid w:val="0050773D"/>
    <w:rsid w:val="00507A44"/>
    <w:rsid w:val="00507E80"/>
    <w:rsid w:val="00510647"/>
    <w:rsid w:val="00510B95"/>
    <w:rsid w:val="00511D14"/>
    <w:rsid w:val="00512649"/>
    <w:rsid w:val="0051280B"/>
    <w:rsid w:val="005132BF"/>
    <w:rsid w:val="0051384B"/>
    <w:rsid w:val="005144D4"/>
    <w:rsid w:val="00514C6F"/>
    <w:rsid w:val="00514EB9"/>
    <w:rsid w:val="005154B1"/>
    <w:rsid w:val="005156F6"/>
    <w:rsid w:val="00517A5C"/>
    <w:rsid w:val="005203FA"/>
    <w:rsid w:val="00521E4D"/>
    <w:rsid w:val="0052206A"/>
    <w:rsid w:val="005226B1"/>
    <w:rsid w:val="00522C00"/>
    <w:rsid w:val="00523393"/>
    <w:rsid w:val="00523482"/>
    <w:rsid w:val="00524DB9"/>
    <w:rsid w:val="005260DE"/>
    <w:rsid w:val="005268DC"/>
    <w:rsid w:val="00526CDF"/>
    <w:rsid w:val="00526DC2"/>
    <w:rsid w:val="00530F2A"/>
    <w:rsid w:val="00531BCD"/>
    <w:rsid w:val="0053241D"/>
    <w:rsid w:val="005333B4"/>
    <w:rsid w:val="005336A4"/>
    <w:rsid w:val="00533C75"/>
    <w:rsid w:val="005348D7"/>
    <w:rsid w:val="00534EBD"/>
    <w:rsid w:val="0053503F"/>
    <w:rsid w:val="00535996"/>
    <w:rsid w:val="00535FC4"/>
    <w:rsid w:val="0053738B"/>
    <w:rsid w:val="005374C8"/>
    <w:rsid w:val="005401B4"/>
    <w:rsid w:val="00540888"/>
    <w:rsid w:val="0054159C"/>
    <w:rsid w:val="00542C44"/>
    <w:rsid w:val="00543710"/>
    <w:rsid w:val="005438E3"/>
    <w:rsid w:val="005443D3"/>
    <w:rsid w:val="005445E3"/>
    <w:rsid w:val="00544B3B"/>
    <w:rsid w:val="00545A37"/>
    <w:rsid w:val="0054706B"/>
    <w:rsid w:val="00547B0C"/>
    <w:rsid w:val="00550140"/>
    <w:rsid w:val="0055214C"/>
    <w:rsid w:val="005522A3"/>
    <w:rsid w:val="00552FD6"/>
    <w:rsid w:val="005536FD"/>
    <w:rsid w:val="005539A1"/>
    <w:rsid w:val="00554F4A"/>
    <w:rsid w:val="005556D1"/>
    <w:rsid w:val="0056138A"/>
    <w:rsid w:val="00561446"/>
    <w:rsid w:val="00561994"/>
    <w:rsid w:val="00561B41"/>
    <w:rsid w:val="0056213C"/>
    <w:rsid w:val="00564116"/>
    <w:rsid w:val="00566607"/>
    <w:rsid w:val="00572643"/>
    <w:rsid w:val="00572D5D"/>
    <w:rsid w:val="00572F77"/>
    <w:rsid w:val="00573E37"/>
    <w:rsid w:val="005742F9"/>
    <w:rsid w:val="00576406"/>
    <w:rsid w:val="00576BF9"/>
    <w:rsid w:val="00577743"/>
    <w:rsid w:val="00577962"/>
    <w:rsid w:val="00577DE1"/>
    <w:rsid w:val="00580322"/>
    <w:rsid w:val="00580C8F"/>
    <w:rsid w:val="00580CE2"/>
    <w:rsid w:val="005819F9"/>
    <w:rsid w:val="00581E2B"/>
    <w:rsid w:val="00584160"/>
    <w:rsid w:val="00584F06"/>
    <w:rsid w:val="00585B7A"/>
    <w:rsid w:val="00585E13"/>
    <w:rsid w:val="0058635D"/>
    <w:rsid w:val="00586C5B"/>
    <w:rsid w:val="005879A3"/>
    <w:rsid w:val="005901C2"/>
    <w:rsid w:val="005911DF"/>
    <w:rsid w:val="0059206E"/>
    <w:rsid w:val="00592772"/>
    <w:rsid w:val="005930FC"/>
    <w:rsid w:val="00593202"/>
    <w:rsid w:val="00594A72"/>
    <w:rsid w:val="00595325"/>
    <w:rsid w:val="00595A73"/>
    <w:rsid w:val="00596599"/>
    <w:rsid w:val="005A1CF4"/>
    <w:rsid w:val="005A31DE"/>
    <w:rsid w:val="005A52AA"/>
    <w:rsid w:val="005A5363"/>
    <w:rsid w:val="005A623A"/>
    <w:rsid w:val="005A66F7"/>
    <w:rsid w:val="005A6B75"/>
    <w:rsid w:val="005B0669"/>
    <w:rsid w:val="005B10F6"/>
    <w:rsid w:val="005B258B"/>
    <w:rsid w:val="005B25CA"/>
    <w:rsid w:val="005B2FB3"/>
    <w:rsid w:val="005B3BF8"/>
    <w:rsid w:val="005B4112"/>
    <w:rsid w:val="005B7202"/>
    <w:rsid w:val="005C0A2C"/>
    <w:rsid w:val="005C10BC"/>
    <w:rsid w:val="005C1DA7"/>
    <w:rsid w:val="005C2DEE"/>
    <w:rsid w:val="005C31C7"/>
    <w:rsid w:val="005C3DB0"/>
    <w:rsid w:val="005C4007"/>
    <w:rsid w:val="005C41B1"/>
    <w:rsid w:val="005C50E5"/>
    <w:rsid w:val="005C557E"/>
    <w:rsid w:val="005C6286"/>
    <w:rsid w:val="005C66AF"/>
    <w:rsid w:val="005C700C"/>
    <w:rsid w:val="005C73CC"/>
    <w:rsid w:val="005C75CA"/>
    <w:rsid w:val="005D0214"/>
    <w:rsid w:val="005D2709"/>
    <w:rsid w:val="005D331C"/>
    <w:rsid w:val="005D45A8"/>
    <w:rsid w:val="005D5272"/>
    <w:rsid w:val="005D58AC"/>
    <w:rsid w:val="005D5A6B"/>
    <w:rsid w:val="005D5C6D"/>
    <w:rsid w:val="005D6479"/>
    <w:rsid w:val="005D6569"/>
    <w:rsid w:val="005D726F"/>
    <w:rsid w:val="005D7822"/>
    <w:rsid w:val="005D7889"/>
    <w:rsid w:val="005E005C"/>
    <w:rsid w:val="005E1763"/>
    <w:rsid w:val="005E1E4E"/>
    <w:rsid w:val="005E354A"/>
    <w:rsid w:val="005E4914"/>
    <w:rsid w:val="005E4D25"/>
    <w:rsid w:val="005E50E0"/>
    <w:rsid w:val="005E57A0"/>
    <w:rsid w:val="005E5A73"/>
    <w:rsid w:val="005E67B7"/>
    <w:rsid w:val="005E6BE1"/>
    <w:rsid w:val="005E762F"/>
    <w:rsid w:val="005E7802"/>
    <w:rsid w:val="005F080F"/>
    <w:rsid w:val="005F0F3B"/>
    <w:rsid w:val="005F0F6E"/>
    <w:rsid w:val="005F10B3"/>
    <w:rsid w:val="005F143B"/>
    <w:rsid w:val="005F1459"/>
    <w:rsid w:val="005F162C"/>
    <w:rsid w:val="005F1E3C"/>
    <w:rsid w:val="005F36E8"/>
    <w:rsid w:val="005F3C4E"/>
    <w:rsid w:val="005F4457"/>
    <w:rsid w:val="005F52B2"/>
    <w:rsid w:val="005F7B9F"/>
    <w:rsid w:val="00601321"/>
    <w:rsid w:val="00601473"/>
    <w:rsid w:val="006032BB"/>
    <w:rsid w:val="00603B40"/>
    <w:rsid w:val="006046A2"/>
    <w:rsid w:val="00605AC0"/>
    <w:rsid w:val="00605E47"/>
    <w:rsid w:val="00607105"/>
    <w:rsid w:val="00610D10"/>
    <w:rsid w:val="00612519"/>
    <w:rsid w:val="00613B0A"/>
    <w:rsid w:val="00613B40"/>
    <w:rsid w:val="00614361"/>
    <w:rsid w:val="00614BA6"/>
    <w:rsid w:val="00615466"/>
    <w:rsid w:val="00615852"/>
    <w:rsid w:val="00615E7E"/>
    <w:rsid w:val="0061659D"/>
    <w:rsid w:val="00617861"/>
    <w:rsid w:val="00620E27"/>
    <w:rsid w:val="006222E5"/>
    <w:rsid w:val="00622439"/>
    <w:rsid w:val="00622EE7"/>
    <w:rsid w:val="0063094E"/>
    <w:rsid w:val="0063147D"/>
    <w:rsid w:val="006314BE"/>
    <w:rsid w:val="006316F5"/>
    <w:rsid w:val="00631D64"/>
    <w:rsid w:val="00632D21"/>
    <w:rsid w:val="006330F0"/>
    <w:rsid w:val="006335C8"/>
    <w:rsid w:val="00634258"/>
    <w:rsid w:val="00634527"/>
    <w:rsid w:val="00634787"/>
    <w:rsid w:val="00635CDD"/>
    <w:rsid w:val="006373C9"/>
    <w:rsid w:val="006378C9"/>
    <w:rsid w:val="00637A97"/>
    <w:rsid w:val="00640919"/>
    <w:rsid w:val="00641A3D"/>
    <w:rsid w:val="00641D36"/>
    <w:rsid w:val="00643249"/>
    <w:rsid w:val="0064381F"/>
    <w:rsid w:val="0064430F"/>
    <w:rsid w:val="00650179"/>
    <w:rsid w:val="006502F4"/>
    <w:rsid w:val="00650DE7"/>
    <w:rsid w:val="00651ED8"/>
    <w:rsid w:val="006521B6"/>
    <w:rsid w:val="0065250D"/>
    <w:rsid w:val="00652924"/>
    <w:rsid w:val="00652AE5"/>
    <w:rsid w:val="006544AA"/>
    <w:rsid w:val="00655E72"/>
    <w:rsid w:val="0065740A"/>
    <w:rsid w:val="00657A9A"/>
    <w:rsid w:val="00660B43"/>
    <w:rsid w:val="00661A8B"/>
    <w:rsid w:val="006625AF"/>
    <w:rsid w:val="0066350A"/>
    <w:rsid w:val="006635EF"/>
    <w:rsid w:val="00663CA7"/>
    <w:rsid w:val="00664995"/>
    <w:rsid w:val="006657DB"/>
    <w:rsid w:val="006662C9"/>
    <w:rsid w:val="006670B5"/>
    <w:rsid w:val="00667169"/>
    <w:rsid w:val="00667DAB"/>
    <w:rsid w:val="006701D8"/>
    <w:rsid w:val="0067087F"/>
    <w:rsid w:val="006711B1"/>
    <w:rsid w:val="00671897"/>
    <w:rsid w:val="00673799"/>
    <w:rsid w:val="00673814"/>
    <w:rsid w:val="0067547B"/>
    <w:rsid w:val="00675E23"/>
    <w:rsid w:val="00677327"/>
    <w:rsid w:val="006774F6"/>
    <w:rsid w:val="006802CD"/>
    <w:rsid w:val="0068032A"/>
    <w:rsid w:val="0068088D"/>
    <w:rsid w:val="00680BE0"/>
    <w:rsid w:val="00680C73"/>
    <w:rsid w:val="00680C81"/>
    <w:rsid w:val="00681DAD"/>
    <w:rsid w:val="00683E06"/>
    <w:rsid w:val="0068465D"/>
    <w:rsid w:val="00685585"/>
    <w:rsid w:val="006862E5"/>
    <w:rsid w:val="00686F34"/>
    <w:rsid w:val="00694071"/>
    <w:rsid w:val="006953A2"/>
    <w:rsid w:val="00695F22"/>
    <w:rsid w:val="00695FE3"/>
    <w:rsid w:val="006960A2"/>
    <w:rsid w:val="00697B72"/>
    <w:rsid w:val="00697ED9"/>
    <w:rsid w:val="00697FA6"/>
    <w:rsid w:val="006A0C2A"/>
    <w:rsid w:val="006A1513"/>
    <w:rsid w:val="006A195C"/>
    <w:rsid w:val="006A2379"/>
    <w:rsid w:val="006A2D81"/>
    <w:rsid w:val="006A38C8"/>
    <w:rsid w:val="006A4273"/>
    <w:rsid w:val="006A519F"/>
    <w:rsid w:val="006A5B87"/>
    <w:rsid w:val="006A7610"/>
    <w:rsid w:val="006B05F6"/>
    <w:rsid w:val="006B15C9"/>
    <w:rsid w:val="006B235E"/>
    <w:rsid w:val="006B3239"/>
    <w:rsid w:val="006B3573"/>
    <w:rsid w:val="006B6FB4"/>
    <w:rsid w:val="006B6FBF"/>
    <w:rsid w:val="006B7595"/>
    <w:rsid w:val="006C0059"/>
    <w:rsid w:val="006C1DA5"/>
    <w:rsid w:val="006C2D7E"/>
    <w:rsid w:val="006C2EA3"/>
    <w:rsid w:val="006C471C"/>
    <w:rsid w:val="006C4C04"/>
    <w:rsid w:val="006C4CBD"/>
    <w:rsid w:val="006C51A6"/>
    <w:rsid w:val="006C5B3B"/>
    <w:rsid w:val="006C5BB4"/>
    <w:rsid w:val="006C7A87"/>
    <w:rsid w:val="006D012F"/>
    <w:rsid w:val="006D01FE"/>
    <w:rsid w:val="006D046A"/>
    <w:rsid w:val="006D0781"/>
    <w:rsid w:val="006D0DFB"/>
    <w:rsid w:val="006D0F3F"/>
    <w:rsid w:val="006D145D"/>
    <w:rsid w:val="006D2CB4"/>
    <w:rsid w:val="006D2F35"/>
    <w:rsid w:val="006D3BF7"/>
    <w:rsid w:val="006D6AF9"/>
    <w:rsid w:val="006E1C74"/>
    <w:rsid w:val="006E310E"/>
    <w:rsid w:val="006E3950"/>
    <w:rsid w:val="006E4584"/>
    <w:rsid w:val="006E45D9"/>
    <w:rsid w:val="006E6114"/>
    <w:rsid w:val="006E72B5"/>
    <w:rsid w:val="006F08C7"/>
    <w:rsid w:val="006F1215"/>
    <w:rsid w:val="006F1544"/>
    <w:rsid w:val="006F1772"/>
    <w:rsid w:val="006F26CD"/>
    <w:rsid w:val="006F416E"/>
    <w:rsid w:val="006F4559"/>
    <w:rsid w:val="006F474A"/>
    <w:rsid w:val="006F4F6C"/>
    <w:rsid w:val="006F562F"/>
    <w:rsid w:val="006F67B8"/>
    <w:rsid w:val="006F7047"/>
    <w:rsid w:val="006F7964"/>
    <w:rsid w:val="006F79A0"/>
    <w:rsid w:val="006F7B1C"/>
    <w:rsid w:val="007006EC"/>
    <w:rsid w:val="0070094E"/>
    <w:rsid w:val="007014CF"/>
    <w:rsid w:val="00701885"/>
    <w:rsid w:val="00701CF5"/>
    <w:rsid w:val="007024FC"/>
    <w:rsid w:val="00702904"/>
    <w:rsid w:val="00702D29"/>
    <w:rsid w:val="00703539"/>
    <w:rsid w:val="00704C7D"/>
    <w:rsid w:val="00706B88"/>
    <w:rsid w:val="007077DF"/>
    <w:rsid w:val="0070784A"/>
    <w:rsid w:val="0071039F"/>
    <w:rsid w:val="00712637"/>
    <w:rsid w:val="00712E5D"/>
    <w:rsid w:val="00714C58"/>
    <w:rsid w:val="00715420"/>
    <w:rsid w:val="007154E7"/>
    <w:rsid w:val="00715A34"/>
    <w:rsid w:val="00715AEA"/>
    <w:rsid w:val="00716DA7"/>
    <w:rsid w:val="00717BCC"/>
    <w:rsid w:val="0072105E"/>
    <w:rsid w:val="00721530"/>
    <w:rsid w:val="00721965"/>
    <w:rsid w:val="007227E3"/>
    <w:rsid w:val="00722AF2"/>
    <w:rsid w:val="0072401A"/>
    <w:rsid w:val="007249EE"/>
    <w:rsid w:val="007251FD"/>
    <w:rsid w:val="007259C1"/>
    <w:rsid w:val="00725E21"/>
    <w:rsid w:val="00725FE4"/>
    <w:rsid w:val="00726358"/>
    <w:rsid w:val="007267AB"/>
    <w:rsid w:val="007267BC"/>
    <w:rsid w:val="0073110D"/>
    <w:rsid w:val="0073185A"/>
    <w:rsid w:val="00732365"/>
    <w:rsid w:val="00734219"/>
    <w:rsid w:val="00734F86"/>
    <w:rsid w:val="00735075"/>
    <w:rsid w:val="00736881"/>
    <w:rsid w:val="00740182"/>
    <w:rsid w:val="007405F3"/>
    <w:rsid w:val="00740FE2"/>
    <w:rsid w:val="007410F9"/>
    <w:rsid w:val="0074122A"/>
    <w:rsid w:val="007418A7"/>
    <w:rsid w:val="00741C32"/>
    <w:rsid w:val="00742235"/>
    <w:rsid w:val="00742368"/>
    <w:rsid w:val="00742460"/>
    <w:rsid w:val="00742716"/>
    <w:rsid w:val="00743A77"/>
    <w:rsid w:val="00743B09"/>
    <w:rsid w:val="00743B85"/>
    <w:rsid w:val="0074423C"/>
    <w:rsid w:val="00745CC2"/>
    <w:rsid w:val="00745CCF"/>
    <w:rsid w:val="007463AA"/>
    <w:rsid w:val="00750048"/>
    <w:rsid w:val="007509F0"/>
    <w:rsid w:val="00750FCC"/>
    <w:rsid w:val="0075102E"/>
    <w:rsid w:val="00752157"/>
    <w:rsid w:val="00752B12"/>
    <w:rsid w:val="00753C41"/>
    <w:rsid w:val="007545C4"/>
    <w:rsid w:val="00754AC8"/>
    <w:rsid w:val="007557F1"/>
    <w:rsid w:val="00756381"/>
    <w:rsid w:val="00756CBE"/>
    <w:rsid w:val="00756EF5"/>
    <w:rsid w:val="007576DD"/>
    <w:rsid w:val="00760299"/>
    <w:rsid w:val="0076087D"/>
    <w:rsid w:val="00760D28"/>
    <w:rsid w:val="007621D0"/>
    <w:rsid w:val="007626A0"/>
    <w:rsid w:val="0076311D"/>
    <w:rsid w:val="00763BAD"/>
    <w:rsid w:val="00763D39"/>
    <w:rsid w:val="007646C4"/>
    <w:rsid w:val="00764FB3"/>
    <w:rsid w:val="00765CA4"/>
    <w:rsid w:val="007663F6"/>
    <w:rsid w:val="007669C3"/>
    <w:rsid w:val="00767AC2"/>
    <w:rsid w:val="007706EB"/>
    <w:rsid w:val="00770D09"/>
    <w:rsid w:val="0077188E"/>
    <w:rsid w:val="0077228E"/>
    <w:rsid w:val="007732D2"/>
    <w:rsid w:val="00773655"/>
    <w:rsid w:val="00773BB5"/>
    <w:rsid w:val="007751DC"/>
    <w:rsid w:val="007757E1"/>
    <w:rsid w:val="00776623"/>
    <w:rsid w:val="00776A08"/>
    <w:rsid w:val="00776AFE"/>
    <w:rsid w:val="007770AF"/>
    <w:rsid w:val="0077713E"/>
    <w:rsid w:val="00777884"/>
    <w:rsid w:val="00777B61"/>
    <w:rsid w:val="00781315"/>
    <w:rsid w:val="00782068"/>
    <w:rsid w:val="00782625"/>
    <w:rsid w:val="00782B65"/>
    <w:rsid w:val="0078307B"/>
    <w:rsid w:val="00783C40"/>
    <w:rsid w:val="007843E6"/>
    <w:rsid w:val="00784705"/>
    <w:rsid w:val="00784BC8"/>
    <w:rsid w:val="007850F8"/>
    <w:rsid w:val="00785DFB"/>
    <w:rsid w:val="00786406"/>
    <w:rsid w:val="00786439"/>
    <w:rsid w:val="00787141"/>
    <w:rsid w:val="007878C6"/>
    <w:rsid w:val="00791FB6"/>
    <w:rsid w:val="00792B50"/>
    <w:rsid w:val="00793E4B"/>
    <w:rsid w:val="007942BA"/>
    <w:rsid w:val="00795C54"/>
    <w:rsid w:val="0079680E"/>
    <w:rsid w:val="00797CB8"/>
    <w:rsid w:val="00797EE4"/>
    <w:rsid w:val="007A11FA"/>
    <w:rsid w:val="007A1421"/>
    <w:rsid w:val="007A186E"/>
    <w:rsid w:val="007A2AFF"/>
    <w:rsid w:val="007A37BA"/>
    <w:rsid w:val="007A4375"/>
    <w:rsid w:val="007A44C4"/>
    <w:rsid w:val="007A4808"/>
    <w:rsid w:val="007A5ED3"/>
    <w:rsid w:val="007A617A"/>
    <w:rsid w:val="007A63F1"/>
    <w:rsid w:val="007A6F39"/>
    <w:rsid w:val="007B227A"/>
    <w:rsid w:val="007B2486"/>
    <w:rsid w:val="007B2712"/>
    <w:rsid w:val="007B36B4"/>
    <w:rsid w:val="007B3A30"/>
    <w:rsid w:val="007B3DCA"/>
    <w:rsid w:val="007B5104"/>
    <w:rsid w:val="007B5779"/>
    <w:rsid w:val="007B6672"/>
    <w:rsid w:val="007B6CB2"/>
    <w:rsid w:val="007B7207"/>
    <w:rsid w:val="007B7557"/>
    <w:rsid w:val="007B7A73"/>
    <w:rsid w:val="007C04A2"/>
    <w:rsid w:val="007C29F6"/>
    <w:rsid w:val="007C384D"/>
    <w:rsid w:val="007C476E"/>
    <w:rsid w:val="007C47EF"/>
    <w:rsid w:val="007C5228"/>
    <w:rsid w:val="007C6107"/>
    <w:rsid w:val="007C6590"/>
    <w:rsid w:val="007D15E8"/>
    <w:rsid w:val="007D1628"/>
    <w:rsid w:val="007D1672"/>
    <w:rsid w:val="007D1727"/>
    <w:rsid w:val="007D21AB"/>
    <w:rsid w:val="007D2207"/>
    <w:rsid w:val="007D2444"/>
    <w:rsid w:val="007D375F"/>
    <w:rsid w:val="007D5408"/>
    <w:rsid w:val="007D5726"/>
    <w:rsid w:val="007D6EA4"/>
    <w:rsid w:val="007E12BE"/>
    <w:rsid w:val="007E1B75"/>
    <w:rsid w:val="007E1CB8"/>
    <w:rsid w:val="007E2CD0"/>
    <w:rsid w:val="007E3F5B"/>
    <w:rsid w:val="007E4651"/>
    <w:rsid w:val="007E4735"/>
    <w:rsid w:val="007E4B49"/>
    <w:rsid w:val="007E7874"/>
    <w:rsid w:val="007F0002"/>
    <w:rsid w:val="007F01FC"/>
    <w:rsid w:val="007F0C64"/>
    <w:rsid w:val="007F2010"/>
    <w:rsid w:val="007F26FD"/>
    <w:rsid w:val="007F2700"/>
    <w:rsid w:val="007F2828"/>
    <w:rsid w:val="007F4021"/>
    <w:rsid w:val="007F4457"/>
    <w:rsid w:val="007F44FB"/>
    <w:rsid w:val="007F49CE"/>
    <w:rsid w:val="007F5427"/>
    <w:rsid w:val="007F6605"/>
    <w:rsid w:val="007F67E9"/>
    <w:rsid w:val="007F7004"/>
    <w:rsid w:val="00801B6A"/>
    <w:rsid w:val="00801C4D"/>
    <w:rsid w:val="008022EE"/>
    <w:rsid w:val="008045BA"/>
    <w:rsid w:val="00806B06"/>
    <w:rsid w:val="00806EB4"/>
    <w:rsid w:val="00810E03"/>
    <w:rsid w:val="00811601"/>
    <w:rsid w:val="00811EC1"/>
    <w:rsid w:val="00813A65"/>
    <w:rsid w:val="00813A98"/>
    <w:rsid w:val="008147D5"/>
    <w:rsid w:val="0081566B"/>
    <w:rsid w:val="00815718"/>
    <w:rsid w:val="008165CA"/>
    <w:rsid w:val="00816B26"/>
    <w:rsid w:val="00816FE3"/>
    <w:rsid w:val="008177B4"/>
    <w:rsid w:val="008177B8"/>
    <w:rsid w:val="00817AFC"/>
    <w:rsid w:val="00820F2F"/>
    <w:rsid w:val="00821C77"/>
    <w:rsid w:val="0082279E"/>
    <w:rsid w:val="00823217"/>
    <w:rsid w:val="008235E4"/>
    <w:rsid w:val="0082385A"/>
    <w:rsid w:val="008246F8"/>
    <w:rsid w:val="00824EF1"/>
    <w:rsid w:val="0082511A"/>
    <w:rsid w:val="00825591"/>
    <w:rsid w:val="008276BD"/>
    <w:rsid w:val="00827A26"/>
    <w:rsid w:val="0083059C"/>
    <w:rsid w:val="00830AC3"/>
    <w:rsid w:val="0083285A"/>
    <w:rsid w:val="00833ED7"/>
    <w:rsid w:val="00834C46"/>
    <w:rsid w:val="00835C8E"/>
    <w:rsid w:val="00836C96"/>
    <w:rsid w:val="00837708"/>
    <w:rsid w:val="00840EDA"/>
    <w:rsid w:val="00841340"/>
    <w:rsid w:val="0084263E"/>
    <w:rsid w:val="00843680"/>
    <w:rsid w:val="00844FD4"/>
    <w:rsid w:val="008458D0"/>
    <w:rsid w:val="00845D8B"/>
    <w:rsid w:val="00847399"/>
    <w:rsid w:val="00847BE9"/>
    <w:rsid w:val="00850DD7"/>
    <w:rsid w:val="00851F0B"/>
    <w:rsid w:val="00852066"/>
    <w:rsid w:val="008528C3"/>
    <w:rsid w:val="00856C28"/>
    <w:rsid w:val="00857CD9"/>
    <w:rsid w:val="00860FB8"/>
    <w:rsid w:val="008610F0"/>
    <w:rsid w:val="00862886"/>
    <w:rsid w:val="00864867"/>
    <w:rsid w:val="00865692"/>
    <w:rsid w:val="008719EB"/>
    <w:rsid w:val="00872672"/>
    <w:rsid w:val="00872E8E"/>
    <w:rsid w:val="0087353B"/>
    <w:rsid w:val="00874E14"/>
    <w:rsid w:val="00877272"/>
    <w:rsid w:val="008805A3"/>
    <w:rsid w:val="008806B2"/>
    <w:rsid w:val="008812EB"/>
    <w:rsid w:val="00882F6C"/>
    <w:rsid w:val="0088374D"/>
    <w:rsid w:val="00884AAB"/>
    <w:rsid w:val="0088518E"/>
    <w:rsid w:val="008852BA"/>
    <w:rsid w:val="0088663F"/>
    <w:rsid w:val="008874F5"/>
    <w:rsid w:val="00894C06"/>
    <w:rsid w:val="008956EA"/>
    <w:rsid w:val="00896E9F"/>
    <w:rsid w:val="00897884"/>
    <w:rsid w:val="00897951"/>
    <w:rsid w:val="008A0A88"/>
    <w:rsid w:val="008A0F95"/>
    <w:rsid w:val="008A13C1"/>
    <w:rsid w:val="008A14A1"/>
    <w:rsid w:val="008A1893"/>
    <w:rsid w:val="008A2194"/>
    <w:rsid w:val="008A7517"/>
    <w:rsid w:val="008B0908"/>
    <w:rsid w:val="008B0C2B"/>
    <w:rsid w:val="008B12DA"/>
    <w:rsid w:val="008B6103"/>
    <w:rsid w:val="008B6333"/>
    <w:rsid w:val="008C0498"/>
    <w:rsid w:val="008C10FE"/>
    <w:rsid w:val="008C1842"/>
    <w:rsid w:val="008C2709"/>
    <w:rsid w:val="008C296B"/>
    <w:rsid w:val="008C2F1D"/>
    <w:rsid w:val="008C3556"/>
    <w:rsid w:val="008C49AE"/>
    <w:rsid w:val="008C4AEC"/>
    <w:rsid w:val="008C4B1E"/>
    <w:rsid w:val="008C4CC5"/>
    <w:rsid w:val="008C60A2"/>
    <w:rsid w:val="008C7DCD"/>
    <w:rsid w:val="008D0010"/>
    <w:rsid w:val="008D0883"/>
    <w:rsid w:val="008D33EC"/>
    <w:rsid w:val="008D4811"/>
    <w:rsid w:val="008D5574"/>
    <w:rsid w:val="008D5A3A"/>
    <w:rsid w:val="008D7E32"/>
    <w:rsid w:val="008E0C7F"/>
    <w:rsid w:val="008E16B1"/>
    <w:rsid w:val="008E25CB"/>
    <w:rsid w:val="008E31C0"/>
    <w:rsid w:val="008E3B01"/>
    <w:rsid w:val="008E46A8"/>
    <w:rsid w:val="008E5BB4"/>
    <w:rsid w:val="008E6705"/>
    <w:rsid w:val="008E7CBB"/>
    <w:rsid w:val="008F1E99"/>
    <w:rsid w:val="008F1EE9"/>
    <w:rsid w:val="008F2F6E"/>
    <w:rsid w:val="008F3F5B"/>
    <w:rsid w:val="008F4816"/>
    <w:rsid w:val="008F5348"/>
    <w:rsid w:val="008F53D8"/>
    <w:rsid w:val="008F558A"/>
    <w:rsid w:val="008F58B5"/>
    <w:rsid w:val="008F6C28"/>
    <w:rsid w:val="008F6CDE"/>
    <w:rsid w:val="008F789D"/>
    <w:rsid w:val="00900612"/>
    <w:rsid w:val="00900D1F"/>
    <w:rsid w:val="00901F0A"/>
    <w:rsid w:val="00903391"/>
    <w:rsid w:val="00903700"/>
    <w:rsid w:val="00903AAD"/>
    <w:rsid w:val="00903E13"/>
    <w:rsid w:val="009049FE"/>
    <w:rsid w:val="00906018"/>
    <w:rsid w:val="00906485"/>
    <w:rsid w:val="009064A7"/>
    <w:rsid w:val="0090671F"/>
    <w:rsid w:val="00906C65"/>
    <w:rsid w:val="00906FCD"/>
    <w:rsid w:val="00910070"/>
    <w:rsid w:val="00910D3B"/>
    <w:rsid w:val="0091167C"/>
    <w:rsid w:val="00911D69"/>
    <w:rsid w:val="009125B9"/>
    <w:rsid w:val="009127C2"/>
    <w:rsid w:val="009142FD"/>
    <w:rsid w:val="00914F4F"/>
    <w:rsid w:val="0091532E"/>
    <w:rsid w:val="009163EF"/>
    <w:rsid w:val="00916425"/>
    <w:rsid w:val="00916D23"/>
    <w:rsid w:val="00917A85"/>
    <w:rsid w:val="00917D5C"/>
    <w:rsid w:val="009207B5"/>
    <w:rsid w:val="00923957"/>
    <w:rsid w:val="0092587A"/>
    <w:rsid w:val="0092597E"/>
    <w:rsid w:val="00927B06"/>
    <w:rsid w:val="00930041"/>
    <w:rsid w:val="0093092A"/>
    <w:rsid w:val="0093178D"/>
    <w:rsid w:val="009328BC"/>
    <w:rsid w:val="00932AFB"/>
    <w:rsid w:val="009334A8"/>
    <w:rsid w:val="00934F3D"/>
    <w:rsid w:val="00935661"/>
    <w:rsid w:val="00936239"/>
    <w:rsid w:val="009379E2"/>
    <w:rsid w:val="009401BA"/>
    <w:rsid w:val="00940A51"/>
    <w:rsid w:val="009411E9"/>
    <w:rsid w:val="00941ABA"/>
    <w:rsid w:val="00941E57"/>
    <w:rsid w:val="00942240"/>
    <w:rsid w:val="00943545"/>
    <w:rsid w:val="009438E1"/>
    <w:rsid w:val="00943A3C"/>
    <w:rsid w:val="009440AE"/>
    <w:rsid w:val="0094534C"/>
    <w:rsid w:val="00945572"/>
    <w:rsid w:val="00945807"/>
    <w:rsid w:val="00945D1B"/>
    <w:rsid w:val="00946CEE"/>
    <w:rsid w:val="00946E7A"/>
    <w:rsid w:val="0094723D"/>
    <w:rsid w:val="00950A59"/>
    <w:rsid w:val="00951B6F"/>
    <w:rsid w:val="00951EA9"/>
    <w:rsid w:val="009522BD"/>
    <w:rsid w:val="009536F8"/>
    <w:rsid w:val="0095455E"/>
    <w:rsid w:val="00954B3E"/>
    <w:rsid w:val="00955339"/>
    <w:rsid w:val="0095569C"/>
    <w:rsid w:val="009560DF"/>
    <w:rsid w:val="009561C0"/>
    <w:rsid w:val="00960544"/>
    <w:rsid w:val="00960593"/>
    <w:rsid w:val="0096111E"/>
    <w:rsid w:val="00961D58"/>
    <w:rsid w:val="00962085"/>
    <w:rsid w:val="00962484"/>
    <w:rsid w:val="0096412F"/>
    <w:rsid w:val="00964D49"/>
    <w:rsid w:val="0097010B"/>
    <w:rsid w:val="0097072B"/>
    <w:rsid w:val="00970AF8"/>
    <w:rsid w:val="00970B8A"/>
    <w:rsid w:val="00972899"/>
    <w:rsid w:val="009730ED"/>
    <w:rsid w:val="00973A50"/>
    <w:rsid w:val="009742B0"/>
    <w:rsid w:val="00974A54"/>
    <w:rsid w:val="0097561D"/>
    <w:rsid w:val="0097572D"/>
    <w:rsid w:val="0097586B"/>
    <w:rsid w:val="00975F30"/>
    <w:rsid w:val="00976B74"/>
    <w:rsid w:val="00976C2E"/>
    <w:rsid w:val="00976C97"/>
    <w:rsid w:val="00980043"/>
    <w:rsid w:val="0098140D"/>
    <w:rsid w:val="00981F8E"/>
    <w:rsid w:val="00982243"/>
    <w:rsid w:val="00982B92"/>
    <w:rsid w:val="0098370D"/>
    <w:rsid w:val="009843C0"/>
    <w:rsid w:val="009845C1"/>
    <w:rsid w:val="00984D4A"/>
    <w:rsid w:val="00984DB1"/>
    <w:rsid w:val="009860AE"/>
    <w:rsid w:val="009863BC"/>
    <w:rsid w:val="009867E5"/>
    <w:rsid w:val="00990131"/>
    <w:rsid w:val="009907B7"/>
    <w:rsid w:val="00991516"/>
    <w:rsid w:val="009919E3"/>
    <w:rsid w:val="00992D35"/>
    <w:rsid w:val="00992E62"/>
    <w:rsid w:val="00994685"/>
    <w:rsid w:val="0099613E"/>
    <w:rsid w:val="009978DD"/>
    <w:rsid w:val="009A0AD4"/>
    <w:rsid w:val="009A0D98"/>
    <w:rsid w:val="009A2C1A"/>
    <w:rsid w:val="009A2C60"/>
    <w:rsid w:val="009A32D3"/>
    <w:rsid w:val="009A5E68"/>
    <w:rsid w:val="009A768E"/>
    <w:rsid w:val="009A7AB1"/>
    <w:rsid w:val="009B0346"/>
    <w:rsid w:val="009B0527"/>
    <w:rsid w:val="009B0F5A"/>
    <w:rsid w:val="009B119D"/>
    <w:rsid w:val="009B276B"/>
    <w:rsid w:val="009B3D63"/>
    <w:rsid w:val="009B4368"/>
    <w:rsid w:val="009B4F38"/>
    <w:rsid w:val="009B50C9"/>
    <w:rsid w:val="009B5A96"/>
    <w:rsid w:val="009B5DCC"/>
    <w:rsid w:val="009B7802"/>
    <w:rsid w:val="009B7A4C"/>
    <w:rsid w:val="009C0266"/>
    <w:rsid w:val="009C2042"/>
    <w:rsid w:val="009C363F"/>
    <w:rsid w:val="009C3ED6"/>
    <w:rsid w:val="009C547E"/>
    <w:rsid w:val="009C6549"/>
    <w:rsid w:val="009C67DF"/>
    <w:rsid w:val="009D14D4"/>
    <w:rsid w:val="009D1F43"/>
    <w:rsid w:val="009D2F28"/>
    <w:rsid w:val="009D35A4"/>
    <w:rsid w:val="009D3851"/>
    <w:rsid w:val="009D44DC"/>
    <w:rsid w:val="009D551A"/>
    <w:rsid w:val="009D5B52"/>
    <w:rsid w:val="009D5EF8"/>
    <w:rsid w:val="009D5F73"/>
    <w:rsid w:val="009D64F0"/>
    <w:rsid w:val="009D7F55"/>
    <w:rsid w:val="009E070C"/>
    <w:rsid w:val="009E0CD9"/>
    <w:rsid w:val="009E236A"/>
    <w:rsid w:val="009E271E"/>
    <w:rsid w:val="009E2C02"/>
    <w:rsid w:val="009E357A"/>
    <w:rsid w:val="009E4583"/>
    <w:rsid w:val="009E57B7"/>
    <w:rsid w:val="009E6790"/>
    <w:rsid w:val="009E6CDB"/>
    <w:rsid w:val="009E6DC2"/>
    <w:rsid w:val="009E728B"/>
    <w:rsid w:val="009F1569"/>
    <w:rsid w:val="009F20C0"/>
    <w:rsid w:val="009F24FB"/>
    <w:rsid w:val="009F3121"/>
    <w:rsid w:val="009F3D68"/>
    <w:rsid w:val="009F5AC3"/>
    <w:rsid w:val="009F6428"/>
    <w:rsid w:val="009F6FBE"/>
    <w:rsid w:val="00A0009A"/>
    <w:rsid w:val="00A002F5"/>
    <w:rsid w:val="00A00529"/>
    <w:rsid w:val="00A00A2C"/>
    <w:rsid w:val="00A00B61"/>
    <w:rsid w:val="00A00D5B"/>
    <w:rsid w:val="00A01E9C"/>
    <w:rsid w:val="00A02844"/>
    <w:rsid w:val="00A03051"/>
    <w:rsid w:val="00A03250"/>
    <w:rsid w:val="00A03767"/>
    <w:rsid w:val="00A07A76"/>
    <w:rsid w:val="00A10C7B"/>
    <w:rsid w:val="00A139CE"/>
    <w:rsid w:val="00A13BC4"/>
    <w:rsid w:val="00A14630"/>
    <w:rsid w:val="00A1492F"/>
    <w:rsid w:val="00A15269"/>
    <w:rsid w:val="00A1539D"/>
    <w:rsid w:val="00A1605F"/>
    <w:rsid w:val="00A1628B"/>
    <w:rsid w:val="00A163F3"/>
    <w:rsid w:val="00A178F9"/>
    <w:rsid w:val="00A17A7D"/>
    <w:rsid w:val="00A207F7"/>
    <w:rsid w:val="00A20D15"/>
    <w:rsid w:val="00A21354"/>
    <w:rsid w:val="00A226F1"/>
    <w:rsid w:val="00A226F3"/>
    <w:rsid w:val="00A25296"/>
    <w:rsid w:val="00A254DD"/>
    <w:rsid w:val="00A25516"/>
    <w:rsid w:val="00A25AC9"/>
    <w:rsid w:val="00A260B1"/>
    <w:rsid w:val="00A261EE"/>
    <w:rsid w:val="00A32165"/>
    <w:rsid w:val="00A32263"/>
    <w:rsid w:val="00A32ECB"/>
    <w:rsid w:val="00A33B65"/>
    <w:rsid w:val="00A34A0B"/>
    <w:rsid w:val="00A35243"/>
    <w:rsid w:val="00A369B2"/>
    <w:rsid w:val="00A37C63"/>
    <w:rsid w:val="00A402DD"/>
    <w:rsid w:val="00A408BC"/>
    <w:rsid w:val="00A40BA5"/>
    <w:rsid w:val="00A42735"/>
    <w:rsid w:val="00A436F3"/>
    <w:rsid w:val="00A43A41"/>
    <w:rsid w:val="00A43A9D"/>
    <w:rsid w:val="00A4455D"/>
    <w:rsid w:val="00A4533A"/>
    <w:rsid w:val="00A46C80"/>
    <w:rsid w:val="00A47595"/>
    <w:rsid w:val="00A47DCE"/>
    <w:rsid w:val="00A52107"/>
    <w:rsid w:val="00A52599"/>
    <w:rsid w:val="00A534F7"/>
    <w:rsid w:val="00A53E96"/>
    <w:rsid w:val="00A55180"/>
    <w:rsid w:val="00A55A5B"/>
    <w:rsid w:val="00A56DB5"/>
    <w:rsid w:val="00A570BD"/>
    <w:rsid w:val="00A604E1"/>
    <w:rsid w:val="00A60A5D"/>
    <w:rsid w:val="00A60FEB"/>
    <w:rsid w:val="00A61F9B"/>
    <w:rsid w:val="00A62546"/>
    <w:rsid w:val="00A62DDB"/>
    <w:rsid w:val="00A63C9A"/>
    <w:rsid w:val="00A63D11"/>
    <w:rsid w:val="00A63E1E"/>
    <w:rsid w:val="00A6467E"/>
    <w:rsid w:val="00A64F77"/>
    <w:rsid w:val="00A65B48"/>
    <w:rsid w:val="00A65F1B"/>
    <w:rsid w:val="00A669B5"/>
    <w:rsid w:val="00A67452"/>
    <w:rsid w:val="00A7067A"/>
    <w:rsid w:val="00A70F21"/>
    <w:rsid w:val="00A71FF6"/>
    <w:rsid w:val="00A72EF0"/>
    <w:rsid w:val="00A72F57"/>
    <w:rsid w:val="00A73533"/>
    <w:rsid w:val="00A73FE0"/>
    <w:rsid w:val="00A7495F"/>
    <w:rsid w:val="00A75F6E"/>
    <w:rsid w:val="00A775FE"/>
    <w:rsid w:val="00A8015E"/>
    <w:rsid w:val="00A80AAB"/>
    <w:rsid w:val="00A828CC"/>
    <w:rsid w:val="00A830CC"/>
    <w:rsid w:val="00A836D4"/>
    <w:rsid w:val="00A83E06"/>
    <w:rsid w:val="00A842DC"/>
    <w:rsid w:val="00A8456D"/>
    <w:rsid w:val="00A8566C"/>
    <w:rsid w:val="00A8690C"/>
    <w:rsid w:val="00A86C84"/>
    <w:rsid w:val="00A9092B"/>
    <w:rsid w:val="00A9100C"/>
    <w:rsid w:val="00A916B9"/>
    <w:rsid w:val="00A919D2"/>
    <w:rsid w:val="00A92338"/>
    <w:rsid w:val="00A92AD4"/>
    <w:rsid w:val="00A93AA7"/>
    <w:rsid w:val="00A9430C"/>
    <w:rsid w:val="00A94BCB"/>
    <w:rsid w:val="00A950B0"/>
    <w:rsid w:val="00A95979"/>
    <w:rsid w:val="00A95AB4"/>
    <w:rsid w:val="00A96551"/>
    <w:rsid w:val="00A97210"/>
    <w:rsid w:val="00A97B28"/>
    <w:rsid w:val="00AA1A5E"/>
    <w:rsid w:val="00AA1C57"/>
    <w:rsid w:val="00AA1EA9"/>
    <w:rsid w:val="00AA2A98"/>
    <w:rsid w:val="00AA4C30"/>
    <w:rsid w:val="00AA5A0F"/>
    <w:rsid w:val="00AA620E"/>
    <w:rsid w:val="00AA657D"/>
    <w:rsid w:val="00AB02D0"/>
    <w:rsid w:val="00AB06F6"/>
    <w:rsid w:val="00AB0D01"/>
    <w:rsid w:val="00AB18BB"/>
    <w:rsid w:val="00AB3B21"/>
    <w:rsid w:val="00AB51AD"/>
    <w:rsid w:val="00AB5E43"/>
    <w:rsid w:val="00AB6232"/>
    <w:rsid w:val="00AB6E92"/>
    <w:rsid w:val="00AB6E9F"/>
    <w:rsid w:val="00AB7765"/>
    <w:rsid w:val="00AC1ED7"/>
    <w:rsid w:val="00AC41DE"/>
    <w:rsid w:val="00AC45E7"/>
    <w:rsid w:val="00AC4FF2"/>
    <w:rsid w:val="00AC553D"/>
    <w:rsid w:val="00AC5566"/>
    <w:rsid w:val="00AC597A"/>
    <w:rsid w:val="00AC6920"/>
    <w:rsid w:val="00AC7F2A"/>
    <w:rsid w:val="00AD00B7"/>
    <w:rsid w:val="00AD0158"/>
    <w:rsid w:val="00AD1D3B"/>
    <w:rsid w:val="00AD1EE9"/>
    <w:rsid w:val="00AD3758"/>
    <w:rsid w:val="00AD4D12"/>
    <w:rsid w:val="00AD6138"/>
    <w:rsid w:val="00AD6272"/>
    <w:rsid w:val="00AD6BDD"/>
    <w:rsid w:val="00AD6CFE"/>
    <w:rsid w:val="00AD70E9"/>
    <w:rsid w:val="00AD7113"/>
    <w:rsid w:val="00AD7371"/>
    <w:rsid w:val="00AD7C97"/>
    <w:rsid w:val="00AE0831"/>
    <w:rsid w:val="00AE0EF1"/>
    <w:rsid w:val="00AE1791"/>
    <w:rsid w:val="00AE3028"/>
    <w:rsid w:val="00AE411F"/>
    <w:rsid w:val="00AE4712"/>
    <w:rsid w:val="00AE4D12"/>
    <w:rsid w:val="00AE4E00"/>
    <w:rsid w:val="00AE56EC"/>
    <w:rsid w:val="00AE667F"/>
    <w:rsid w:val="00AE67D5"/>
    <w:rsid w:val="00AE721E"/>
    <w:rsid w:val="00AF0AE3"/>
    <w:rsid w:val="00AF17EE"/>
    <w:rsid w:val="00AF1F6F"/>
    <w:rsid w:val="00AF383E"/>
    <w:rsid w:val="00AF4B37"/>
    <w:rsid w:val="00AF570D"/>
    <w:rsid w:val="00AF64D5"/>
    <w:rsid w:val="00B00424"/>
    <w:rsid w:val="00B0208E"/>
    <w:rsid w:val="00B02866"/>
    <w:rsid w:val="00B03123"/>
    <w:rsid w:val="00B03153"/>
    <w:rsid w:val="00B03DBA"/>
    <w:rsid w:val="00B04CB8"/>
    <w:rsid w:val="00B06820"/>
    <w:rsid w:val="00B06874"/>
    <w:rsid w:val="00B11A59"/>
    <w:rsid w:val="00B11AA0"/>
    <w:rsid w:val="00B13792"/>
    <w:rsid w:val="00B1414D"/>
    <w:rsid w:val="00B159C4"/>
    <w:rsid w:val="00B17696"/>
    <w:rsid w:val="00B178EC"/>
    <w:rsid w:val="00B17BB9"/>
    <w:rsid w:val="00B17C35"/>
    <w:rsid w:val="00B2176C"/>
    <w:rsid w:val="00B2187A"/>
    <w:rsid w:val="00B21979"/>
    <w:rsid w:val="00B22858"/>
    <w:rsid w:val="00B23975"/>
    <w:rsid w:val="00B23A94"/>
    <w:rsid w:val="00B2421F"/>
    <w:rsid w:val="00B247AC"/>
    <w:rsid w:val="00B25939"/>
    <w:rsid w:val="00B25B9A"/>
    <w:rsid w:val="00B26366"/>
    <w:rsid w:val="00B264B8"/>
    <w:rsid w:val="00B26770"/>
    <w:rsid w:val="00B26F99"/>
    <w:rsid w:val="00B277F3"/>
    <w:rsid w:val="00B32F00"/>
    <w:rsid w:val="00B33862"/>
    <w:rsid w:val="00B338B5"/>
    <w:rsid w:val="00B35118"/>
    <w:rsid w:val="00B35536"/>
    <w:rsid w:val="00B35BC3"/>
    <w:rsid w:val="00B35C9D"/>
    <w:rsid w:val="00B362A6"/>
    <w:rsid w:val="00B3643B"/>
    <w:rsid w:val="00B36FE6"/>
    <w:rsid w:val="00B4022C"/>
    <w:rsid w:val="00B4170E"/>
    <w:rsid w:val="00B419EA"/>
    <w:rsid w:val="00B42A0E"/>
    <w:rsid w:val="00B42C5C"/>
    <w:rsid w:val="00B42EEE"/>
    <w:rsid w:val="00B44315"/>
    <w:rsid w:val="00B443BA"/>
    <w:rsid w:val="00B460F4"/>
    <w:rsid w:val="00B464C0"/>
    <w:rsid w:val="00B46C2F"/>
    <w:rsid w:val="00B5125D"/>
    <w:rsid w:val="00B513B4"/>
    <w:rsid w:val="00B52EEF"/>
    <w:rsid w:val="00B53861"/>
    <w:rsid w:val="00B5427D"/>
    <w:rsid w:val="00B55156"/>
    <w:rsid w:val="00B55507"/>
    <w:rsid w:val="00B558DF"/>
    <w:rsid w:val="00B575F4"/>
    <w:rsid w:val="00B60320"/>
    <w:rsid w:val="00B60B9E"/>
    <w:rsid w:val="00B64243"/>
    <w:rsid w:val="00B645A1"/>
    <w:rsid w:val="00B64741"/>
    <w:rsid w:val="00B656B0"/>
    <w:rsid w:val="00B6631B"/>
    <w:rsid w:val="00B66DAC"/>
    <w:rsid w:val="00B70369"/>
    <w:rsid w:val="00B70411"/>
    <w:rsid w:val="00B7235A"/>
    <w:rsid w:val="00B72572"/>
    <w:rsid w:val="00B72794"/>
    <w:rsid w:val="00B73AC8"/>
    <w:rsid w:val="00B74421"/>
    <w:rsid w:val="00B752CA"/>
    <w:rsid w:val="00B75EC9"/>
    <w:rsid w:val="00B7756F"/>
    <w:rsid w:val="00B801D1"/>
    <w:rsid w:val="00B8144D"/>
    <w:rsid w:val="00B81C0A"/>
    <w:rsid w:val="00B82442"/>
    <w:rsid w:val="00B86B16"/>
    <w:rsid w:val="00B87796"/>
    <w:rsid w:val="00B905BD"/>
    <w:rsid w:val="00B90CD0"/>
    <w:rsid w:val="00B90DC1"/>
    <w:rsid w:val="00B92133"/>
    <w:rsid w:val="00B92849"/>
    <w:rsid w:val="00B93260"/>
    <w:rsid w:val="00B9459A"/>
    <w:rsid w:val="00B94D01"/>
    <w:rsid w:val="00B96032"/>
    <w:rsid w:val="00B96664"/>
    <w:rsid w:val="00B96D80"/>
    <w:rsid w:val="00B973DD"/>
    <w:rsid w:val="00B976D6"/>
    <w:rsid w:val="00B97C1F"/>
    <w:rsid w:val="00BA01C4"/>
    <w:rsid w:val="00BA055B"/>
    <w:rsid w:val="00BA0B46"/>
    <w:rsid w:val="00BA0BB1"/>
    <w:rsid w:val="00BA29BE"/>
    <w:rsid w:val="00BA2C33"/>
    <w:rsid w:val="00BA366D"/>
    <w:rsid w:val="00BA3A47"/>
    <w:rsid w:val="00BA3F3A"/>
    <w:rsid w:val="00BA4546"/>
    <w:rsid w:val="00BA45BE"/>
    <w:rsid w:val="00BA5071"/>
    <w:rsid w:val="00BA5074"/>
    <w:rsid w:val="00BA50F0"/>
    <w:rsid w:val="00BA59A7"/>
    <w:rsid w:val="00BA6160"/>
    <w:rsid w:val="00BA6939"/>
    <w:rsid w:val="00BA6F8E"/>
    <w:rsid w:val="00BA72C6"/>
    <w:rsid w:val="00BB06C7"/>
    <w:rsid w:val="00BB0783"/>
    <w:rsid w:val="00BB0A59"/>
    <w:rsid w:val="00BB1786"/>
    <w:rsid w:val="00BB29CC"/>
    <w:rsid w:val="00BB2A9D"/>
    <w:rsid w:val="00BB5C93"/>
    <w:rsid w:val="00BB6A26"/>
    <w:rsid w:val="00BB71BE"/>
    <w:rsid w:val="00BC0B27"/>
    <w:rsid w:val="00BC0F17"/>
    <w:rsid w:val="00BC1344"/>
    <w:rsid w:val="00BC2369"/>
    <w:rsid w:val="00BC3578"/>
    <w:rsid w:val="00BC4501"/>
    <w:rsid w:val="00BC5A37"/>
    <w:rsid w:val="00BC6196"/>
    <w:rsid w:val="00BC7017"/>
    <w:rsid w:val="00BC75A1"/>
    <w:rsid w:val="00BD1DB5"/>
    <w:rsid w:val="00BD1ECA"/>
    <w:rsid w:val="00BD2146"/>
    <w:rsid w:val="00BD26C8"/>
    <w:rsid w:val="00BD2EBE"/>
    <w:rsid w:val="00BD340B"/>
    <w:rsid w:val="00BD3EC0"/>
    <w:rsid w:val="00BD3F46"/>
    <w:rsid w:val="00BD5349"/>
    <w:rsid w:val="00BD668A"/>
    <w:rsid w:val="00BD6778"/>
    <w:rsid w:val="00BD6999"/>
    <w:rsid w:val="00BD6B7D"/>
    <w:rsid w:val="00BD6CE7"/>
    <w:rsid w:val="00BD75E0"/>
    <w:rsid w:val="00BE1112"/>
    <w:rsid w:val="00BE32D8"/>
    <w:rsid w:val="00BE588D"/>
    <w:rsid w:val="00BE5A3A"/>
    <w:rsid w:val="00BE5B03"/>
    <w:rsid w:val="00BE5E7B"/>
    <w:rsid w:val="00BF01D0"/>
    <w:rsid w:val="00BF0F65"/>
    <w:rsid w:val="00BF2D7C"/>
    <w:rsid w:val="00BF3D77"/>
    <w:rsid w:val="00BF4422"/>
    <w:rsid w:val="00BF485D"/>
    <w:rsid w:val="00BF4B89"/>
    <w:rsid w:val="00BF6A12"/>
    <w:rsid w:val="00BF6ABC"/>
    <w:rsid w:val="00BF7824"/>
    <w:rsid w:val="00BF7BC0"/>
    <w:rsid w:val="00C00DF8"/>
    <w:rsid w:val="00C0151E"/>
    <w:rsid w:val="00C015B5"/>
    <w:rsid w:val="00C030E3"/>
    <w:rsid w:val="00C05F2C"/>
    <w:rsid w:val="00C0697F"/>
    <w:rsid w:val="00C07D2B"/>
    <w:rsid w:val="00C105BF"/>
    <w:rsid w:val="00C12749"/>
    <w:rsid w:val="00C12D7C"/>
    <w:rsid w:val="00C12E56"/>
    <w:rsid w:val="00C1457B"/>
    <w:rsid w:val="00C145F7"/>
    <w:rsid w:val="00C149BE"/>
    <w:rsid w:val="00C14B98"/>
    <w:rsid w:val="00C14F36"/>
    <w:rsid w:val="00C15637"/>
    <w:rsid w:val="00C15772"/>
    <w:rsid w:val="00C15B19"/>
    <w:rsid w:val="00C15D74"/>
    <w:rsid w:val="00C1674C"/>
    <w:rsid w:val="00C1680D"/>
    <w:rsid w:val="00C1782A"/>
    <w:rsid w:val="00C21E68"/>
    <w:rsid w:val="00C22A44"/>
    <w:rsid w:val="00C2331B"/>
    <w:rsid w:val="00C23C1F"/>
    <w:rsid w:val="00C254FF"/>
    <w:rsid w:val="00C2730E"/>
    <w:rsid w:val="00C30C3E"/>
    <w:rsid w:val="00C31C52"/>
    <w:rsid w:val="00C32399"/>
    <w:rsid w:val="00C336FC"/>
    <w:rsid w:val="00C33CBB"/>
    <w:rsid w:val="00C34AFF"/>
    <w:rsid w:val="00C34BF9"/>
    <w:rsid w:val="00C3544A"/>
    <w:rsid w:val="00C35A40"/>
    <w:rsid w:val="00C35E24"/>
    <w:rsid w:val="00C3655E"/>
    <w:rsid w:val="00C37324"/>
    <w:rsid w:val="00C40655"/>
    <w:rsid w:val="00C425B9"/>
    <w:rsid w:val="00C43263"/>
    <w:rsid w:val="00C4328A"/>
    <w:rsid w:val="00C433EE"/>
    <w:rsid w:val="00C45990"/>
    <w:rsid w:val="00C4618A"/>
    <w:rsid w:val="00C46333"/>
    <w:rsid w:val="00C4660C"/>
    <w:rsid w:val="00C46C4E"/>
    <w:rsid w:val="00C47479"/>
    <w:rsid w:val="00C50D9D"/>
    <w:rsid w:val="00C50DDC"/>
    <w:rsid w:val="00C51181"/>
    <w:rsid w:val="00C52A65"/>
    <w:rsid w:val="00C52EB8"/>
    <w:rsid w:val="00C537E6"/>
    <w:rsid w:val="00C53874"/>
    <w:rsid w:val="00C540DA"/>
    <w:rsid w:val="00C54A98"/>
    <w:rsid w:val="00C54E6B"/>
    <w:rsid w:val="00C55A99"/>
    <w:rsid w:val="00C568DC"/>
    <w:rsid w:val="00C57355"/>
    <w:rsid w:val="00C57A3B"/>
    <w:rsid w:val="00C60790"/>
    <w:rsid w:val="00C60CAD"/>
    <w:rsid w:val="00C61001"/>
    <w:rsid w:val="00C6234A"/>
    <w:rsid w:val="00C62400"/>
    <w:rsid w:val="00C6309D"/>
    <w:rsid w:val="00C6313C"/>
    <w:rsid w:val="00C63E25"/>
    <w:rsid w:val="00C64CC8"/>
    <w:rsid w:val="00C66596"/>
    <w:rsid w:val="00C70103"/>
    <w:rsid w:val="00C71BC2"/>
    <w:rsid w:val="00C720F2"/>
    <w:rsid w:val="00C72B22"/>
    <w:rsid w:val="00C73084"/>
    <w:rsid w:val="00C7440A"/>
    <w:rsid w:val="00C7493E"/>
    <w:rsid w:val="00C74AD0"/>
    <w:rsid w:val="00C74CEC"/>
    <w:rsid w:val="00C75A2F"/>
    <w:rsid w:val="00C75DC2"/>
    <w:rsid w:val="00C8106B"/>
    <w:rsid w:val="00C812C6"/>
    <w:rsid w:val="00C85127"/>
    <w:rsid w:val="00C85CA3"/>
    <w:rsid w:val="00C86ABE"/>
    <w:rsid w:val="00C86BE6"/>
    <w:rsid w:val="00C86DDD"/>
    <w:rsid w:val="00C87840"/>
    <w:rsid w:val="00C87CB1"/>
    <w:rsid w:val="00C90201"/>
    <w:rsid w:val="00C9149E"/>
    <w:rsid w:val="00C91B2A"/>
    <w:rsid w:val="00C91FF9"/>
    <w:rsid w:val="00C92F65"/>
    <w:rsid w:val="00C93646"/>
    <w:rsid w:val="00C948DE"/>
    <w:rsid w:val="00C95278"/>
    <w:rsid w:val="00C95520"/>
    <w:rsid w:val="00C966C8"/>
    <w:rsid w:val="00C967EB"/>
    <w:rsid w:val="00C97085"/>
    <w:rsid w:val="00CA0667"/>
    <w:rsid w:val="00CA1827"/>
    <w:rsid w:val="00CA1D84"/>
    <w:rsid w:val="00CA2F1D"/>
    <w:rsid w:val="00CA4A76"/>
    <w:rsid w:val="00CA4AD3"/>
    <w:rsid w:val="00CA4ADE"/>
    <w:rsid w:val="00CA5944"/>
    <w:rsid w:val="00CA7CC0"/>
    <w:rsid w:val="00CB0681"/>
    <w:rsid w:val="00CB08B1"/>
    <w:rsid w:val="00CB1082"/>
    <w:rsid w:val="00CB1DB6"/>
    <w:rsid w:val="00CB1F8E"/>
    <w:rsid w:val="00CB24C0"/>
    <w:rsid w:val="00CB2FAB"/>
    <w:rsid w:val="00CB3401"/>
    <w:rsid w:val="00CB4246"/>
    <w:rsid w:val="00CB4D9A"/>
    <w:rsid w:val="00CB55CD"/>
    <w:rsid w:val="00CB5D61"/>
    <w:rsid w:val="00CB62E5"/>
    <w:rsid w:val="00CB6682"/>
    <w:rsid w:val="00CB69F5"/>
    <w:rsid w:val="00CC0B22"/>
    <w:rsid w:val="00CC0ECF"/>
    <w:rsid w:val="00CC251F"/>
    <w:rsid w:val="00CC2540"/>
    <w:rsid w:val="00CC4981"/>
    <w:rsid w:val="00CC52BD"/>
    <w:rsid w:val="00CC562F"/>
    <w:rsid w:val="00CC5C35"/>
    <w:rsid w:val="00CC6836"/>
    <w:rsid w:val="00CC697D"/>
    <w:rsid w:val="00CC7420"/>
    <w:rsid w:val="00CC75FC"/>
    <w:rsid w:val="00CD008C"/>
    <w:rsid w:val="00CD00AF"/>
    <w:rsid w:val="00CD0A36"/>
    <w:rsid w:val="00CD0ABA"/>
    <w:rsid w:val="00CD2047"/>
    <w:rsid w:val="00CD4E61"/>
    <w:rsid w:val="00CD621D"/>
    <w:rsid w:val="00CD6554"/>
    <w:rsid w:val="00CD739F"/>
    <w:rsid w:val="00CD7F7D"/>
    <w:rsid w:val="00CE0D76"/>
    <w:rsid w:val="00CE207F"/>
    <w:rsid w:val="00CE2A9B"/>
    <w:rsid w:val="00CE2F71"/>
    <w:rsid w:val="00CE7477"/>
    <w:rsid w:val="00CE7613"/>
    <w:rsid w:val="00CE7B0E"/>
    <w:rsid w:val="00CF0068"/>
    <w:rsid w:val="00CF02CF"/>
    <w:rsid w:val="00CF1001"/>
    <w:rsid w:val="00CF178D"/>
    <w:rsid w:val="00CF1DBD"/>
    <w:rsid w:val="00CF36D4"/>
    <w:rsid w:val="00CF5042"/>
    <w:rsid w:val="00CF50B1"/>
    <w:rsid w:val="00CF540C"/>
    <w:rsid w:val="00CF65B6"/>
    <w:rsid w:val="00CF73B4"/>
    <w:rsid w:val="00CF78A3"/>
    <w:rsid w:val="00CF7A5C"/>
    <w:rsid w:val="00D000EC"/>
    <w:rsid w:val="00D029A6"/>
    <w:rsid w:val="00D0404E"/>
    <w:rsid w:val="00D042B0"/>
    <w:rsid w:val="00D046BA"/>
    <w:rsid w:val="00D047DE"/>
    <w:rsid w:val="00D05125"/>
    <w:rsid w:val="00D0593A"/>
    <w:rsid w:val="00D06355"/>
    <w:rsid w:val="00D06F42"/>
    <w:rsid w:val="00D06F53"/>
    <w:rsid w:val="00D071F1"/>
    <w:rsid w:val="00D1018C"/>
    <w:rsid w:val="00D11B79"/>
    <w:rsid w:val="00D13431"/>
    <w:rsid w:val="00D13447"/>
    <w:rsid w:val="00D140D6"/>
    <w:rsid w:val="00D14644"/>
    <w:rsid w:val="00D14C08"/>
    <w:rsid w:val="00D171B9"/>
    <w:rsid w:val="00D177C6"/>
    <w:rsid w:val="00D207B8"/>
    <w:rsid w:val="00D20C49"/>
    <w:rsid w:val="00D22DE2"/>
    <w:rsid w:val="00D22EB8"/>
    <w:rsid w:val="00D235F7"/>
    <w:rsid w:val="00D23AFA"/>
    <w:rsid w:val="00D23D1F"/>
    <w:rsid w:val="00D2487F"/>
    <w:rsid w:val="00D2545C"/>
    <w:rsid w:val="00D25713"/>
    <w:rsid w:val="00D267DE"/>
    <w:rsid w:val="00D26919"/>
    <w:rsid w:val="00D31610"/>
    <w:rsid w:val="00D322B4"/>
    <w:rsid w:val="00D342E9"/>
    <w:rsid w:val="00D3474D"/>
    <w:rsid w:val="00D34A16"/>
    <w:rsid w:val="00D3618D"/>
    <w:rsid w:val="00D36CFA"/>
    <w:rsid w:val="00D36D70"/>
    <w:rsid w:val="00D37212"/>
    <w:rsid w:val="00D3760D"/>
    <w:rsid w:val="00D37A85"/>
    <w:rsid w:val="00D37CC9"/>
    <w:rsid w:val="00D37E40"/>
    <w:rsid w:val="00D407C4"/>
    <w:rsid w:val="00D4082A"/>
    <w:rsid w:val="00D40FFA"/>
    <w:rsid w:val="00D41110"/>
    <w:rsid w:val="00D415CB"/>
    <w:rsid w:val="00D41953"/>
    <w:rsid w:val="00D42742"/>
    <w:rsid w:val="00D440A8"/>
    <w:rsid w:val="00D4430C"/>
    <w:rsid w:val="00D4543F"/>
    <w:rsid w:val="00D46AAB"/>
    <w:rsid w:val="00D47300"/>
    <w:rsid w:val="00D511FA"/>
    <w:rsid w:val="00D53028"/>
    <w:rsid w:val="00D559E4"/>
    <w:rsid w:val="00D57871"/>
    <w:rsid w:val="00D610EF"/>
    <w:rsid w:val="00D61532"/>
    <w:rsid w:val="00D63711"/>
    <w:rsid w:val="00D67019"/>
    <w:rsid w:val="00D675BE"/>
    <w:rsid w:val="00D72644"/>
    <w:rsid w:val="00D72B84"/>
    <w:rsid w:val="00D73325"/>
    <w:rsid w:val="00D73B44"/>
    <w:rsid w:val="00D7569E"/>
    <w:rsid w:val="00D76D1A"/>
    <w:rsid w:val="00D7710B"/>
    <w:rsid w:val="00D779AD"/>
    <w:rsid w:val="00D80C87"/>
    <w:rsid w:val="00D817C3"/>
    <w:rsid w:val="00D8303F"/>
    <w:rsid w:val="00D84D04"/>
    <w:rsid w:val="00D85B8F"/>
    <w:rsid w:val="00D87868"/>
    <w:rsid w:val="00D87B5E"/>
    <w:rsid w:val="00D91C43"/>
    <w:rsid w:val="00D92F49"/>
    <w:rsid w:val="00D931F6"/>
    <w:rsid w:val="00D934A4"/>
    <w:rsid w:val="00D94579"/>
    <w:rsid w:val="00D946C8"/>
    <w:rsid w:val="00D94BE8"/>
    <w:rsid w:val="00D94EC3"/>
    <w:rsid w:val="00D95609"/>
    <w:rsid w:val="00D9601C"/>
    <w:rsid w:val="00D96764"/>
    <w:rsid w:val="00D979B3"/>
    <w:rsid w:val="00DA0255"/>
    <w:rsid w:val="00DA06D0"/>
    <w:rsid w:val="00DA09A6"/>
    <w:rsid w:val="00DA13AD"/>
    <w:rsid w:val="00DA22B6"/>
    <w:rsid w:val="00DA2337"/>
    <w:rsid w:val="00DA2C9C"/>
    <w:rsid w:val="00DA3449"/>
    <w:rsid w:val="00DA4088"/>
    <w:rsid w:val="00DA4B79"/>
    <w:rsid w:val="00DA4D82"/>
    <w:rsid w:val="00DA4FCD"/>
    <w:rsid w:val="00DA5608"/>
    <w:rsid w:val="00DA60B8"/>
    <w:rsid w:val="00DA644C"/>
    <w:rsid w:val="00DA688B"/>
    <w:rsid w:val="00DA7067"/>
    <w:rsid w:val="00DA7435"/>
    <w:rsid w:val="00DB0896"/>
    <w:rsid w:val="00DB08D8"/>
    <w:rsid w:val="00DB0FE6"/>
    <w:rsid w:val="00DB19D0"/>
    <w:rsid w:val="00DB2324"/>
    <w:rsid w:val="00DB2ABB"/>
    <w:rsid w:val="00DB2DF4"/>
    <w:rsid w:val="00DB30FD"/>
    <w:rsid w:val="00DB3B4C"/>
    <w:rsid w:val="00DB43C8"/>
    <w:rsid w:val="00DB6D39"/>
    <w:rsid w:val="00DC0C75"/>
    <w:rsid w:val="00DC195F"/>
    <w:rsid w:val="00DC349C"/>
    <w:rsid w:val="00DC367E"/>
    <w:rsid w:val="00DC4119"/>
    <w:rsid w:val="00DC417C"/>
    <w:rsid w:val="00DC529D"/>
    <w:rsid w:val="00DC560C"/>
    <w:rsid w:val="00DC7609"/>
    <w:rsid w:val="00DD034E"/>
    <w:rsid w:val="00DD0898"/>
    <w:rsid w:val="00DD1589"/>
    <w:rsid w:val="00DD20CB"/>
    <w:rsid w:val="00DD24C0"/>
    <w:rsid w:val="00DD37B1"/>
    <w:rsid w:val="00DD4A1A"/>
    <w:rsid w:val="00DD59EA"/>
    <w:rsid w:val="00DD5BA6"/>
    <w:rsid w:val="00DD624B"/>
    <w:rsid w:val="00DD6687"/>
    <w:rsid w:val="00DE06D4"/>
    <w:rsid w:val="00DE1878"/>
    <w:rsid w:val="00DE1E14"/>
    <w:rsid w:val="00DE2F77"/>
    <w:rsid w:val="00DE4F07"/>
    <w:rsid w:val="00DE6A69"/>
    <w:rsid w:val="00DF0956"/>
    <w:rsid w:val="00DF0A2B"/>
    <w:rsid w:val="00DF0CDD"/>
    <w:rsid w:val="00DF1F2A"/>
    <w:rsid w:val="00DF3578"/>
    <w:rsid w:val="00DF3D81"/>
    <w:rsid w:val="00DF66FF"/>
    <w:rsid w:val="00E00343"/>
    <w:rsid w:val="00E00922"/>
    <w:rsid w:val="00E009E6"/>
    <w:rsid w:val="00E018FB"/>
    <w:rsid w:val="00E029F1"/>
    <w:rsid w:val="00E040BA"/>
    <w:rsid w:val="00E04AAE"/>
    <w:rsid w:val="00E07C3D"/>
    <w:rsid w:val="00E07DB3"/>
    <w:rsid w:val="00E1060A"/>
    <w:rsid w:val="00E113C4"/>
    <w:rsid w:val="00E11A77"/>
    <w:rsid w:val="00E1260B"/>
    <w:rsid w:val="00E13806"/>
    <w:rsid w:val="00E14389"/>
    <w:rsid w:val="00E14C70"/>
    <w:rsid w:val="00E158A8"/>
    <w:rsid w:val="00E163F9"/>
    <w:rsid w:val="00E16739"/>
    <w:rsid w:val="00E17932"/>
    <w:rsid w:val="00E205F3"/>
    <w:rsid w:val="00E20B7E"/>
    <w:rsid w:val="00E20FDB"/>
    <w:rsid w:val="00E21D6A"/>
    <w:rsid w:val="00E2228D"/>
    <w:rsid w:val="00E2545C"/>
    <w:rsid w:val="00E26E17"/>
    <w:rsid w:val="00E271E5"/>
    <w:rsid w:val="00E31666"/>
    <w:rsid w:val="00E32B7A"/>
    <w:rsid w:val="00E3627B"/>
    <w:rsid w:val="00E40218"/>
    <w:rsid w:val="00E427AE"/>
    <w:rsid w:val="00E431A5"/>
    <w:rsid w:val="00E4495F"/>
    <w:rsid w:val="00E454A1"/>
    <w:rsid w:val="00E458B9"/>
    <w:rsid w:val="00E45CE0"/>
    <w:rsid w:val="00E45D1B"/>
    <w:rsid w:val="00E46B4F"/>
    <w:rsid w:val="00E47878"/>
    <w:rsid w:val="00E5230C"/>
    <w:rsid w:val="00E52863"/>
    <w:rsid w:val="00E53DCC"/>
    <w:rsid w:val="00E54A9A"/>
    <w:rsid w:val="00E551E0"/>
    <w:rsid w:val="00E55922"/>
    <w:rsid w:val="00E6059C"/>
    <w:rsid w:val="00E608D9"/>
    <w:rsid w:val="00E60D8C"/>
    <w:rsid w:val="00E6121C"/>
    <w:rsid w:val="00E61EDA"/>
    <w:rsid w:val="00E62893"/>
    <w:rsid w:val="00E62A89"/>
    <w:rsid w:val="00E6310E"/>
    <w:rsid w:val="00E63ACD"/>
    <w:rsid w:val="00E64831"/>
    <w:rsid w:val="00E650D1"/>
    <w:rsid w:val="00E6621F"/>
    <w:rsid w:val="00E66389"/>
    <w:rsid w:val="00E66753"/>
    <w:rsid w:val="00E67110"/>
    <w:rsid w:val="00E73194"/>
    <w:rsid w:val="00E73F27"/>
    <w:rsid w:val="00E73F7C"/>
    <w:rsid w:val="00E74097"/>
    <w:rsid w:val="00E74A80"/>
    <w:rsid w:val="00E74AAA"/>
    <w:rsid w:val="00E75687"/>
    <w:rsid w:val="00E759AA"/>
    <w:rsid w:val="00E76513"/>
    <w:rsid w:val="00E77427"/>
    <w:rsid w:val="00E775FD"/>
    <w:rsid w:val="00E77C67"/>
    <w:rsid w:val="00E806AC"/>
    <w:rsid w:val="00E83032"/>
    <w:rsid w:val="00E8303A"/>
    <w:rsid w:val="00E8364D"/>
    <w:rsid w:val="00E84C49"/>
    <w:rsid w:val="00E84ED7"/>
    <w:rsid w:val="00E855E4"/>
    <w:rsid w:val="00E867A7"/>
    <w:rsid w:val="00E87FA4"/>
    <w:rsid w:val="00E90306"/>
    <w:rsid w:val="00E9287D"/>
    <w:rsid w:val="00E92A91"/>
    <w:rsid w:val="00E93738"/>
    <w:rsid w:val="00E9439B"/>
    <w:rsid w:val="00E943D0"/>
    <w:rsid w:val="00E946A3"/>
    <w:rsid w:val="00E9499C"/>
    <w:rsid w:val="00E94DAC"/>
    <w:rsid w:val="00E95FB3"/>
    <w:rsid w:val="00E97062"/>
    <w:rsid w:val="00EA04C1"/>
    <w:rsid w:val="00EA0771"/>
    <w:rsid w:val="00EA0C50"/>
    <w:rsid w:val="00EA1815"/>
    <w:rsid w:val="00EA25A1"/>
    <w:rsid w:val="00EA27F1"/>
    <w:rsid w:val="00EA33D0"/>
    <w:rsid w:val="00EA3818"/>
    <w:rsid w:val="00EA5C8D"/>
    <w:rsid w:val="00EB25F6"/>
    <w:rsid w:val="00EB41C0"/>
    <w:rsid w:val="00EB4C81"/>
    <w:rsid w:val="00EB55C2"/>
    <w:rsid w:val="00EB6572"/>
    <w:rsid w:val="00EB68FD"/>
    <w:rsid w:val="00EB7615"/>
    <w:rsid w:val="00EC021C"/>
    <w:rsid w:val="00EC0E5B"/>
    <w:rsid w:val="00EC0EB5"/>
    <w:rsid w:val="00EC1F2D"/>
    <w:rsid w:val="00EC1F45"/>
    <w:rsid w:val="00EC24E4"/>
    <w:rsid w:val="00EC3A13"/>
    <w:rsid w:val="00EC42E5"/>
    <w:rsid w:val="00EC559A"/>
    <w:rsid w:val="00EC60E8"/>
    <w:rsid w:val="00EC7FE6"/>
    <w:rsid w:val="00ED0601"/>
    <w:rsid w:val="00ED0E4D"/>
    <w:rsid w:val="00ED1845"/>
    <w:rsid w:val="00ED1A92"/>
    <w:rsid w:val="00ED3FB9"/>
    <w:rsid w:val="00ED4A24"/>
    <w:rsid w:val="00ED4A86"/>
    <w:rsid w:val="00ED50A3"/>
    <w:rsid w:val="00ED5B32"/>
    <w:rsid w:val="00ED6FC1"/>
    <w:rsid w:val="00EE0FA1"/>
    <w:rsid w:val="00EE2362"/>
    <w:rsid w:val="00EE5571"/>
    <w:rsid w:val="00EE5799"/>
    <w:rsid w:val="00EE5871"/>
    <w:rsid w:val="00EE5CA6"/>
    <w:rsid w:val="00EE65E6"/>
    <w:rsid w:val="00EE7EDC"/>
    <w:rsid w:val="00EE7FC4"/>
    <w:rsid w:val="00EF0063"/>
    <w:rsid w:val="00EF0C8E"/>
    <w:rsid w:val="00EF1122"/>
    <w:rsid w:val="00EF1923"/>
    <w:rsid w:val="00EF1BBE"/>
    <w:rsid w:val="00EF1DB6"/>
    <w:rsid w:val="00EF1F66"/>
    <w:rsid w:val="00EF26ED"/>
    <w:rsid w:val="00EF3953"/>
    <w:rsid w:val="00EF4B61"/>
    <w:rsid w:val="00EF4E24"/>
    <w:rsid w:val="00EF4ECC"/>
    <w:rsid w:val="00EF54AF"/>
    <w:rsid w:val="00EF5FB4"/>
    <w:rsid w:val="00EF6632"/>
    <w:rsid w:val="00F01346"/>
    <w:rsid w:val="00F01814"/>
    <w:rsid w:val="00F01BE5"/>
    <w:rsid w:val="00F02DDD"/>
    <w:rsid w:val="00F02F02"/>
    <w:rsid w:val="00F047A6"/>
    <w:rsid w:val="00F049A4"/>
    <w:rsid w:val="00F0541D"/>
    <w:rsid w:val="00F068DB"/>
    <w:rsid w:val="00F07847"/>
    <w:rsid w:val="00F108D3"/>
    <w:rsid w:val="00F10A53"/>
    <w:rsid w:val="00F10AFF"/>
    <w:rsid w:val="00F1170E"/>
    <w:rsid w:val="00F11B64"/>
    <w:rsid w:val="00F14582"/>
    <w:rsid w:val="00F14CEB"/>
    <w:rsid w:val="00F15030"/>
    <w:rsid w:val="00F153BF"/>
    <w:rsid w:val="00F15821"/>
    <w:rsid w:val="00F1599C"/>
    <w:rsid w:val="00F16096"/>
    <w:rsid w:val="00F173D9"/>
    <w:rsid w:val="00F1758A"/>
    <w:rsid w:val="00F20434"/>
    <w:rsid w:val="00F20C56"/>
    <w:rsid w:val="00F21150"/>
    <w:rsid w:val="00F2119B"/>
    <w:rsid w:val="00F21763"/>
    <w:rsid w:val="00F22CF3"/>
    <w:rsid w:val="00F22EFA"/>
    <w:rsid w:val="00F231B9"/>
    <w:rsid w:val="00F232DA"/>
    <w:rsid w:val="00F2615F"/>
    <w:rsid w:val="00F27C2A"/>
    <w:rsid w:val="00F27F16"/>
    <w:rsid w:val="00F3098A"/>
    <w:rsid w:val="00F30A03"/>
    <w:rsid w:val="00F30FE1"/>
    <w:rsid w:val="00F31C02"/>
    <w:rsid w:val="00F325C4"/>
    <w:rsid w:val="00F32F10"/>
    <w:rsid w:val="00F33FBE"/>
    <w:rsid w:val="00F33FFA"/>
    <w:rsid w:val="00F36A07"/>
    <w:rsid w:val="00F40D8D"/>
    <w:rsid w:val="00F415B6"/>
    <w:rsid w:val="00F41DED"/>
    <w:rsid w:val="00F422A9"/>
    <w:rsid w:val="00F43F37"/>
    <w:rsid w:val="00F43FAF"/>
    <w:rsid w:val="00F43FED"/>
    <w:rsid w:val="00F44F54"/>
    <w:rsid w:val="00F457A2"/>
    <w:rsid w:val="00F46313"/>
    <w:rsid w:val="00F50321"/>
    <w:rsid w:val="00F50424"/>
    <w:rsid w:val="00F51E27"/>
    <w:rsid w:val="00F522D6"/>
    <w:rsid w:val="00F535A4"/>
    <w:rsid w:val="00F54ED9"/>
    <w:rsid w:val="00F5738F"/>
    <w:rsid w:val="00F574AA"/>
    <w:rsid w:val="00F57CC6"/>
    <w:rsid w:val="00F60254"/>
    <w:rsid w:val="00F607FD"/>
    <w:rsid w:val="00F61431"/>
    <w:rsid w:val="00F619F6"/>
    <w:rsid w:val="00F62477"/>
    <w:rsid w:val="00F63C51"/>
    <w:rsid w:val="00F63E2C"/>
    <w:rsid w:val="00F6600F"/>
    <w:rsid w:val="00F66E22"/>
    <w:rsid w:val="00F67636"/>
    <w:rsid w:val="00F67DF9"/>
    <w:rsid w:val="00F67F72"/>
    <w:rsid w:val="00F71791"/>
    <w:rsid w:val="00F71F48"/>
    <w:rsid w:val="00F739C1"/>
    <w:rsid w:val="00F73BB7"/>
    <w:rsid w:val="00F743A8"/>
    <w:rsid w:val="00F751DC"/>
    <w:rsid w:val="00F75CEA"/>
    <w:rsid w:val="00F7614F"/>
    <w:rsid w:val="00F763CB"/>
    <w:rsid w:val="00F765FC"/>
    <w:rsid w:val="00F76B62"/>
    <w:rsid w:val="00F7742F"/>
    <w:rsid w:val="00F807E6"/>
    <w:rsid w:val="00F807EE"/>
    <w:rsid w:val="00F80ADB"/>
    <w:rsid w:val="00F8137D"/>
    <w:rsid w:val="00F8273E"/>
    <w:rsid w:val="00F83AEB"/>
    <w:rsid w:val="00F83EAD"/>
    <w:rsid w:val="00F84DDD"/>
    <w:rsid w:val="00F856F9"/>
    <w:rsid w:val="00F8597C"/>
    <w:rsid w:val="00F85D09"/>
    <w:rsid w:val="00F91DB7"/>
    <w:rsid w:val="00F934BA"/>
    <w:rsid w:val="00F938E4"/>
    <w:rsid w:val="00F93F2F"/>
    <w:rsid w:val="00F940D6"/>
    <w:rsid w:val="00F95ECF"/>
    <w:rsid w:val="00F96780"/>
    <w:rsid w:val="00FA010A"/>
    <w:rsid w:val="00FA036E"/>
    <w:rsid w:val="00FA0552"/>
    <w:rsid w:val="00FA27F6"/>
    <w:rsid w:val="00FA2E06"/>
    <w:rsid w:val="00FA3668"/>
    <w:rsid w:val="00FA455B"/>
    <w:rsid w:val="00FA484B"/>
    <w:rsid w:val="00FA4934"/>
    <w:rsid w:val="00FA4BA6"/>
    <w:rsid w:val="00FA4F7E"/>
    <w:rsid w:val="00FA5587"/>
    <w:rsid w:val="00FA5BE1"/>
    <w:rsid w:val="00FA673A"/>
    <w:rsid w:val="00FA67E1"/>
    <w:rsid w:val="00FA7C34"/>
    <w:rsid w:val="00FA7C46"/>
    <w:rsid w:val="00FB0551"/>
    <w:rsid w:val="00FB1093"/>
    <w:rsid w:val="00FB12A7"/>
    <w:rsid w:val="00FB24E2"/>
    <w:rsid w:val="00FB31C3"/>
    <w:rsid w:val="00FB3F97"/>
    <w:rsid w:val="00FB62B5"/>
    <w:rsid w:val="00FB6D09"/>
    <w:rsid w:val="00FB75BC"/>
    <w:rsid w:val="00FB78CB"/>
    <w:rsid w:val="00FC0D0A"/>
    <w:rsid w:val="00FC11D8"/>
    <w:rsid w:val="00FC1F55"/>
    <w:rsid w:val="00FC20C8"/>
    <w:rsid w:val="00FC2401"/>
    <w:rsid w:val="00FC2730"/>
    <w:rsid w:val="00FC2938"/>
    <w:rsid w:val="00FC29AA"/>
    <w:rsid w:val="00FC4C90"/>
    <w:rsid w:val="00FC4D34"/>
    <w:rsid w:val="00FC6406"/>
    <w:rsid w:val="00FC6495"/>
    <w:rsid w:val="00FC67E7"/>
    <w:rsid w:val="00FC6DA9"/>
    <w:rsid w:val="00FC79C8"/>
    <w:rsid w:val="00FD183C"/>
    <w:rsid w:val="00FD1A39"/>
    <w:rsid w:val="00FD3BAC"/>
    <w:rsid w:val="00FD4031"/>
    <w:rsid w:val="00FD42D1"/>
    <w:rsid w:val="00FD4930"/>
    <w:rsid w:val="00FD4C27"/>
    <w:rsid w:val="00FD5E68"/>
    <w:rsid w:val="00FD69B6"/>
    <w:rsid w:val="00FD786C"/>
    <w:rsid w:val="00FE182C"/>
    <w:rsid w:val="00FE1FC8"/>
    <w:rsid w:val="00FE22C8"/>
    <w:rsid w:val="00FE231A"/>
    <w:rsid w:val="00FE2DED"/>
    <w:rsid w:val="00FE336B"/>
    <w:rsid w:val="00FE3537"/>
    <w:rsid w:val="00FE3BAF"/>
    <w:rsid w:val="00FE3D2D"/>
    <w:rsid w:val="00FE5776"/>
    <w:rsid w:val="00FE5BBC"/>
    <w:rsid w:val="00FE6019"/>
    <w:rsid w:val="00FE6233"/>
    <w:rsid w:val="00FE6DBB"/>
    <w:rsid w:val="00FF009A"/>
    <w:rsid w:val="00FF1CDA"/>
    <w:rsid w:val="00FF1D7B"/>
    <w:rsid w:val="00FF2B3B"/>
    <w:rsid w:val="00FF371B"/>
    <w:rsid w:val="00FF379B"/>
    <w:rsid w:val="00FF3A9E"/>
    <w:rsid w:val="00FF4391"/>
    <w:rsid w:val="00FF4B48"/>
    <w:rsid w:val="00FF4C43"/>
    <w:rsid w:val="00FF5D8A"/>
    <w:rsid w:val="00FF5F4F"/>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1E4723"/>
  <w15:docId w15:val="{E1018DF5-9AA2-4300-80C9-2C1399510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iPriority="0"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b">
    <w:name w:val="Normal"/>
    <w:qFormat/>
    <w:rsid w:val="00C15772"/>
  </w:style>
  <w:style w:type="paragraph" w:styleId="13">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b"/>
    <w:next w:val="ab"/>
    <w:link w:val="14"/>
    <w:uiPriority w:val="99"/>
    <w:qFormat/>
    <w:locked/>
    <w:rsid w:val="00C15772"/>
    <w:pPr>
      <w:keepNext/>
      <w:tabs>
        <w:tab w:val="num" w:pos="1134"/>
      </w:tabs>
      <w:ind w:left="1134" w:hanging="1134"/>
      <w:jc w:val="right"/>
      <w:outlineLvl w:val="0"/>
    </w:pPr>
    <w:rPr>
      <w:iCs/>
      <w:sz w:val="24"/>
      <w:szCs w:val="24"/>
    </w:rPr>
  </w:style>
  <w:style w:type="paragraph" w:styleId="26">
    <w:name w:val="heading 2"/>
    <w:aliases w:val="2,22,A,A.B.C.,CHS,Gliederung2,H,H2,H2 Знак,H2-Heading 2,H21,H22,HD2,Header2,Heading 2 Hidden,Heading Indent No L2,Heading2,Level 2 Topic Heading,Major,Numbered text 3,RTC,h2,heading2,iz2,l2,list 2,list2,Б2,Заголовок 21,Раздел Знак"/>
    <w:basedOn w:val="ab"/>
    <w:next w:val="ab"/>
    <w:link w:val="27"/>
    <w:uiPriority w:val="99"/>
    <w:qFormat/>
    <w:locked/>
    <w:rsid w:val="00C15772"/>
    <w:pPr>
      <w:keepNext/>
      <w:numPr>
        <w:ilvl w:val="1"/>
        <w:numId w:val="4"/>
      </w:numPr>
      <w:spacing w:before="240" w:after="60"/>
      <w:outlineLvl w:val="1"/>
    </w:pPr>
    <w:rPr>
      <w:rFonts w:ascii="Arial" w:hAnsi="Arial" w:cs="Arial"/>
      <w:b/>
      <w:bCs/>
      <w:i/>
      <w:iCs/>
      <w:sz w:val="28"/>
      <w:szCs w:val="28"/>
    </w:rPr>
  </w:style>
  <w:style w:type="paragraph" w:styleId="33">
    <w:name w:val="heading 3"/>
    <w:aliases w:val="H3"/>
    <w:basedOn w:val="ab"/>
    <w:next w:val="ab"/>
    <w:link w:val="34"/>
    <w:uiPriority w:val="99"/>
    <w:qFormat/>
    <w:locked/>
    <w:rsid w:val="00C15772"/>
    <w:pPr>
      <w:keepNext/>
      <w:spacing w:before="240" w:after="60"/>
      <w:outlineLvl w:val="2"/>
    </w:pPr>
    <w:rPr>
      <w:rFonts w:ascii="Cambria" w:hAnsi="Cambria"/>
      <w:b/>
      <w:bCs/>
      <w:sz w:val="26"/>
      <w:szCs w:val="26"/>
    </w:rPr>
  </w:style>
  <w:style w:type="paragraph" w:styleId="40">
    <w:name w:val="heading 4"/>
    <w:basedOn w:val="ab"/>
    <w:next w:val="ab"/>
    <w:link w:val="41"/>
    <w:uiPriority w:val="99"/>
    <w:qFormat/>
    <w:locked/>
    <w:rsid w:val="00C15772"/>
    <w:pPr>
      <w:keepNext/>
      <w:spacing w:before="240" w:after="60"/>
      <w:outlineLvl w:val="3"/>
    </w:pPr>
    <w:rPr>
      <w:rFonts w:eastAsia="Arial Unicode MS"/>
      <w:b/>
      <w:bCs/>
      <w:sz w:val="28"/>
      <w:szCs w:val="28"/>
    </w:rPr>
  </w:style>
  <w:style w:type="paragraph" w:styleId="5">
    <w:name w:val="heading 5"/>
    <w:basedOn w:val="ab"/>
    <w:next w:val="ab"/>
    <w:link w:val="50"/>
    <w:uiPriority w:val="99"/>
    <w:qFormat/>
    <w:locked/>
    <w:rsid w:val="00C15772"/>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b"/>
    <w:next w:val="ab"/>
    <w:link w:val="60"/>
    <w:uiPriority w:val="99"/>
    <w:qFormat/>
    <w:locked/>
    <w:rsid w:val="00C15772"/>
    <w:pPr>
      <w:spacing w:before="240" w:after="60"/>
      <w:outlineLvl w:val="5"/>
    </w:pPr>
    <w:rPr>
      <w:b/>
      <w:bCs/>
    </w:rPr>
  </w:style>
  <w:style w:type="paragraph" w:styleId="7">
    <w:name w:val="heading 7"/>
    <w:basedOn w:val="ab"/>
    <w:next w:val="ab"/>
    <w:link w:val="70"/>
    <w:uiPriority w:val="99"/>
    <w:qFormat/>
    <w:locked/>
    <w:rsid w:val="00C15772"/>
    <w:pPr>
      <w:tabs>
        <w:tab w:val="num" w:pos="3469"/>
      </w:tabs>
      <w:spacing w:before="240" w:after="60"/>
      <w:ind w:left="3469" w:hanging="1296"/>
      <w:outlineLvl w:val="6"/>
    </w:pPr>
    <w:rPr>
      <w:sz w:val="24"/>
      <w:szCs w:val="24"/>
    </w:rPr>
  </w:style>
  <w:style w:type="paragraph" w:styleId="8">
    <w:name w:val="heading 8"/>
    <w:basedOn w:val="ab"/>
    <w:next w:val="ab"/>
    <w:link w:val="80"/>
    <w:uiPriority w:val="99"/>
    <w:qFormat/>
    <w:locked/>
    <w:rsid w:val="00C15772"/>
    <w:pPr>
      <w:tabs>
        <w:tab w:val="num" w:pos="3613"/>
      </w:tabs>
      <w:spacing w:before="240" w:after="60"/>
      <w:ind w:left="3613" w:hanging="1440"/>
      <w:outlineLvl w:val="7"/>
    </w:pPr>
    <w:rPr>
      <w:i/>
      <w:iCs/>
      <w:sz w:val="24"/>
      <w:szCs w:val="24"/>
    </w:rPr>
  </w:style>
  <w:style w:type="paragraph" w:styleId="9">
    <w:name w:val="heading 9"/>
    <w:basedOn w:val="ab"/>
    <w:next w:val="ab"/>
    <w:link w:val="90"/>
    <w:uiPriority w:val="99"/>
    <w:qFormat/>
    <w:locked/>
    <w:rsid w:val="00C15772"/>
    <w:pPr>
      <w:tabs>
        <w:tab w:val="num" w:pos="3757"/>
      </w:tabs>
      <w:spacing w:before="240" w:after="60"/>
      <w:ind w:left="3757" w:hanging="1584"/>
      <w:outlineLvl w:val="8"/>
    </w:pPr>
    <w:rPr>
      <w:rFonts w:ascii="Arial" w:hAnsi="Arial" w:cs="Arial"/>
    </w:rPr>
  </w:style>
  <w:style w:type="character" w:default="1" w:styleId="ac">
    <w:name w:val="Default Paragraph Font"/>
    <w:uiPriority w:val="1"/>
    <w:semiHidden/>
    <w:unhideWhenUsed/>
  </w:style>
  <w:style w:type="table" w:default="1" w:styleId="ad">
    <w:name w:val="Normal Table"/>
    <w:uiPriority w:val="99"/>
    <w:semiHidden/>
    <w:unhideWhenUsed/>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Heading1Char">
    <w:name w:val="Heading 1 Char"/>
    <w:aliases w:val="Document Header1 Char,H1 Char,H1 Знак Char,Headi... Char,Heading 1iz Char,Б1 Char,Б11 Char,Введение... Char,Заголовок параграфа (1.) Char"/>
    <w:basedOn w:val="ac"/>
    <w:uiPriority w:val="99"/>
    <w:locked/>
    <w:rsid w:val="00F934BA"/>
    <w:rPr>
      <w:rFonts w:cs="Times New Roman"/>
      <w:iCs/>
      <w:sz w:val="24"/>
      <w:szCs w:val="24"/>
      <w:lang w:val="ru-RU" w:eastAsia="ru-RU" w:bidi="ar-SA"/>
    </w:rPr>
  </w:style>
  <w:style w:type="character" w:customStyle="1" w:styleId="27">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c"/>
    <w:link w:val="26"/>
    <w:uiPriority w:val="99"/>
    <w:locked/>
    <w:rsid w:val="0054706B"/>
    <w:rPr>
      <w:rFonts w:ascii="Arial" w:hAnsi="Arial" w:cs="Arial"/>
      <w:b/>
      <w:bCs/>
      <w:i/>
      <w:iCs/>
      <w:sz w:val="28"/>
      <w:szCs w:val="28"/>
    </w:rPr>
  </w:style>
  <w:style w:type="character" w:customStyle="1" w:styleId="34">
    <w:name w:val="Заголовок 3 Знак"/>
    <w:aliases w:val="H3 Знак"/>
    <w:basedOn w:val="ac"/>
    <w:link w:val="33"/>
    <w:uiPriority w:val="99"/>
    <w:locked/>
    <w:rsid w:val="0054706B"/>
    <w:rPr>
      <w:rFonts w:ascii="Cambria" w:hAnsi="Cambria"/>
      <w:b/>
      <w:bCs/>
      <w:sz w:val="26"/>
      <w:szCs w:val="26"/>
    </w:rPr>
  </w:style>
  <w:style w:type="character" w:customStyle="1" w:styleId="41">
    <w:name w:val="Заголовок 4 Знак"/>
    <w:basedOn w:val="ac"/>
    <w:link w:val="40"/>
    <w:uiPriority w:val="99"/>
    <w:locked/>
    <w:rsid w:val="0054706B"/>
    <w:rPr>
      <w:rFonts w:eastAsia="Arial Unicode MS"/>
      <w:b/>
      <w:bCs/>
      <w:sz w:val="28"/>
      <w:szCs w:val="28"/>
    </w:rPr>
  </w:style>
  <w:style w:type="character" w:customStyle="1" w:styleId="50">
    <w:name w:val="Заголовок 5 Знак"/>
    <w:basedOn w:val="ac"/>
    <w:link w:val="5"/>
    <w:uiPriority w:val="99"/>
    <w:locked/>
    <w:rsid w:val="0054706B"/>
    <w:rPr>
      <w:rFonts w:ascii="Times New Roman CYR" w:eastAsia="Arial Unicode MS" w:hAnsi="Times New Roman CYR"/>
      <w:b/>
      <w:bCs/>
      <w:i/>
      <w:iCs/>
      <w:sz w:val="26"/>
      <w:szCs w:val="26"/>
    </w:rPr>
  </w:style>
  <w:style w:type="character" w:customStyle="1" w:styleId="60">
    <w:name w:val="Заголовок 6 Знак"/>
    <w:basedOn w:val="ac"/>
    <w:link w:val="6"/>
    <w:uiPriority w:val="99"/>
    <w:locked/>
    <w:rsid w:val="0054706B"/>
    <w:rPr>
      <w:b/>
      <w:bCs/>
    </w:rPr>
  </w:style>
  <w:style w:type="character" w:customStyle="1" w:styleId="70">
    <w:name w:val="Заголовок 7 Знак"/>
    <w:basedOn w:val="ac"/>
    <w:link w:val="7"/>
    <w:uiPriority w:val="99"/>
    <w:locked/>
    <w:rsid w:val="0054706B"/>
    <w:rPr>
      <w:sz w:val="24"/>
      <w:szCs w:val="24"/>
    </w:rPr>
  </w:style>
  <w:style w:type="character" w:customStyle="1" w:styleId="80">
    <w:name w:val="Заголовок 8 Знак"/>
    <w:basedOn w:val="ac"/>
    <w:link w:val="8"/>
    <w:uiPriority w:val="99"/>
    <w:locked/>
    <w:rsid w:val="0054706B"/>
    <w:rPr>
      <w:i/>
      <w:iCs/>
      <w:sz w:val="24"/>
      <w:szCs w:val="24"/>
    </w:rPr>
  </w:style>
  <w:style w:type="character" w:customStyle="1" w:styleId="90">
    <w:name w:val="Заголовок 9 Знак"/>
    <w:basedOn w:val="ac"/>
    <w:link w:val="9"/>
    <w:uiPriority w:val="99"/>
    <w:locked/>
    <w:rsid w:val="0054706B"/>
    <w:rPr>
      <w:rFonts w:ascii="Arial" w:hAnsi="Arial" w:cs="Arial"/>
    </w:rPr>
  </w:style>
  <w:style w:type="character" w:styleId="af">
    <w:name w:val="Hyperlink"/>
    <w:basedOn w:val="ac"/>
    <w:uiPriority w:val="99"/>
    <w:rsid w:val="0054706B"/>
    <w:rPr>
      <w:rFonts w:cs="Times New Roman"/>
      <w:color w:val="0000FF"/>
      <w:u w:val="single"/>
    </w:rPr>
  </w:style>
  <w:style w:type="character" w:styleId="af0">
    <w:name w:val="FollowedHyperlink"/>
    <w:basedOn w:val="ac"/>
    <w:uiPriority w:val="99"/>
    <w:rsid w:val="0054706B"/>
    <w:rPr>
      <w:rFonts w:cs="Times New Roman"/>
      <w:color w:val="800080"/>
      <w:u w:val="single"/>
    </w:rPr>
  </w:style>
  <w:style w:type="character" w:customStyle="1" w:styleId="14">
    <w:name w:val="Заголовок 1 Знак"/>
    <w:aliases w:val="Document Header1 Знак,H1 Знак1,H1 Знак Знак,Headi... Знак,Heading 1iz Знак,Б1 Знак,Б11 Знак,Введение... Знак,Заголовок параграфа (1.) Знак"/>
    <w:basedOn w:val="ac"/>
    <w:link w:val="13"/>
    <w:uiPriority w:val="99"/>
    <w:locked/>
    <w:rsid w:val="0054706B"/>
    <w:rPr>
      <w:iCs/>
      <w:sz w:val="24"/>
      <w:szCs w:val="24"/>
    </w:rPr>
  </w:style>
  <w:style w:type="character" w:customStyle="1" w:styleId="110">
    <w:name w:val="Заголовок 1 Знак1"/>
    <w:aliases w:val="Document Header1 Знак1,H1 Знак2,H1 Знак Знак1,Headi... Знак1,Heading 1iz Знак1,Б1 Знак1,Б11 Знак1,Введение... Знак1,Заголовок параграфа (1.) Знак1"/>
    <w:basedOn w:val="ac"/>
    <w:uiPriority w:val="99"/>
    <w:locked/>
    <w:rsid w:val="0054706B"/>
    <w:rPr>
      <w:rFonts w:ascii="Cambria" w:hAnsi="Cambria" w:cs="Times New Roman"/>
      <w:b/>
      <w:bCs/>
      <w:color w:val="365F91"/>
      <w:sz w:val="28"/>
      <w:szCs w:val="28"/>
    </w:rPr>
  </w:style>
  <w:style w:type="character" w:customStyle="1" w:styleId="210">
    <w:name w:val="Заголовок 2 Знак1"/>
    <w:aliases w:val="2 Знак1,22 Знак1,A Знак1,A.B.C. Знак1,CHS Знак1,Gliederung2 Знак1,H Знак1,H2 Знак2,H2 Знак Знак1,H2-Heading 2 Знак1,H21 Знак1,H22 Знак1,HD2 Знак1,Header2 Знак1,Heading 2 Hidden Знак1,Heading Indent No L2 Знак1,Heading2 Знак1,Major Зна"/>
    <w:basedOn w:val="ac"/>
    <w:uiPriority w:val="99"/>
    <w:locked/>
    <w:rsid w:val="0054706B"/>
    <w:rPr>
      <w:rFonts w:cs="Times New Roman"/>
      <w:b/>
      <w:snapToGrid w:val="0"/>
      <w:sz w:val="28"/>
      <w:lang w:val="ru-RU" w:eastAsia="ru-RU" w:bidi="ar-SA"/>
    </w:rPr>
  </w:style>
  <w:style w:type="character" w:customStyle="1" w:styleId="311">
    <w:name w:val="Заголовок 3 Знак1"/>
    <w:aliases w:val="H3 Знак1"/>
    <w:basedOn w:val="ac"/>
    <w:uiPriority w:val="99"/>
    <w:locked/>
    <w:rsid w:val="0054706B"/>
    <w:rPr>
      <w:rFonts w:ascii="Cambria" w:hAnsi="Cambria" w:cs="Times New Roman"/>
      <w:b/>
      <w:bCs/>
      <w:color w:val="4F81BD"/>
      <w:sz w:val="24"/>
      <w:szCs w:val="24"/>
    </w:rPr>
  </w:style>
  <w:style w:type="paragraph" w:styleId="HTML">
    <w:name w:val="HTML Preformatted"/>
    <w:basedOn w:val="ab"/>
    <w:link w:val="HTML0"/>
    <w:uiPriority w:val="99"/>
    <w:rsid w:val="0054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c"/>
    <w:link w:val="HTML"/>
    <w:uiPriority w:val="99"/>
    <w:locked/>
    <w:rsid w:val="0054706B"/>
    <w:rPr>
      <w:rFonts w:ascii="Courier New" w:hAnsi="Courier New" w:cs="Courier New"/>
    </w:rPr>
  </w:style>
  <w:style w:type="paragraph" w:styleId="af1">
    <w:name w:val="Balloon Text"/>
    <w:basedOn w:val="ab"/>
    <w:link w:val="28"/>
    <w:unhideWhenUsed/>
    <w:locked/>
    <w:rsid w:val="00C15772"/>
    <w:rPr>
      <w:rFonts w:ascii="Tahoma" w:hAnsi="Tahoma" w:cs="Tahoma"/>
      <w:sz w:val="16"/>
      <w:szCs w:val="16"/>
    </w:rPr>
  </w:style>
  <w:style w:type="paragraph" w:styleId="15">
    <w:name w:val="toc 1"/>
    <w:basedOn w:val="ab"/>
    <w:next w:val="ab"/>
    <w:autoRedefine/>
    <w:uiPriority w:val="99"/>
    <w:rsid w:val="00D817C3"/>
    <w:pPr>
      <w:tabs>
        <w:tab w:val="left" w:pos="426"/>
        <w:tab w:val="right" w:leader="dot" w:pos="9923"/>
      </w:tabs>
    </w:pPr>
    <w:rPr>
      <w:noProof/>
      <w:szCs w:val="20"/>
    </w:rPr>
  </w:style>
  <w:style w:type="paragraph" w:styleId="29">
    <w:name w:val="toc 2"/>
    <w:basedOn w:val="ab"/>
    <w:next w:val="ab"/>
    <w:autoRedefine/>
    <w:uiPriority w:val="99"/>
    <w:rsid w:val="00D817C3"/>
    <w:pPr>
      <w:tabs>
        <w:tab w:val="left" w:pos="426"/>
        <w:tab w:val="right" w:leader="dot" w:pos="9923"/>
        <w:tab w:val="right" w:pos="10348"/>
      </w:tabs>
      <w:ind w:right="74"/>
    </w:pPr>
    <w:rPr>
      <w:b/>
      <w:noProof/>
    </w:rPr>
  </w:style>
  <w:style w:type="paragraph" w:styleId="35">
    <w:name w:val="toc 3"/>
    <w:basedOn w:val="ab"/>
    <w:next w:val="ab"/>
    <w:autoRedefine/>
    <w:uiPriority w:val="99"/>
    <w:rsid w:val="00D817C3"/>
    <w:pPr>
      <w:tabs>
        <w:tab w:val="left" w:pos="1100"/>
        <w:tab w:val="right" w:leader="dot" w:pos="10065"/>
      </w:tabs>
      <w:ind w:right="141" w:hanging="142"/>
      <w:jc w:val="both"/>
    </w:pPr>
    <w:rPr>
      <w:noProof/>
      <w:color w:val="00B050"/>
      <w:szCs w:val="20"/>
    </w:rPr>
  </w:style>
  <w:style w:type="paragraph" w:styleId="42">
    <w:name w:val="toc 4"/>
    <w:basedOn w:val="ab"/>
    <w:next w:val="ab"/>
    <w:autoRedefine/>
    <w:uiPriority w:val="99"/>
    <w:rsid w:val="00D817C3"/>
    <w:pPr>
      <w:ind w:left="720"/>
    </w:pPr>
    <w:rPr>
      <w:szCs w:val="20"/>
    </w:rPr>
  </w:style>
  <w:style w:type="paragraph" w:styleId="52">
    <w:name w:val="toc 5"/>
    <w:basedOn w:val="ab"/>
    <w:next w:val="ab"/>
    <w:autoRedefine/>
    <w:uiPriority w:val="99"/>
    <w:rsid w:val="00D817C3"/>
    <w:pPr>
      <w:ind w:left="960"/>
    </w:pPr>
    <w:rPr>
      <w:szCs w:val="20"/>
    </w:rPr>
  </w:style>
  <w:style w:type="paragraph" w:styleId="61">
    <w:name w:val="toc 6"/>
    <w:basedOn w:val="ab"/>
    <w:next w:val="ab"/>
    <w:autoRedefine/>
    <w:uiPriority w:val="99"/>
    <w:rsid w:val="00D817C3"/>
    <w:pPr>
      <w:ind w:left="1200"/>
    </w:pPr>
    <w:rPr>
      <w:szCs w:val="20"/>
    </w:rPr>
  </w:style>
  <w:style w:type="paragraph" w:styleId="71">
    <w:name w:val="toc 7"/>
    <w:basedOn w:val="ab"/>
    <w:next w:val="ab"/>
    <w:autoRedefine/>
    <w:uiPriority w:val="99"/>
    <w:rsid w:val="00D817C3"/>
    <w:pPr>
      <w:ind w:left="1440"/>
    </w:pPr>
    <w:rPr>
      <w:szCs w:val="20"/>
    </w:rPr>
  </w:style>
  <w:style w:type="paragraph" w:styleId="81">
    <w:name w:val="toc 8"/>
    <w:basedOn w:val="ab"/>
    <w:next w:val="ab"/>
    <w:autoRedefine/>
    <w:uiPriority w:val="99"/>
    <w:rsid w:val="00D817C3"/>
    <w:pPr>
      <w:ind w:left="1680"/>
    </w:pPr>
    <w:rPr>
      <w:szCs w:val="20"/>
    </w:rPr>
  </w:style>
  <w:style w:type="paragraph" w:styleId="91">
    <w:name w:val="toc 9"/>
    <w:basedOn w:val="ab"/>
    <w:next w:val="ab"/>
    <w:autoRedefine/>
    <w:uiPriority w:val="99"/>
    <w:rsid w:val="00D817C3"/>
    <w:pPr>
      <w:ind w:left="1920"/>
    </w:pPr>
    <w:rPr>
      <w:szCs w:val="20"/>
    </w:rPr>
  </w:style>
  <w:style w:type="paragraph" w:styleId="af2">
    <w:name w:val="footnote text"/>
    <w:basedOn w:val="ab"/>
    <w:link w:val="af3"/>
    <w:uiPriority w:val="99"/>
    <w:rsid w:val="00D817C3"/>
    <w:pPr>
      <w:snapToGrid w:val="0"/>
      <w:spacing w:line="360" w:lineRule="auto"/>
      <w:ind w:firstLine="567"/>
      <w:jc w:val="both"/>
    </w:pPr>
    <w:rPr>
      <w:szCs w:val="20"/>
    </w:rPr>
  </w:style>
  <w:style w:type="character" w:customStyle="1" w:styleId="af3">
    <w:name w:val="Текст сноски Знак"/>
    <w:basedOn w:val="ac"/>
    <w:link w:val="af2"/>
    <w:uiPriority w:val="99"/>
    <w:locked/>
    <w:rsid w:val="0054706B"/>
    <w:rPr>
      <w:szCs w:val="20"/>
    </w:rPr>
  </w:style>
  <w:style w:type="character" w:customStyle="1" w:styleId="28">
    <w:name w:val="Текст выноски Знак2"/>
    <w:basedOn w:val="ac"/>
    <w:link w:val="af1"/>
    <w:rsid w:val="00673799"/>
    <w:rPr>
      <w:rFonts w:ascii="Tahoma" w:hAnsi="Tahoma" w:cs="Tahoma"/>
      <w:sz w:val="16"/>
      <w:szCs w:val="16"/>
    </w:rPr>
  </w:style>
  <w:style w:type="character" w:customStyle="1" w:styleId="CommentTextChar">
    <w:name w:val="Comment Text Char"/>
    <w:basedOn w:val="ac"/>
    <w:uiPriority w:val="99"/>
    <w:locked/>
    <w:rsid w:val="00F934BA"/>
    <w:rPr>
      <w:rFonts w:cs="Times New Roman"/>
    </w:rPr>
  </w:style>
  <w:style w:type="character" w:customStyle="1" w:styleId="af4">
    <w:name w:val="Текст примечания Знак"/>
    <w:basedOn w:val="ac"/>
    <w:uiPriority w:val="99"/>
    <w:locked/>
    <w:rsid w:val="00C15772"/>
    <w:rPr>
      <w:sz w:val="20"/>
      <w:szCs w:val="20"/>
    </w:rPr>
  </w:style>
  <w:style w:type="character" w:customStyle="1" w:styleId="HeaderChar">
    <w:name w:val="Header Char"/>
    <w:aliases w:val="Heder Char,Titul Char"/>
    <w:uiPriority w:val="99"/>
    <w:locked/>
    <w:rsid w:val="0054706B"/>
    <w:rPr>
      <w:rFonts w:ascii="Courier New" w:hAnsi="Courier New"/>
      <w:lang w:val="ru-RU" w:eastAsia="ru-RU"/>
    </w:rPr>
  </w:style>
  <w:style w:type="character" w:styleId="af5">
    <w:name w:val="annotation reference"/>
    <w:basedOn w:val="ac"/>
    <w:uiPriority w:val="99"/>
    <w:unhideWhenUsed/>
    <w:locked/>
    <w:rsid w:val="00C15772"/>
    <w:rPr>
      <w:sz w:val="16"/>
      <w:szCs w:val="16"/>
    </w:rPr>
  </w:style>
  <w:style w:type="character" w:customStyle="1" w:styleId="af6">
    <w:name w:val="Верхний колонтитул Знак"/>
    <w:aliases w:val="Heder Знак,Titul Знак"/>
    <w:basedOn w:val="ac"/>
    <w:link w:val="af7"/>
    <w:uiPriority w:val="99"/>
    <w:locked/>
    <w:rsid w:val="00126407"/>
    <w:rPr>
      <w:rFonts w:ascii="Courier New" w:hAnsi="Courier New" w:cs="Courier New"/>
      <w:sz w:val="20"/>
      <w:szCs w:val="20"/>
    </w:rPr>
  </w:style>
  <w:style w:type="character" w:customStyle="1" w:styleId="16">
    <w:name w:val="Верхний колонтитул Знак1"/>
    <w:aliases w:val="Heder Знак1,Titul Знак1,Верхний колонтитул Знак2"/>
    <w:basedOn w:val="ac"/>
    <w:uiPriority w:val="99"/>
    <w:locked/>
    <w:rsid w:val="0054706B"/>
    <w:rPr>
      <w:rFonts w:cs="Times New Roman"/>
      <w:sz w:val="24"/>
      <w:szCs w:val="24"/>
    </w:rPr>
  </w:style>
  <w:style w:type="paragraph" w:styleId="af8">
    <w:name w:val="annotation text"/>
    <w:basedOn w:val="ab"/>
    <w:link w:val="2a"/>
    <w:uiPriority w:val="99"/>
    <w:unhideWhenUsed/>
    <w:locked/>
    <w:rsid w:val="00C15772"/>
    <w:rPr>
      <w:sz w:val="20"/>
      <w:szCs w:val="20"/>
    </w:rPr>
  </w:style>
  <w:style w:type="character" w:customStyle="1" w:styleId="af9">
    <w:name w:val="Нижний колонтитул Знак"/>
    <w:basedOn w:val="ac"/>
    <w:link w:val="afa"/>
    <w:uiPriority w:val="99"/>
    <w:locked/>
    <w:rsid w:val="0054706B"/>
    <w:rPr>
      <w:rFonts w:ascii="Courier New" w:hAnsi="Courier New" w:cs="Courier New"/>
      <w:sz w:val="20"/>
      <w:szCs w:val="20"/>
    </w:rPr>
  </w:style>
  <w:style w:type="paragraph" w:styleId="afb">
    <w:name w:val="caption"/>
    <w:basedOn w:val="ab"/>
    <w:next w:val="ab"/>
    <w:uiPriority w:val="35"/>
    <w:qFormat/>
    <w:rsid w:val="00D817C3"/>
    <w:pPr>
      <w:pageBreakBefore/>
      <w:suppressAutoHyphens/>
      <w:snapToGrid w:val="0"/>
      <w:spacing w:before="120" w:after="120"/>
      <w:jc w:val="both"/>
    </w:pPr>
    <w:rPr>
      <w:i/>
    </w:rPr>
  </w:style>
  <w:style w:type="paragraph" w:styleId="afc">
    <w:name w:val="endnote text"/>
    <w:basedOn w:val="ab"/>
    <w:link w:val="afd"/>
    <w:uiPriority w:val="99"/>
    <w:rsid w:val="0054706B"/>
    <w:rPr>
      <w:sz w:val="20"/>
      <w:szCs w:val="20"/>
    </w:rPr>
  </w:style>
  <w:style w:type="character" w:customStyle="1" w:styleId="afd">
    <w:name w:val="Текст концевой сноски Знак"/>
    <w:basedOn w:val="ac"/>
    <w:link w:val="afc"/>
    <w:uiPriority w:val="99"/>
    <w:locked/>
    <w:rsid w:val="0054706B"/>
    <w:rPr>
      <w:rFonts w:cs="Times New Roman"/>
    </w:rPr>
  </w:style>
  <w:style w:type="paragraph" w:styleId="a0">
    <w:name w:val="List Number"/>
    <w:basedOn w:val="ab"/>
    <w:uiPriority w:val="99"/>
    <w:semiHidden/>
    <w:rsid w:val="00D817C3"/>
    <w:pPr>
      <w:numPr>
        <w:numId w:val="8"/>
      </w:numPr>
      <w:ind w:left="360"/>
    </w:pPr>
  </w:style>
  <w:style w:type="paragraph" w:styleId="2b">
    <w:name w:val="List 2"/>
    <w:basedOn w:val="ab"/>
    <w:uiPriority w:val="99"/>
    <w:semiHidden/>
    <w:rsid w:val="00D817C3"/>
    <w:pPr>
      <w:ind w:left="566" w:hanging="283"/>
    </w:pPr>
  </w:style>
  <w:style w:type="paragraph" w:styleId="2">
    <w:name w:val="List Bullet 2"/>
    <w:basedOn w:val="ab"/>
    <w:uiPriority w:val="99"/>
    <w:semiHidden/>
    <w:rsid w:val="00D817C3"/>
    <w:pPr>
      <w:numPr>
        <w:numId w:val="9"/>
      </w:numPr>
    </w:pPr>
  </w:style>
  <w:style w:type="paragraph" w:styleId="36">
    <w:name w:val="List Bullet 3"/>
    <w:basedOn w:val="ab"/>
    <w:uiPriority w:val="99"/>
    <w:semiHidden/>
    <w:rsid w:val="00D817C3"/>
    <w:pPr>
      <w:tabs>
        <w:tab w:val="num" w:pos="926"/>
        <w:tab w:val="num" w:pos="1492"/>
      </w:tabs>
      <w:ind w:left="926" w:hanging="360"/>
    </w:pPr>
  </w:style>
  <w:style w:type="paragraph" w:styleId="3">
    <w:name w:val="List Number 3"/>
    <w:basedOn w:val="ab"/>
    <w:uiPriority w:val="99"/>
    <w:semiHidden/>
    <w:rsid w:val="00D817C3"/>
    <w:pPr>
      <w:numPr>
        <w:numId w:val="7"/>
      </w:numPr>
      <w:tabs>
        <w:tab w:val="clear" w:pos="360"/>
        <w:tab w:val="num" w:pos="926"/>
      </w:tabs>
      <w:ind w:left="926"/>
    </w:pPr>
  </w:style>
  <w:style w:type="character" w:customStyle="1" w:styleId="2a">
    <w:name w:val="Текст примечания Знак2"/>
    <w:basedOn w:val="ac"/>
    <w:link w:val="af8"/>
    <w:rsid w:val="0064381F"/>
    <w:rPr>
      <w:sz w:val="20"/>
      <w:szCs w:val="20"/>
    </w:rPr>
  </w:style>
  <w:style w:type="character" w:customStyle="1" w:styleId="afe">
    <w:name w:val="Основной текст Знак"/>
    <w:aliases w:val="L1 Body Text Знак"/>
    <w:basedOn w:val="ac"/>
    <w:link w:val="aff"/>
    <w:uiPriority w:val="99"/>
    <w:locked/>
    <w:rsid w:val="0054706B"/>
    <w:rPr>
      <w:sz w:val="24"/>
      <w:szCs w:val="24"/>
    </w:rPr>
  </w:style>
  <w:style w:type="paragraph" w:styleId="aff0">
    <w:name w:val="annotation subject"/>
    <w:basedOn w:val="af8"/>
    <w:next w:val="af8"/>
    <w:link w:val="2c"/>
    <w:unhideWhenUsed/>
    <w:locked/>
    <w:rsid w:val="00C15772"/>
    <w:rPr>
      <w:b/>
      <w:bCs/>
    </w:rPr>
  </w:style>
  <w:style w:type="character" w:customStyle="1" w:styleId="aff1">
    <w:name w:val="Основной текст с отступом Знак"/>
    <w:basedOn w:val="ac"/>
    <w:link w:val="aff2"/>
    <w:uiPriority w:val="99"/>
    <w:locked/>
    <w:rsid w:val="0054706B"/>
    <w:rPr>
      <w:color w:val="000000"/>
      <w:sz w:val="24"/>
      <w:szCs w:val="24"/>
    </w:rPr>
  </w:style>
  <w:style w:type="paragraph" w:styleId="aff3">
    <w:name w:val="List Continue"/>
    <w:basedOn w:val="ab"/>
    <w:uiPriority w:val="99"/>
    <w:semiHidden/>
    <w:rsid w:val="00D817C3"/>
    <w:pPr>
      <w:spacing w:after="120"/>
      <w:ind w:left="283"/>
    </w:pPr>
  </w:style>
  <w:style w:type="character" w:customStyle="1" w:styleId="2c">
    <w:name w:val="Тема примечания Знак2"/>
    <w:basedOn w:val="2a"/>
    <w:link w:val="aff0"/>
    <w:rsid w:val="0064381F"/>
    <w:rPr>
      <w:b/>
      <w:bCs/>
      <w:sz w:val="20"/>
      <w:szCs w:val="20"/>
    </w:rPr>
  </w:style>
  <w:style w:type="character" w:customStyle="1" w:styleId="2d">
    <w:name w:val="Основной текст 2 Знак"/>
    <w:basedOn w:val="ac"/>
    <w:link w:val="2e"/>
    <w:uiPriority w:val="99"/>
    <w:locked/>
    <w:rsid w:val="0054706B"/>
    <w:rPr>
      <w:sz w:val="24"/>
      <w:szCs w:val="24"/>
    </w:rPr>
  </w:style>
  <w:style w:type="character" w:customStyle="1" w:styleId="130">
    <w:name w:val="Заголовок 1 Знак3"/>
    <w:basedOn w:val="ac"/>
    <w:rsid w:val="00D817C3"/>
    <w:rPr>
      <w:rFonts w:asciiTheme="majorHAnsi" w:eastAsiaTheme="majorEastAsia" w:hAnsiTheme="majorHAnsi" w:cstheme="majorBidi"/>
      <w:b/>
      <w:bCs/>
      <w:color w:val="365F91" w:themeColor="accent1" w:themeShade="BF"/>
      <w:sz w:val="28"/>
      <w:szCs w:val="28"/>
    </w:rPr>
  </w:style>
  <w:style w:type="character" w:customStyle="1" w:styleId="37">
    <w:name w:val="Основной текст 3 Знак"/>
    <w:basedOn w:val="ac"/>
    <w:link w:val="38"/>
    <w:uiPriority w:val="99"/>
    <w:locked/>
    <w:rsid w:val="0054706B"/>
    <w:rPr>
      <w:sz w:val="16"/>
      <w:szCs w:val="16"/>
    </w:rPr>
  </w:style>
  <w:style w:type="character" w:customStyle="1" w:styleId="230">
    <w:name w:val="Заголовок 2 Знак3"/>
    <w:basedOn w:val="ac"/>
    <w:rsid w:val="00D817C3"/>
    <w:rPr>
      <w:rFonts w:asciiTheme="majorHAnsi" w:eastAsiaTheme="majorEastAsia" w:hAnsiTheme="majorHAnsi" w:cstheme="majorBidi"/>
      <w:b/>
      <w:bCs/>
      <w:color w:val="4F81BD" w:themeColor="accent1"/>
      <w:sz w:val="26"/>
      <w:szCs w:val="26"/>
    </w:rPr>
  </w:style>
  <w:style w:type="character" w:customStyle="1" w:styleId="2f">
    <w:name w:val="Основной текст с отступом 2 Знак"/>
    <w:basedOn w:val="ac"/>
    <w:link w:val="2f0"/>
    <w:uiPriority w:val="99"/>
    <w:locked/>
    <w:rsid w:val="0054706B"/>
    <w:rPr>
      <w:sz w:val="24"/>
      <w:szCs w:val="24"/>
    </w:rPr>
  </w:style>
  <w:style w:type="character" w:customStyle="1" w:styleId="330">
    <w:name w:val="Заголовок 3 Знак3"/>
    <w:basedOn w:val="ac"/>
    <w:rsid w:val="00D817C3"/>
    <w:rPr>
      <w:rFonts w:asciiTheme="majorHAnsi" w:eastAsiaTheme="majorEastAsia" w:hAnsiTheme="majorHAnsi" w:cstheme="majorBidi"/>
      <w:b/>
      <w:bCs/>
      <w:color w:val="4F81BD" w:themeColor="accent1"/>
    </w:rPr>
  </w:style>
  <w:style w:type="character" w:customStyle="1" w:styleId="39">
    <w:name w:val="Основной текст с отступом 3 Знак"/>
    <w:basedOn w:val="ac"/>
    <w:link w:val="3a"/>
    <w:uiPriority w:val="99"/>
    <w:locked/>
    <w:rsid w:val="0054706B"/>
    <w:rPr>
      <w:color w:val="0000FF"/>
      <w:sz w:val="24"/>
      <w:szCs w:val="24"/>
      <w:u w:val="single"/>
    </w:rPr>
  </w:style>
  <w:style w:type="character" w:customStyle="1" w:styleId="420">
    <w:name w:val="Заголовок 4 Знак2"/>
    <w:basedOn w:val="ac"/>
    <w:rsid w:val="00D817C3"/>
    <w:rPr>
      <w:rFonts w:asciiTheme="majorHAnsi" w:eastAsiaTheme="majorEastAsia" w:hAnsiTheme="majorHAnsi" w:cstheme="majorBidi"/>
      <w:b/>
      <w:bCs/>
      <w:i/>
      <w:iCs/>
      <w:color w:val="4F81BD" w:themeColor="accent1"/>
    </w:rPr>
  </w:style>
  <w:style w:type="character" w:customStyle="1" w:styleId="520">
    <w:name w:val="Заголовок 5 Знак2"/>
    <w:basedOn w:val="ac"/>
    <w:rsid w:val="00D817C3"/>
    <w:rPr>
      <w:rFonts w:asciiTheme="majorHAnsi" w:eastAsiaTheme="majorEastAsia" w:hAnsiTheme="majorHAnsi" w:cstheme="majorBidi"/>
      <w:color w:val="243F60" w:themeColor="accent1" w:themeShade="7F"/>
    </w:rPr>
  </w:style>
  <w:style w:type="character" w:customStyle="1" w:styleId="aff4">
    <w:name w:val="Схема документа Знак"/>
    <w:basedOn w:val="ac"/>
    <w:link w:val="aff5"/>
    <w:uiPriority w:val="99"/>
    <w:semiHidden/>
    <w:locked/>
    <w:rsid w:val="0054706B"/>
    <w:rPr>
      <w:rFonts w:ascii="Tahoma" w:hAnsi="Tahoma" w:cs="Tahoma"/>
      <w:sz w:val="24"/>
      <w:szCs w:val="20"/>
      <w:shd w:val="clear" w:color="auto" w:fill="000080"/>
    </w:rPr>
  </w:style>
  <w:style w:type="character" w:customStyle="1" w:styleId="62">
    <w:name w:val="Заголовок 6 Знак2"/>
    <w:basedOn w:val="ac"/>
    <w:rsid w:val="00D817C3"/>
    <w:rPr>
      <w:rFonts w:asciiTheme="majorHAnsi" w:eastAsiaTheme="majorEastAsia" w:hAnsiTheme="majorHAnsi" w:cstheme="majorBidi"/>
      <w:i/>
      <w:iCs/>
      <w:color w:val="243F60" w:themeColor="accent1" w:themeShade="7F"/>
    </w:rPr>
  </w:style>
  <w:style w:type="character" w:customStyle="1" w:styleId="PlainTextChar">
    <w:name w:val="Plain Text Char"/>
    <w:basedOn w:val="ac"/>
    <w:uiPriority w:val="99"/>
    <w:locked/>
    <w:rsid w:val="00F934BA"/>
    <w:rPr>
      <w:rFonts w:ascii="Courier New" w:hAnsi="Courier New" w:cs="Courier New"/>
      <w:snapToGrid w:val="0"/>
    </w:rPr>
  </w:style>
  <w:style w:type="character" w:customStyle="1" w:styleId="aff6">
    <w:name w:val="Текст Знак"/>
    <w:basedOn w:val="ac"/>
    <w:link w:val="aff7"/>
    <w:uiPriority w:val="99"/>
    <w:locked/>
    <w:rsid w:val="0054706B"/>
    <w:rPr>
      <w:rFonts w:ascii="Courier New" w:hAnsi="Courier New"/>
      <w:sz w:val="20"/>
      <w:szCs w:val="20"/>
    </w:rPr>
  </w:style>
  <w:style w:type="character" w:customStyle="1" w:styleId="72">
    <w:name w:val="Заголовок 7 Знак2"/>
    <w:basedOn w:val="ac"/>
    <w:rsid w:val="00D817C3"/>
    <w:rPr>
      <w:rFonts w:asciiTheme="majorHAnsi" w:eastAsiaTheme="majorEastAsia" w:hAnsiTheme="majorHAnsi" w:cstheme="majorBidi"/>
      <w:i/>
      <w:iCs/>
      <w:color w:val="404040" w:themeColor="text1" w:themeTint="BF"/>
    </w:rPr>
  </w:style>
  <w:style w:type="character" w:customStyle="1" w:styleId="aff8">
    <w:name w:val="Тема примечания Знак"/>
    <w:basedOn w:val="af4"/>
    <w:uiPriority w:val="99"/>
    <w:locked/>
    <w:rsid w:val="00C15772"/>
    <w:rPr>
      <w:b/>
      <w:bCs/>
      <w:sz w:val="20"/>
      <w:szCs w:val="20"/>
    </w:rPr>
  </w:style>
  <w:style w:type="character" w:customStyle="1" w:styleId="82">
    <w:name w:val="Заголовок 8 Знак2"/>
    <w:basedOn w:val="ac"/>
    <w:rsid w:val="00D817C3"/>
    <w:rPr>
      <w:rFonts w:asciiTheme="majorHAnsi" w:eastAsiaTheme="majorEastAsia" w:hAnsiTheme="majorHAnsi" w:cstheme="majorBidi"/>
      <w:color w:val="404040" w:themeColor="text1" w:themeTint="BF"/>
      <w:sz w:val="20"/>
      <w:szCs w:val="20"/>
    </w:rPr>
  </w:style>
  <w:style w:type="character" w:customStyle="1" w:styleId="aff9">
    <w:name w:val="Текст выноски Знак"/>
    <w:basedOn w:val="ac"/>
    <w:uiPriority w:val="99"/>
    <w:locked/>
    <w:rsid w:val="00C15772"/>
    <w:rPr>
      <w:rFonts w:ascii="Tahoma" w:hAnsi="Tahoma" w:cs="Tahoma"/>
      <w:sz w:val="16"/>
      <w:szCs w:val="16"/>
    </w:rPr>
  </w:style>
  <w:style w:type="paragraph" w:customStyle="1" w:styleId="17">
    <w:name w:val="Рецензия1"/>
    <w:uiPriority w:val="99"/>
    <w:semiHidden/>
    <w:rsid w:val="0054706B"/>
    <w:rPr>
      <w:sz w:val="24"/>
      <w:szCs w:val="24"/>
    </w:rPr>
  </w:style>
  <w:style w:type="paragraph" w:customStyle="1" w:styleId="18">
    <w:name w:val="Абзац списка1"/>
    <w:basedOn w:val="ab"/>
    <w:link w:val="ListParagraph"/>
    <w:uiPriority w:val="99"/>
    <w:rsid w:val="0054706B"/>
    <w:pPr>
      <w:spacing w:after="200" w:line="276" w:lineRule="auto"/>
      <w:ind w:left="720"/>
      <w:contextualSpacing/>
    </w:pPr>
    <w:rPr>
      <w:rFonts w:ascii="Calibri" w:hAnsi="Calibri"/>
      <w:lang w:eastAsia="en-US"/>
    </w:rPr>
  </w:style>
  <w:style w:type="paragraph" w:customStyle="1" w:styleId="ConsNormal">
    <w:name w:val="ConsNormal"/>
    <w:uiPriority w:val="99"/>
    <w:rsid w:val="0054706B"/>
    <w:pPr>
      <w:autoSpaceDE w:val="0"/>
      <w:autoSpaceDN w:val="0"/>
      <w:adjustRightInd w:val="0"/>
      <w:ind w:right="19772" w:firstLine="720"/>
    </w:pPr>
    <w:rPr>
      <w:rFonts w:ascii="Arial" w:hAnsi="Arial" w:cs="Arial"/>
      <w:sz w:val="20"/>
      <w:szCs w:val="20"/>
    </w:rPr>
  </w:style>
  <w:style w:type="paragraph" w:customStyle="1" w:styleId="ConsTitle">
    <w:name w:val="ConsTitle"/>
    <w:uiPriority w:val="99"/>
    <w:rsid w:val="0054706B"/>
    <w:pPr>
      <w:autoSpaceDE w:val="0"/>
      <w:autoSpaceDN w:val="0"/>
      <w:adjustRightInd w:val="0"/>
      <w:ind w:right="19772"/>
    </w:pPr>
    <w:rPr>
      <w:rFonts w:ascii="Arial" w:hAnsi="Arial" w:cs="Arial"/>
      <w:b/>
      <w:bCs/>
      <w:sz w:val="14"/>
      <w:szCs w:val="14"/>
    </w:rPr>
  </w:style>
  <w:style w:type="character" w:customStyle="1" w:styleId="92">
    <w:name w:val="Заголовок 9 Знак2"/>
    <w:basedOn w:val="ac"/>
    <w:rsid w:val="00D817C3"/>
    <w:rPr>
      <w:rFonts w:asciiTheme="majorHAnsi" w:eastAsiaTheme="majorEastAsia" w:hAnsiTheme="majorHAnsi" w:cstheme="majorBidi"/>
      <w:i/>
      <w:iCs/>
      <w:color w:val="404040" w:themeColor="text1" w:themeTint="BF"/>
      <w:sz w:val="20"/>
      <w:szCs w:val="20"/>
    </w:rPr>
  </w:style>
  <w:style w:type="paragraph" w:customStyle="1" w:styleId="affa">
    <w:name w:val="Знак"/>
    <w:basedOn w:val="ab"/>
    <w:uiPriority w:val="99"/>
    <w:rsid w:val="0054706B"/>
    <w:pPr>
      <w:tabs>
        <w:tab w:val="num" w:pos="360"/>
      </w:tabs>
      <w:spacing w:after="160" w:line="240" w:lineRule="exact"/>
    </w:pPr>
    <w:rPr>
      <w:rFonts w:ascii="Verdana" w:hAnsi="Verdana" w:cs="Verdana"/>
      <w:sz w:val="20"/>
      <w:szCs w:val="20"/>
      <w:lang w:val="en-US" w:eastAsia="en-US"/>
    </w:rPr>
  </w:style>
  <w:style w:type="paragraph" w:customStyle="1" w:styleId="affb">
    <w:name w:val="Знак Знак Знак Знак"/>
    <w:basedOn w:val="ab"/>
    <w:uiPriority w:val="99"/>
    <w:rsid w:val="0054706B"/>
    <w:pPr>
      <w:spacing w:after="160" w:line="240" w:lineRule="exact"/>
    </w:pPr>
    <w:rPr>
      <w:rFonts w:ascii="Verdana" w:hAnsi="Verdana" w:cs="Verdana"/>
      <w:sz w:val="20"/>
      <w:szCs w:val="20"/>
      <w:lang w:val="en-US" w:eastAsia="en-US"/>
    </w:rPr>
  </w:style>
  <w:style w:type="paragraph" w:customStyle="1" w:styleId="111">
    <w:name w:val="заголовок 11"/>
    <w:basedOn w:val="ab"/>
    <w:next w:val="ab"/>
    <w:uiPriority w:val="99"/>
    <w:rsid w:val="00D817C3"/>
    <w:pPr>
      <w:keepNext/>
      <w:snapToGrid w:val="0"/>
      <w:jc w:val="center"/>
    </w:pPr>
    <w:rPr>
      <w:szCs w:val="20"/>
    </w:rPr>
  </w:style>
  <w:style w:type="paragraph" w:customStyle="1" w:styleId="19">
    <w:name w:val="заголовок 1"/>
    <w:basedOn w:val="ab"/>
    <w:next w:val="ab"/>
    <w:uiPriority w:val="99"/>
    <w:rsid w:val="0054706B"/>
    <w:pPr>
      <w:keepNext/>
      <w:widowControl w:val="0"/>
      <w:snapToGrid w:val="0"/>
      <w:jc w:val="center"/>
    </w:pPr>
    <w:rPr>
      <w:b/>
      <w:szCs w:val="20"/>
    </w:rPr>
  </w:style>
  <w:style w:type="paragraph" w:customStyle="1" w:styleId="2f1">
    <w:name w:val="çàãîëîâîê 2"/>
    <w:basedOn w:val="ab"/>
    <w:next w:val="ab"/>
    <w:uiPriority w:val="99"/>
    <w:rsid w:val="00D817C3"/>
    <w:pPr>
      <w:keepNext/>
      <w:jc w:val="both"/>
    </w:pPr>
    <w:rPr>
      <w:szCs w:val="20"/>
      <w:lang w:val="en-GB"/>
    </w:rPr>
  </w:style>
  <w:style w:type="paragraph" w:customStyle="1" w:styleId="affc">
    <w:name w:val="Таблица шапка"/>
    <w:basedOn w:val="ab"/>
    <w:uiPriority w:val="99"/>
    <w:rsid w:val="0054706B"/>
    <w:pPr>
      <w:keepNext/>
      <w:snapToGrid w:val="0"/>
      <w:spacing w:before="40" w:after="40"/>
      <w:ind w:left="57" w:right="57"/>
    </w:pPr>
    <w:rPr>
      <w:szCs w:val="20"/>
    </w:rPr>
  </w:style>
  <w:style w:type="paragraph" w:customStyle="1" w:styleId="affd">
    <w:name w:val="Таблица текст"/>
    <w:basedOn w:val="ab"/>
    <w:uiPriority w:val="99"/>
    <w:rsid w:val="00D817C3"/>
    <w:pPr>
      <w:snapToGrid w:val="0"/>
      <w:spacing w:before="40" w:after="40"/>
      <w:ind w:left="57" w:right="57"/>
    </w:pPr>
    <w:rPr>
      <w:szCs w:val="20"/>
    </w:rPr>
  </w:style>
  <w:style w:type="paragraph" w:customStyle="1" w:styleId="a">
    <w:name w:val="Пункт"/>
    <w:basedOn w:val="ab"/>
    <w:uiPriority w:val="99"/>
    <w:rsid w:val="0054706B"/>
    <w:pPr>
      <w:numPr>
        <w:ilvl w:val="2"/>
        <w:numId w:val="4"/>
      </w:numPr>
      <w:tabs>
        <w:tab w:val="clear" w:pos="926"/>
        <w:tab w:val="num" w:pos="1134"/>
      </w:tabs>
      <w:snapToGrid w:val="0"/>
      <w:spacing w:line="360" w:lineRule="auto"/>
      <w:ind w:left="1134" w:hanging="1134"/>
      <w:jc w:val="both"/>
    </w:pPr>
    <w:rPr>
      <w:sz w:val="28"/>
      <w:szCs w:val="28"/>
    </w:rPr>
  </w:style>
  <w:style w:type="paragraph" w:customStyle="1" w:styleId="22">
    <w:name w:val="Уровень2"/>
    <w:basedOn w:val="ab"/>
    <w:uiPriority w:val="99"/>
    <w:rsid w:val="00D817C3"/>
    <w:pPr>
      <w:numPr>
        <w:numId w:val="12"/>
      </w:numPr>
      <w:tabs>
        <w:tab w:val="left" w:pos="993"/>
      </w:tabs>
      <w:spacing w:before="120" w:after="120"/>
      <w:jc w:val="both"/>
      <w:outlineLvl w:val="0"/>
    </w:pPr>
    <w:rPr>
      <w:rFonts w:ascii="Arial" w:hAnsi="Arial"/>
      <w:bCs/>
      <w:iCs/>
      <w:color w:val="000000"/>
      <w:szCs w:val="20"/>
    </w:rPr>
  </w:style>
  <w:style w:type="paragraph" w:customStyle="1" w:styleId="30">
    <w:name w:val="Уровень3"/>
    <w:basedOn w:val="22"/>
    <w:uiPriority w:val="99"/>
    <w:rsid w:val="00D817C3"/>
    <w:pPr>
      <w:numPr>
        <w:ilvl w:val="2"/>
      </w:numPr>
      <w:tabs>
        <w:tab w:val="num" w:pos="926"/>
        <w:tab w:val="num" w:pos="1134"/>
      </w:tabs>
    </w:pPr>
  </w:style>
  <w:style w:type="paragraph" w:customStyle="1" w:styleId="affe">
    <w:name w:val="Заголовок статьи"/>
    <w:basedOn w:val="ab"/>
    <w:next w:val="ab"/>
    <w:uiPriority w:val="99"/>
    <w:rsid w:val="0054706B"/>
    <w:pPr>
      <w:autoSpaceDE w:val="0"/>
      <w:autoSpaceDN w:val="0"/>
      <w:adjustRightInd w:val="0"/>
      <w:ind w:left="1612" w:hanging="892"/>
      <w:jc w:val="both"/>
    </w:pPr>
    <w:rPr>
      <w:rFonts w:ascii="Arial" w:hAnsi="Arial" w:cs="Arial"/>
      <w:sz w:val="20"/>
      <w:szCs w:val="20"/>
    </w:rPr>
  </w:style>
  <w:style w:type="paragraph" w:customStyle="1" w:styleId="211">
    <w:name w:val="Основной текст с отступом 21"/>
    <w:basedOn w:val="ab"/>
    <w:uiPriority w:val="99"/>
    <w:rsid w:val="00D817C3"/>
    <w:pPr>
      <w:widowControl w:val="0"/>
      <w:overflowPunct w:val="0"/>
      <w:autoSpaceDE w:val="0"/>
      <w:autoSpaceDN w:val="0"/>
      <w:adjustRightInd w:val="0"/>
      <w:spacing w:after="360" w:line="240" w:lineRule="exact"/>
      <w:ind w:firstLine="851"/>
      <w:jc w:val="both"/>
    </w:pPr>
    <w:rPr>
      <w:szCs w:val="20"/>
    </w:rPr>
  </w:style>
  <w:style w:type="paragraph" w:customStyle="1" w:styleId="a9">
    <w:name w:val="А_обычный"/>
    <w:basedOn w:val="ab"/>
    <w:uiPriority w:val="99"/>
    <w:rsid w:val="00D817C3"/>
    <w:pPr>
      <w:numPr>
        <w:numId w:val="13"/>
      </w:numPr>
      <w:jc w:val="both"/>
    </w:pPr>
  </w:style>
  <w:style w:type="paragraph" w:customStyle="1" w:styleId="3b">
    <w:name w:val="Стиль3"/>
    <w:basedOn w:val="ab"/>
    <w:uiPriority w:val="99"/>
    <w:rsid w:val="00D817C3"/>
    <w:pPr>
      <w:widowControl w:val="0"/>
      <w:tabs>
        <w:tab w:val="num" w:pos="1307"/>
      </w:tabs>
      <w:adjustRightInd w:val="0"/>
      <w:ind w:left="1080"/>
    </w:pPr>
    <w:rPr>
      <w:szCs w:val="20"/>
    </w:rPr>
  </w:style>
  <w:style w:type="paragraph" w:customStyle="1" w:styleId="1-3">
    <w:name w:val="Текст1-3"/>
    <w:basedOn w:val="ab"/>
    <w:uiPriority w:val="99"/>
    <w:rsid w:val="00D817C3"/>
    <w:pPr>
      <w:spacing w:after="60" w:line="288" w:lineRule="auto"/>
      <w:jc w:val="both"/>
    </w:pPr>
    <w:rPr>
      <w:szCs w:val="20"/>
    </w:rPr>
  </w:style>
  <w:style w:type="paragraph" w:customStyle="1" w:styleId="aHeader">
    <w:name w:val="a_Header"/>
    <w:basedOn w:val="ab"/>
    <w:uiPriority w:val="99"/>
    <w:rsid w:val="00D817C3"/>
    <w:pPr>
      <w:tabs>
        <w:tab w:val="left" w:pos="1985"/>
      </w:tabs>
      <w:spacing w:after="60"/>
      <w:jc w:val="center"/>
    </w:pPr>
    <w:rPr>
      <w:rFonts w:ascii="Courier New" w:hAnsi="Courier New"/>
    </w:rPr>
  </w:style>
  <w:style w:type="paragraph" w:customStyle="1" w:styleId="afff">
    <w:name w:val="Подраздел"/>
    <w:basedOn w:val="ab"/>
    <w:uiPriority w:val="99"/>
    <w:rsid w:val="00D817C3"/>
    <w:pPr>
      <w:spacing w:before="240"/>
      <w:ind w:left="1701" w:hanging="283"/>
      <w:jc w:val="both"/>
    </w:pPr>
    <w:rPr>
      <w:rFonts w:ascii="PragmaticaTT" w:hAnsi="PragmaticaTT"/>
      <w:szCs w:val="20"/>
    </w:rPr>
  </w:style>
  <w:style w:type="paragraph" w:customStyle="1" w:styleId="afff0">
    <w:name w:val="регламент список"/>
    <w:basedOn w:val="ab"/>
    <w:autoRedefine/>
    <w:uiPriority w:val="99"/>
    <w:rsid w:val="00D817C3"/>
    <w:pPr>
      <w:keepLines/>
      <w:spacing w:before="120" w:after="120" w:line="180" w:lineRule="atLeast"/>
    </w:pPr>
    <w:rPr>
      <w:spacing w:val="-5"/>
      <w:kern w:val="28"/>
      <w:sz w:val="24"/>
      <w:szCs w:val="20"/>
      <w:lang w:eastAsia="en-US"/>
    </w:rPr>
  </w:style>
  <w:style w:type="paragraph" w:customStyle="1" w:styleId="Times12">
    <w:name w:val="Times 12"/>
    <w:basedOn w:val="ab"/>
    <w:uiPriority w:val="99"/>
    <w:rsid w:val="00D817C3"/>
    <w:pPr>
      <w:overflowPunct w:val="0"/>
      <w:autoSpaceDE w:val="0"/>
      <w:autoSpaceDN w:val="0"/>
      <w:adjustRightInd w:val="0"/>
      <w:ind w:firstLine="567"/>
      <w:jc w:val="both"/>
    </w:pPr>
    <w:rPr>
      <w:bCs/>
    </w:rPr>
  </w:style>
  <w:style w:type="paragraph" w:customStyle="1" w:styleId="24">
    <w:name w:val="Пункт_2"/>
    <w:basedOn w:val="ab"/>
    <w:uiPriority w:val="99"/>
    <w:rsid w:val="0054706B"/>
    <w:pPr>
      <w:numPr>
        <w:ilvl w:val="1"/>
        <w:numId w:val="14"/>
      </w:numPr>
      <w:tabs>
        <w:tab w:val="clear" w:pos="1440"/>
        <w:tab w:val="num" w:pos="643"/>
        <w:tab w:val="num" w:pos="1701"/>
      </w:tabs>
      <w:ind w:left="643"/>
      <w:jc w:val="both"/>
    </w:pPr>
    <w:rPr>
      <w:sz w:val="28"/>
      <w:szCs w:val="20"/>
    </w:rPr>
  </w:style>
  <w:style w:type="paragraph" w:customStyle="1" w:styleId="32">
    <w:name w:val="Пункт_3"/>
    <w:basedOn w:val="ab"/>
    <w:uiPriority w:val="99"/>
    <w:rsid w:val="0054706B"/>
    <w:pPr>
      <w:numPr>
        <w:ilvl w:val="2"/>
        <w:numId w:val="14"/>
      </w:numPr>
      <w:ind w:left="2302"/>
      <w:jc w:val="both"/>
    </w:pPr>
    <w:rPr>
      <w:sz w:val="28"/>
      <w:szCs w:val="28"/>
    </w:rPr>
  </w:style>
  <w:style w:type="paragraph" w:customStyle="1" w:styleId="ConsNonformat">
    <w:name w:val="ConsNonformat"/>
    <w:uiPriority w:val="99"/>
    <w:rsid w:val="0054706B"/>
    <w:pPr>
      <w:widowControl w:val="0"/>
    </w:pPr>
    <w:rPr>
      <w:rFonts w:ascii="Courier New" w:hAnsi="Courier New"/>
      <w:sz w:val="20"/>
      <w:szCs w:val="20"/>
    </w:rPr>
  </w:style>
  <w:style w:type="paragraph" w:customStyle="1" w:styleId="02statia2">
    <w:name w:val="02statia2"/>
    <w:basedOn w:val="ab"/>
    <w:uiPriority w:val="99"/>
    <w:rsid w:val="0054706B"/>
    <w:pPr>
      <w:spacing w:before="120" w:line="320" w:lineRule="atLeast"/>
      <w:ind w:left="2020" w:hanging="880"/>
      <w:jc w:val="both"/>
    </w:pPr>
    <w:rPr>
      <w:rFonts w:ascii="GaramondNarrowC" w:hAnsi="GaramondNarrowC"/>
      <w:color w:val="000000"/>
      <w:sz w:val="21"/>
      <w:szCs w:val="21"/>
    </w:rPr>
  </w:style>
  <w:style w:type="paragraph" w:customStyle="1" w:styleId="afff1">
    <w:name w:val="Подпункт"/>
    <w:basedOn w:val="a"/>
    <w:uiPriority w:val="99"/>
    <w:rsid w:val="0054706B"/>
    <w:pPr>
      <w:numPr>
        <w:ilvl w:val="0"/>
        <w:numId w:val="0"/>
      </w:numPr>
      <w:tabs>
        <w:tab w:val="num" w:pos="1134"/>
      </w:tabs>
      <w:ind w:left="1134" w:hanging="1134"/>
    </w:pPr>
    <w:rPr>
      <w:bCs/>
      <w:sz w:val="22"/>
      <w:szCs w:val="22"/>
    </w:rPr>
  </w:style>
  <w:style w:type="paragraph" w:customStyle="1" w:styleId="a6">
    <w:name w:val="Подподпункт"/>
    <w:basedOn w:val="afff1"/>
    <w:uiPriority w:val="99"/>
    <w:rsid w:val="0054706B"/>
    <w:pPr>
      <w:numPr>
        <w:numId w:val="15"/>
      </w:numPr>
      <w:tabs>
        <w:tab w:val="num" w:pos="643"/>
        <w:tab w:val="num" w:pos="926"/>
      </w:tabs>
      <w:ind w:left="0"/>
    </w:pPr>
  </w:style>
  <w:style w:type="paragraph" w:customStyle="1" w:styleId="afff2">
    <w:name w:val="маркированный"/>
    <w:basedOn w:val="ab"/>
    <w:uiPriority w:val="99"/>
    <w:rsid w:val="0054706B"/>
    <w:pPr>
      <w:tabs>
        <w:tab w:val="num" w:pos="1701"/>
      </w:tabs>
      <w:snapToGrid w:val="0"/>
      <w:spacing w:line="360" w:lineRule="auto"/>
      <w:ind w:left="1701" w:hanging="567"/>
      <w:jc w:val="both"/>
    </w:pPr>
    <w:rPr>
      <w:bCs/>
    </w:rPr>
  </w:style>
  <w:style w:type="character" w:customStyle="1" w:styleId="1a">
    <w:name w:val="Ариал Знак1"/>
    <w:basedOn w:val="ac"/>
    <w:link w:val="afff3"/>
    <w:uiPriority w:val="99"/>
    <w:locked/>
    <w:rsid w:val="0054706B"/>
    <w:rPr>
      <w:rFonts w:ascii="Arial" w:hAnsi="Arial" w:cs="Arial"/>
    </w:rPr>
  </w:style>
  <w:style w:type="paragraph" w:customStyle="1" w:styleId="afff3">
    <w:name w:val="Ариал"/>
    <w:basedOn w:val="ab"/>
    <w:link w:val="1a"/>
    <w:uiPriority w:val="99"/>
    <w:rsid w:val="00D817C3"/>
    <w:pPr>
      <w:spacing w:before="120" w:after="120" w:line="360" w:lineRule="auto"/>
      <w:ind w:firstLine="851"/>
      <w:jc w:val="both"/>
    </w:pPr>
    <w:rPr>
      <w:rFonts w:ascii="Arial" w:hAnsi="Arial" w:cs="Arial"/>
    </w:rPr>
  </w:style>
  <w:style w:type="paragraph" w:customStyle="1" w:styleId="ConsPlusNonformat">
    <w:name w:val="ConsPlusNonformat"/>
    <w:uiPriority w:val="99"/>
    <w:rsid w:val="0054706B"/>
    <w:pPr>
      <w:autoSpaceDE w:val="0"/>
      <w:autoSpaceDN w:val="0"/>
      <w:adjustRightInd w:val="0"/>
    </w:pPr>
    <w:rPr>
      <w:rFonts w:ascii="Courier New" w:hAnsi="Courier New" w:cs="Courier New"/>
      <w:sz w:val="20"/>
      <w:szCs w:val="20"/>
    </w:rPr>
  </w:style>
  <w:style w:type="paragraph" w:customStyle="1" w:styleId="afff4">
    <w:name w:val="Пункт б/н"/>
    <w:basedOn w:val="ab"/>
    <w:uiPriority w:val="99"/>
    <w:rsid w:val="0054706B"/>
    <w:pPr>
      <w:tabs>
        <w:tab w:val="left" w:pos="1134"/>
      </w:tabs>
      <w:snapToGrid w:val="0"/>
      <w:spacing w:line="360" w:lineRule="auto"/>
      <w:ind w:firstLine="567"/>
      <w:jc w:val="both"/>
    </w:pPr>
    <w:rPr>
      <w:bCs/>
    </w:rPr>
  </w:style>
  <w:style w:type="character" w:customStyle="1" w:styleId="1b">
    <w:name w:val="Обычный1 Знак"/>
    <w:basedOn w:val="ac"/>
    <w:link w:val="112"/>
    <w:uiPriority w:val="99"/>
    <w:locked/>
    <w:rsid w:val="0054706B"/>
    <w:rPr>
      <w:rFonts w:cs="Times New Roman"/>
      <w:sz w:val="24"/>
      <w:szCs w:val="24"/>
      <w:lang w:val="ru-RU" w:eastAsia="ru-RU" w:bidi="ar-SA"/>
    </w:rPr>
  </w:style>
  <w:style w:type="paragraph" w:customStyle="1" w:styleId="112">
    <w:name w:val="Обычный11"/>
    <w:link w:val="1b"/>
    <w:uiPriority w:val="99"/>
    <w:rsid w:val="0054706B"/>
    <w:pPr>
      <w:widowControl w:val="0"/>
      <w:autoSpaceDE w:val="0"/>
      <w:autoSpaceDN w:val="0"/>
      <w:spacing w:before="120" w:after="120"/>
      <w:ind w:firstLine="567"/>
      <w:jc w:val="both"/>
    </w:pPr>
    <w:rPr>
      <w:sz w:val="20"/>
      <w:szCs w:val="24"/>
    </w:rPr>
  </w:style>
  <w:style w:type="character" w:customStyle="1" w:styleId="afff5">
    <w:name w:val="Ариал Таблица Знак"/>
    <w:basedOn w:val="ac"/>
    <w:link w:val="afff6"/>
    <w:uiPriority w:val="99"/>
    <w:locked/>
    <w:rsid w:val="0054706B"/>
    <w:rPr>
      <w:rFonts w:ascii="Arial" w:hAnsi="Arial" w:cs="Arial"/>
      <w:szCs w:val="20"/>
    </w:rPr>
  </w:style>
  <w:style w:type="paragraph" w:customStyle="1" w:styleId="afff6">
    <w:name w:val="Ариал Таблица"/>
    <w:basedOn w:val="afff3"/>
    <w:link w:val="afff5"/>
    <w:uiPriority w:val="99"/>
    <w:rsid w:val="00D817C3"/>
    <w:pPr>
      <w:widowControl w:val="0"/>
      <w:adjustRightInd w:val="0"/>
      <w:spacing w:before="0" w:after="0" w:line="240" w:lineRule="auto"/>
      <w:ind w:firstLine="0"/>
    </w:pPr>
    <w:rPr>
      <w:szCs w:val="20"/>
    </w:rPr>
  </w:style>
  <w:style w:type="paragraph" w:customStyle="1" w:styleId="afff7">
    <w:name w:val="АриалТабл"/>
    <w:basedOn w:val="afff3"/>
    <w:uiPriority w:val="99"/>
    <w:rsid w:val="00D817C3"/>
    <w:pPr>
      <w:widowControl w:val="0"/>
      <w:adjustRightInd w:val="0"/>
      <w:spacing w:before="0" w:after="0" w:line="240" w:lineRule="auto"/>
      <w:ind w:firstLine="0"/>
    </w:pPr>
  </w:style>
  <w:style w:type="paragraph" w:customStyle="1" w:styleId="afff8">
    <w:name w:val="Стиль начало"/>
    <w:basedOn w:val="ab"/>
    <w:uiPriority w:val="99"/>
    <w:rsid w:val="0054706B"/>
    <w:pPr>
      <w:spacing w:line="264" w:lineRule="auto"/>
    </w:pPr>
    <w:rPr>
      <w:sz w:val="28"/>
      <w:szCs w:val="20"/>
    </w:rPr>
  </w:style>
  <w:style w:type="paragraph" w:customStyle="1" w:styleId="Noeeu14">
    <w:name w:val="Noeeu14"/>
    <w:basedOn w:val="ab"/>
    <w:uiPriority w:val="99"/>
    <w:rsid w:val="0054706B"/>
    <w:pPr>
      <w:overflowPunct w:val="0"/>
      <w:autoSpaceDE w:val="0"/>
      <w:autoSpaceDN w:val="0"/>
      <w:adjustRightInd w:val="0"/>
      <w:spacing w:line="264" w:lineRule="auto"/>
      <w:ind w:firstLine="720"/>
      <w:jc w:val="both"/>
    </w:pPr>
    <w:rPr>
      <w:sz w:val="28"/>
      <w:szCs w:val="20"/>
    </w:rPr>
  </w:style>
  <w:style w:type="paragraph" w:customStyle="1" w:styleId="Style20">
    <w:name w:val="Style20"/>
    <w:basedOn w:val="ab"/>
    <w:uiPriority w:val="99"/>
    <w:rsid w:val="00D817C3"/>
    <w:pPr>
      <w:widowControl w:val="0"/>
      <w:autoSpaceDE w:val="0"/>
      <w:autoSpaceDN w:val="0"/>
      <w:adjustRightInd w:val="0"/>
    </w:pPr>
    <w:rPr>
      <w:rFonts w:ascii="Arial" w:hAnsi="Arial"/>
    </w:rPr>
  </w:style>
  <w:style w:type="paragraph" w:customStyle="1" w:styleId="u">
    <w:name w:val="u"/>
    <w:basedOn w:val="ab"/>
    <w:uiPriority w:val="99"/>
    <w:rsid w:val="00D817C3"/>
    <w:pPr>
      <w:spacing w:before="100" w:beforeAutospacing="1" w:after="100" w:afterAutospacing="1"/>
    </w:pPr>
  </w:style>
  <w:style w:type="paragraph" w:customStyle="1" w:styleId="a1">
    <w:name w:val="АриалСписок"/>
    <w:basedOn w:val="ab"/>
    <w:uiPriority w:val="99"/>
    <w:rsid w:val="00D817C3"/>
    <w:pPr>
      <w:widowControl w:val="0"/>
      <w:numPr>
        <w:numId w:val="16"/>
      </w:numPr>
      <w:tabs>
        <w:tab w:val="clear" w:pos="360"/>
        <w:tab w:val="num" w:pos="1571"/>
      </w:tabs>
      <w:adjustRightInd w:val="0"/>
      <w:ind w:left="1571"/>
      <w:jc w:val="both"/>
    </w:pPr>
    <w:rPr>
      <w:rFonts w:ascii="Arial" w:hAnsi="Arial" w:cs="Arial"/>
    </w:rPr>
  </w:style>
  <w:style w:type="paragraph" w:customStyle="1" w:styleId="afff9">
    <w:name w:val="Текст таблицы"/>
    <w:basedOn w:val="ab"/>
    <w:link w:val="afffa"/>
    <w:qFormat/>
    <w:rsid w:val="00D817C3"/>
    <w:pPr>
      <w:spacing w:before="40" w:after="40"/>
      <w:ind w:left="57" w:right="57"/>
    </w:pPr>
    <w:rPr>
      <w:bCs/>
    </w:rPr>
  </w:style>
  <w:style w:type="paragraph" w:customStyle="1" w:styleId="a2">
    <w:name w:val="Пункт Знак"/>
    <w:basedOn w:val="ab"/>
    <w:uiPriority w:val="99"/>
    <w:rsid w:val="0054706B"/>
    <w:pPr>
      <w:numPr>
        <w:ilvl w:val="1"/>
        <w:numId w:val="17"/>
      </w:numPr>
      <w:tabs>
        <w:tab w:val="left" w:pos="851"/>
        <w:tab w:val="left" w:pos="1134"/>
      </w:tabs>
      <w:snapToGrid w:val="0"/>
      <w:spacing w:line="360" w:lineRule="auto"/>
      <w:jc w:val="both"/>
    </w:pPr>
    <w:rPr>
      <w:sz w:val="28"/>
      <w:szCs w:val="20"/>
    </w:rPr>
  </w:style>
  <w:style w:type="paragraph" w:customStyle="1" w:styleId="afffb">
    <w:name w:val="Подподподпункт"/>
    <w:basedOn w:val="ab"/>
    <w:uiPriority w:val="99"/>
    <w:rsid w:val="0054706B"/>
    <w:pPr>
      <w:tabs>
        <w:tab w:val="left" w:pos="1134"/>
        <w:tab w:val="num" w:pos="1576"/>
        <w:tab w:val="left" w:pos="1701"/>
      </w:tabs>
      <w:snapToGrid w:val="0"/>
      <w:spacing w:line="360" w:lineRule="auto"/>
      <w:ind w:left="1576" w:hanging="1008"/>
      <w:jc w:val="both"/>
    </w:pPr>
    <w:rPr>
      <w:sz w:val="28"/>
      <w:szCs w:val="20"/>
    </w:rPr>
  </w:style>
  <w:style w:type="paragraph" w:customStyle="1" w:styleId="10">
    <w:name w:val="Пункт1"/>
    <w:basedOn w:val="ab"/>
    <w:uiPriority w:val="99"/>
    <w:rsid w:val="0054706B"/>
    <w:pPr>
      <w:numPr>
        <w:numId w:val="17"/>
      </w:numPr>
      <w:snapToGrid w:val="0"/>
      <w:spacing w:before="240" w:line="360" w:lineRule="auto"/>
      <w:jc w:val="center"/>
    </w:pPr>
    <w:rPr>
      <w:rFonts w:ascii="Arial" w:hAnsi="Arial"/>
      <w:b/>
      <w:sz w:val="28"/>
      <w:szCs w:val="28"/>
    </w:rPr>
  </w:style>
  <w:style w:type="character" w:customStyle="1" w:styleId="43">
    <w:name w:val="Пункт_4 Знак"/>
    <w:basedOn w:val="ac"/>
    <w:link w:val="44"/>
    <w:uiPriority w:val="99"/>
    <w:locked/>
    <w:rsid w:val="0054706B"/>
    <w:rPr>
      <w:rFonts w:cs="Times New Roman"/>
      <w:sz w:val="28"/>
      <w:szCs w:val="28"/>
    </w:rPr>
  </w:style>
  <w:style w:type="paragraph" w:customStyle="1" w:styleId="44">
    <w:name w:val="Пункт_4"/>
    <w:basedOn w:val="ab"/>
    <w:link w:val="43"/>
    <w:uiPriority w:val="99"/>
    <w:rsid w:val="0054706B"/>
    <w:pPr>
      <w:tabs>
        <w:tab w:val="num" w:pos="2880"/>
      </w:tabs>
      <w:ind w:left="2880" w:hanging="360"/>
      <w:jc w:val="both"/>
    </w:pPr>
    <w:rPr>
      <w:sz w:val="28"/>
      <w:szCs w:val="28"/>
    </w:rPr>
  </w:style>
  <w:style w:type="paragraph" w:customStyle="1" w:styleId="rvps1">
    <w:name w:val="rvps1"/>
    <w:basedOn w:val="ab"/>
    <w:uiPriority w:val="99"/>
    <w:rsid w:val="00D817C3"/>
    <w:pPr>
      <w:jc w:val="center"/>
    </w:pPr>
  </w:style>
  <w:style w:type="paragraph" w:customStyle="1" w:styleId="rvps44">
    <w:name w:val="rvps44"/>
    <w:basedOn w:val="ab"/>
    <w:uiPriority w:val="99"/>
    <w:rsid w:val="00D817C3"/>
    <w:pPr>
      <w:spacing w:before="120"/>
      <w:ind w:right="150"/>
      <w:jc w:val="both"/>
    </w:pPr>
  </w:style>
  <w:style w:type="paragraph" w:customStyle="1" w:styleId="rvps46">
    <w:name w:val="rvps46"/>
    <w:basedOn w:val="ab"/>
    <w:uiPriority w:val="99"/>
    <w:rsid w:val="00D817C3"/>
    <w:pPr>
      <w:spacing w:before="120" w:after="120"/>
    </w:pPr>
  </w:style>
  <w:style w:type="paragraph" w:customStyle="1" w:styleId="rvps9">
    <w:name w:val="rvps9"/>
    <w:basedOn w:val="ab"/>
    <w:uiPriority w:val="99"/>
    <w:rsid w:val="00D817C3"/>
    <w:pPr>
      <w:jc w:val="both"/>
    </w:pPr>
  </w:style>
  <w:style w:type="paragraph" w:customStyle="1" w:styleId="rvps45">
    <w:name w:val="rvps45"/>
    <w:basedOn w:val="ab"/>
    <w:uiPriority w:val="99"/>
    <w:rsid w:val="00D817C3"/>
    <w:pPr>
      <w:spacing w:before="120"/>
      <w:ind w:right="150"/>
    </w:pPr>
  </w:style>
  <w:style w:type="paragraph" w:customStyle="1" w:styleId="rvps51">
    <w:name w:val="rvps51"/>
    <w:basedOn w:val="ab"/>
    <w:uiPriority w:val="99"/>
    <w:rsid w:val="00D817C3"/>
    <w:pPr>
      <w:spacing w:before="120"/>
      <w:ind w:right="150"/>
      <w:jc w:val="both"/>
    </w:pPr>
  </w:style>
  <w:style w:type="paragraph" w:customStyle="1" w:styleId="rvps48">
    <w:name w:val="rvps48"/>
    <w:basedOn w:val="ab"/>
    <w:uiPriority w:val="99"/>
    <w:rsid w:val="00D817C3"/>
    <w:pPr>
      <w:spacing w:after="120"/>
      <w:ind w:right="150"/>
    </w:pPr>
  </w:style>
  <w:style w:type="paragraph" w:customStyle="1" w:styleId="rvps59">
    <w:name w:val="rvps59"/>
    <w:basedOn w:val="ab"/>
    <w:uiPriority w:val="99"/>
    <w:rsid w:val="00D817C3"/>
    <w:pPr>
      <w:spacing w:before="60"/>
      <w:ind w:left="75" w:right="75" w:firstLine="285"/>
      <w:jc w:val="both"/>
    </w:pPr>
  </w:style>
  <w:style w:type="paragraph" w:customStyle="1" w:styleId="rvps52">
    <w:name w:val="rvps52"/>
    <w:basedOn w:val="ab"/>
    <w:uiPriority w:val="99"/>
    <w:rsid w:val="00D817C3"/>
    <w:pPr>
      <w:ind w:left="210" w:right="150"/>
      <w:jc w:val="both"/>
    </w:pPr>
  </w:style>
  <w:style w:type="paragraph" w:customStyle="1" w:styleId="rvps67">
    <w:name w:val="rvps67"/>
    <w:basedOn w:val="ab"/>
    <w:uiPriority w:val="99"/>
    <w:rsid w:val="00D817C3"/>
    <w:pPr>
      <w:spacing w:before="120"/>
      <w:ind w:left="75" w:right="150"/>
      <w:jc w:val="both"/>
    </w:pPr>
  </w:style>
  <w:style w:type="paragraph" w:customStyle="1" w:styleId="rvps50">
    <w:name w:val="rvps50"/>
    <w:basedOn w:val="ab"/>
    <w:uiPriority w:val="99"/>
    <w:rsid w:val="00D817C3"/>
    <w:pPr>
      <w:spacing w:before="120"/>
      <w:ind w:right="150"/>
      <w:jc w:val="both"/>
    </w:pPr>
  </w:style>
  <w:style w:type="paragraph" w:customStyle="1" w:styleId="rvps70">
    <w:name w:val="rvps70"/>
    <w:basedOn w:val="ab"/>
    <w:uiPriority w:val="99"/>
    <w:rsid w:val="00D817C3"/>
    <w:pPr>
      <w:ind w:left="780" w:right="150"/>
      <w:jc w:val="both"/>
    </w:pPr>
  </w:style>
  <w:style w:type="paragraph" w:customStyle="1" w:styleId="rvps78">
    <w:name w:val="rvps78"/>
    <w:basedOn w:val="ab"/>
    <w:uiPriority w:val="99"/>
    <w:rsid w:val="00D817C3"/>
    <w:pPr>
      <w:ind w:right="150"/>
      <w:jc w:val="both"/>
    </w:pPr>
  </w:style>
  <w:style w:type="paragraph" w:customStyle="1" w:styleId="rvps82">
    <w:name w:val="rvps82"/>
    <w:basedOn w:val="ab"/>
    <w:uiPriority w:val="99"/>
    <w:rsid w:val="00D817C3"/>
    <w:pPr>
      <w:spacing w:before="120" w:after="120"/>
      <w:ind w:left="45" w:right="150"/>
    </w:pPr>
  </w:style>
  <w:style w:type="paragraph" w:customStyle="1" w:styleId="rvps83">
    <w:name w:val="rvps83"/>
    <w:basedOn w:val="ab"/>
    <w:uiPriority w:val="99"/>
    <w:rsid w:val="00D817C3"/>
    <w:pPr>
      <w:spacing w:before="120"/>
      <w:ind w:left="45" w:right="150"/>
    </w:pPr>
  </w:style>
  <w:style w:type="paragraph" w:customStyle="1" w:styleId="rvps84">
    <w:name w:val="rvps84"/>
    <w:basedOn w:val="ab"/>
    <w:uiPriority w:val="99"/>
    <w:rsid w:val="00D817C3"/>
    <w:pPr>
      <w:spacing w:before="120" w:after="120"/>
      <w:ind w:right="150"/>
      <w:jc w:val="both"/>
    </w:pPr>
  </w:style>
  <w:style w:type="paragraph" w:styleId="afffc">
    <w:name w:val="Normal (Web)"/>
    <w:basedOn w:val="ab"/>
    <w:uiPriority w:val="99"/>
    <w:locked/>
    <w:rsid w:val="00C15772"/>
    <w:pPr>
      <w:spacing w:before="100" w:beforeAutospacing="1" w:after="100" w:afterAutospacing="1"/>
    </w:pPr>
    <w:rPr>
      <w:sz w:val="24"/>
      <w:szCs w:val="24"/>
    </w:rPr>
  </w:style>
  <w:style w:type="character" w:customStyle="1" w:styleId="labelheaderlevel21">
    <w:name w:val="label_header_level_21"/>
    <w:basedOn w:val="ac"/>
    <w:uiPriority w:val="99"/>
    <w:rsid w:val="0054706B"/>
    <w:rPr>
      <w:rFonts w:cs="Times New Roman"/>
      <w:b/>
      <w:bCs/>
      <w:color w:val="0000FF"/>
      <w:sz w:val="20"/>
      <w:szCs w:val="20"/>
    </w:rPr>
  </w:style>
  <w:style w:type="character" w:customStyle="1" w:styleId="FontStyle15">
    <w:name w:val="Font Style15"/>
    <w:basedOn w:val="ac"/>
    <w:uiPriority w:val="99"/>
    <w:rsid w:val="0054706B"/>
    <w:rPr>
      <w:rFonts w:ascii="Times New Roman" w:hAnsi="Times New Roman" w:cs="Times New Roman"/>
      <w:sz w:val="26"/>
      <w:szCs w:val="26"/>
    </w:rPr>
  </w:style>
  <w:style w:type="character" w:customStyle="1" w:styleId="afffd">
    <w:name w:val="комментарий"/>
    <w:basedOn w:val="ac"/>
    <w:uiPriority w:val="99"/>
    <w:rsid w:val="0054706B"/>
    <w:rPr>
      <w:rFonts w:cs="Times New Roman"/>
      <w:b/>
      <w:i/>
      <w:shd w:val="clear" w:color="auto" w:fill="FFFF99"/>
    </w:rPr>
  </w:style>
  <w:style w:type="character" w:customStyle="1" w:styleId="afffe">
    <w:name w:val="Основной шрифт"/>
    <w:uiPriority w:val="99"/>
    <w:rsid w:val="0054706B"/>
  </w:style>
  <w:style w:type="character" w:customStyle="1" w:styleId="affff">
    <w:name w:val="Подпункт Знак"/>
    <w:basedOn w:val="ac"/>
    <w:uiPriority w:val="99"/>
    <w:rsid w:val="0054706B"/>
    <w:rPr>
      <w:rFonts w:cs="Times New Roman"/>
      <w:sz w:val="28"/>
      <w:lang w:val="ru-RU" w:eastAsia="ru-RU" w:bidi="ar-SA"/>
    </w:rPr>
  </w:style>
  <w:style w:type="character" w:customStyle="1" w:styleId="FontStyle11">
    <w:name w:val="Font Style11"/>
    <w:basedOn w:val="ac"/>
    <w:uiPriority w:val="99"/>
    <w:rsid w:val="0054706B"/>
    <w:rPr>
      <w:rFonts w:ascii="Times New Roman" w:hAnsi="Times New Roman" w:cs="Times New Roman"/>
      <w:sz w:val="26"/>
      <w:szCs w:val="26"/>
    </w:rPr>
  </w:style>
  <w:style w:type="character" w:customStyle="1" w:styleId="Sp1">
    <w:name w:val="Sp1 Знак Знак"/>
    <w:basedOn w:val="ac"/>
    <w:uiPriority w:val="99"/>
    <w:rsid w:val="0054706B"/>
    <w:rPr>
      <w:rFonts w:cs="Times New Roman"/>
      <w:b/>
      <w:bCs/>
      <w:kern w:val="24"/>
      <w:sz w:val="24"/>
      <w:szCs w:val="24"/>
      <w:lang w:val="ru-RU" w:eastAsia="ru-RU" w:bidi="ar-SA"/>
    </w:rPr>
  </w:style>
  <w:style w:type="character" w:customStyle="1" w:styleId="FontStyle33">
    <w:name w:val="Font Style33"/>
    <w:basedOn w:val="ac"/>
    <w:uiPriority w:val="99"/>
    <w:rsid w:val="0054706B"/>
    <w:rPr>
      <w:rFonts w:ascii="Times New Roman" w:hAnsi="Times New Roman" w:cs="Times New Roman"/>
      <w:sz w:val="26"/>
      <w:szCs w:val="26"/>
    </w:rPr>
  </w:style>
  <w:style w:type="character" w:customStyle="1" w:styleId="FontStyle57">
    <w:name w:val="Font Style57"/>
    <w:basedOn w:val="ac"/>
    <w:uiPriority w:val="99"/>
    <w:rsid w:val="0054706B"/>
    <w:rPr>
      <w:rFonts w:ascii="Times New Roman" w:hAnsi="Times New Roman" w:cs="Times New Roman"/>
      <w:b/>
      <w:bCs/>
      <w:sz w:val="20"/>
      <w:szCs w:val="20"/>
    </w:rPr>
  </w:style>
  <w:style w:type="character" w:customStyle="1" w:styleId="urtxtstd1">
    <w:name w:val="urtxtstd1"/>
    <w:basedOn w:val="ac"/>
    <w:uiPriority w:val="99"/>
    <w:rsid w:val="0054706B"/>
    <w:rPr>
      <w:rFonts w:ascii="Arial" w:hAnsi="Arial" w:cs="Arial"/>
      <w:sz w:val="17"/>
      <w:szCs w:val="17"/>
    </w:rPr>
  </w:style>
  <w:style w:type="character" w:customStyle="1" w:styleId="rvts9">
    <w:name w:val="rvts9"/>
    <w:basedOn w:val="ac"/>
    <w:uiPriority w:val="99"/>
    <w:rsid w:val="0054706B"/>
    <w:rPr>
      <w:rFonts w:ascii="Times New Roman" w:hAnsi="Times New Roman" w:cs="Times New Roman"/>
      <w:b/>
      <w:bCs/>
      <w:sz w:val="28"/>
      <w:szCs w:val="28"/>
    </w:rPr>
  </w:style>
  <w:style w:type="character" w:customStyle="1" w:styleId="rvts6">
    <w:name w:val="rvts6"/>
    <w:basedOn w:val="ac"/>
    <w:uiPriority w:val="99"/>
    <w:rsid w:val="0054706B"/>
    <w:rPr>
      <w:rFonts w:ascii="Times New Roman" w:hAnsi="Times New Roman" w:cs="Times New Roman"/>
      <w:sz w:val="24"/>
      <w:szCs w:val="24"/>
    </w:rPr>
  </w:style>
  <w:style w:type="character" w:customStyle="1" w:styleId="rvts30">
    <w:name w:val="rvts30"/>
    <w:basedOn w:val="ac"/>
    <w:uiPriority w:val="99"/>
    <w:rsid w:val="0054706B"/>
    <w:rPr>
      <w:rFonts w:ascii="Times New Roman" w:hAnsi="Times New Roman" w:cs="Times New Roman"/>
      <w:sz w:val="22"/>
      <w:szCs w:val="22"/>
    </w:rPr>
  </w:style>
  <w:style w:type="character" w:customStyle="1" w:styleId="rvts36">
    <w:name w:val="rvts36"/>
    <w:basedOn w:val="ac"/>
    <w:uiPriority w:val="99"/>
    <w:rsid w:val="0054706B"/>
    <w:rPr>
      <w:rFonts w:ascii="Times New Roman" w:hAnsi="Times New Roman" w:cs="Times New Roman"/>
      <w:color w:val="000000"/>
      <w:sz w:val="22"/>
      <w:szCs w:val="22"/>
    </w:rPr>
  </w:style>
  <w:style w:type="character" w:customStyle="1" w:styleId="rvts25">
    <w:name w:val="rvts25"/>
    <w:basedOn w:val="ac"/>
    <w:uiPriority w:val="99"/>
    <w:rsid w:val="0054706B"/>
    <w:rPr>
      <w:rFonts w:ascii="Times New Roman" w:hAnsi="Times New Roman" w:cs="Times New Roman"/>
      <w:b/>
      <w:bCs/>
      <w:i/>
      <w:iCs/>
      <w:shd w:val="clear" w:color="auto" w:fill="FDE9D9"/>
    </w:rPr>
  </w:style>
  <w:style w:type="character" w:customStyle="1" w:styleId="rvts46">
    <w:name w:val="rvts46"/>
    <w:basedOn w:val="ac"/>
    <w:uiPriority w:val="99"/>
    <w:rsid w:val="0054706B"/>
    <w:rPr>
      <w:rFonts w:ascii="Times New Roman" w:hAnsi="Times New Roman" w:cs="Times New Roman"/>
      <w:i/>
      <w:iCs/>
      <w:shd w:val="clear" w:color="auto" w:fill="FABF8F"/>
    </w:rPr>
  </w:style>
  <w:style w:type="character" w:customStyle="1" w:styleId="urtxtstd">
    <w:name w:val="urtxtstd"/>
    <w:basedOn w:val="ac"/>
    <w:uiPriority w:val="99"/>
    <w:rsid w:val="0054706B"/>
    <w:rPr>
      <w:rFonts w:cs="Times New Roman"/>
    </w:rPr>
  </w:style>
  <w:style w:type="table" w:styleId="affff0">
    <w:name w:val="Table Grid"/>
    <w:basedOn w:val="ad"/>
    <w:uiPriority w:val="59"/>
    <w:rsid w:val="0054706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3">
    <w:name w:val="List Bullet 5"/>
    <w:basedOn w:val="ab"/>
    <w:uiPriority w:val="99"/>
    <w:rsid w:val="00D817C3"/>
    <w:pPr>
      <w:tabs>
        <w:tab w:val="num" w:pos="720"/>
        <w:tab w:val="num" w:pos="1492"/>
      </w:tabs>
      <w:ind w:left="1492" w:hanging="360"/>
    </w:pPr>
  </w:style>
  <w:style w:type="paragraph" w:customStyle="1" w:styleId="NVGBullet">
    <w:name w:val="NVG Bullet"/>
    <w:basedOn w:val="ab"/>
    <w:uiPriority w:val="99"/>
    <w:rsid w:val="00D817C3"/>
    <w:pPr>
      <w:numPr>
        <w:numId w:val="21"/>
      </w:numPr>
      <w:suppressAutoHyphens/>
      <w:spacing w:before="120"/>
    </w:pPr>
    <w:rPr>
      <w:rFonts w:ascii="Arial" w:hAnsi="Arial"/>
      <w:lang w:val="en-US" w:eastAsia="ar-SA"/>
    </w:rPr>
  </w:style>
  <w:style w:type="paragraph" w:customStyle="1" w:styleId="affff1">
    <w:name w:val="Текст_бо"/>
    <w:basedOn w:val="ab"/>
    <w:autoRedefine/>
    <w:uiPriority w:val="99"/>
    <w:rsid w:val="00EE7FC4"/>
    <w:pPr>
      <w:jc w:val="center"/>
    </w:pPr>
    <w:rPr>
      <w:b/>
      <w:bCs/>
      <w:sz w:val="26"/>
      <w:szCs w:val="26"/>
    </w:rPr>
  </w:style>
  <w:style w:type="paragraph" w:customStyle="1" w:styleId="affff2">
    <w:name w:val="текст смк"/>
    <w:basedOn w:val="ab"/>
    <w:link w:val="affff3"/>
    <w:uiPriority w:val="99"/>
    <w:rsid w:val="00EE7FC4"/>
    <w:pPr>
      <w:ind w:firstLine="567"/>
      <w:jc w:val="both"/>
    </w:pPr>
    <w:rPr>
      <w:sz w:val="26"/>
      <w:szCs w:val="20"/>
    </w:rPr>
  </w:style>
  <w:style w:type="character" w:customStyle="1" w:styleId="affff3">
    <w:name w:val="текст смк Знак"/>
    <w:link w:val="affff2"/>
    <w:uiPriority w:val="99"/>
    <w:locked/>
    <w:rsid w:val="00EE7FC4"/>
    <w:rPr>
      <w:sz w:val="26"/>
    </w:rPr>
  </w:style>
  <w:style w:type="paragraph" w:styleId="af7">
    <w:name w:val="header"/>
    <w:aliases w:val="Heder,Titul"/>
    <w:basedOn w:val="ab"/>
    <w:link w:val="af6"/>
    <w:uiPriority w:val="99"/>
    <w:locked/>
    <w:rsid w:val="00C15772"/>
    <w:pPr>
      <w:tabs>
        <w:tab w:val="center" w:pos="4153"/>
        <w:tab w:val="right" w:pos="8306"/>
      </w:tabs>
    </w:pPr>
    <w:rPr>
      <w:rFonts w:ascii="Courier New" w:hAnsi="Courier New" w:cs="Courier New"/>
      <w:sz w:val="20"/>
      <w:szCs w:val="20"/>
    </w:rPr>
  </w:style>
  <w:style w:type="character" w:styleId="affff4">
    <w:name w:val="footnote reference"/>
    <w:basedOn w:val="ac"/>
    <w:uiPriority w:val="99"/>
    <w:rsid w:val="00BD1DB5"/>
    <w:rPr>
      <w:rFonts w:cs="Times New Roman"/>
      <w:vertAlign w:val="superscript"/>
    </w:rPr>
  </w:style>
  <w:style w:type="character" w:customStyle="1" w:styleId="ListParagraph">
    <w:name w:val="List Paragraph Знак"/>
    <w:basedOn w:val="ac"/>
    <w:link w:val="18"/>
    <w:uiPriority w:val="99"/>
    <w:locked/>
    <w:rsid w:val="00B2187A"/>
    <w:rPr>
      <w:rFonts w:ascii="Calibri" w:hAnsi="Calibri" w:cs="Times New Roman"/>
      <w:sz w:val="22"/>
      <w:szCs w:val="22"/>
      <w:lang w:val="ru-RU" w:eastAsia="en-US" w:bidi="ar-SA"/>
    </w:rPr>
  </w:style>
  <w:style w:type="paragraph" w:customStyle="1" w:styleId="a4">
    <w:name w:val="Текст_бюл смк"/>
    <w:basedOn w:val="affff2"/>
    <w:uiPriority w:val="99"/>
    <w:rsid w:val="00EC559A"/>
    <w:pPr>
      <w:numPr>
        <w:numId w:val="24"/>
      </w:numPr>
    </w:pPr>
    <w:rPr>
      <w:szCs w:val="26"/>
    </w:rPr>
  </w:style>
  <w:style w:type="paragraph" w:customStyle="1" w:styleId="3c">
    <w:name w:val="Текст_бюл3"/>
    <w:basedOn w:val="ab"/>
    <w:uiPriority w:val="99"/>
    <w:rsid w:val="00EC559A"/>
    <w:pPr>
      <w:tabs>
        <w:tab w:val="left" w:pos="851"/>
        <w:tab w:val="num" w:pos="1920"/>
      </w:tabs>
      <w:spacing w:line="360" w:lineRule="auto"/>
      <w:ind w:left="1920" w:firstLine="709"/>
      <w:jc w:val="both"/>
    </w:pPr>
    <w:rPr>
      <w:rFonts w:eastAsia="MS Mincho"/>
      <w:sz w:val="26"/>
      <w:szCs w:val="26"/>
    </w:rPr>
  </w:style>
  <w:style w:type="character" w:customStyle="1" w:styleId="WW8Num38z0">
    <w:name w:val="WW8Num38z0"/>
    <w:uiPriority w:val="99"/>
    <w:rsid w:val="00B66DAC"/>
  </w:style>
  <w:style w:type="character" w:customStyle="1" w:styleId="1c">
    <w:name w:val="Основной текст Знак1"/>
    <w:uiPriority w:val="99"/>
    <w:semiHidden/>
    <w:locked/>
    <w:rsid w:val="00B66DAC"/>
    <w:rPr>
      <w:sz w:val="24"/>
      <w:lang w:eastAsia="ar-SA" w:bidi="ar-SA"/>
    </w:rPr>
  </w:style>
  <w:style w:type="character" w:customStyle="1" w:styleId="WW8Num41z1">
    <w:name w:val="WW8Num41z1"/>
    <w:uiPriority w:val="99"/>
    <w:rsid w:val="00B66DAC"/>
    <w:rPr>
      <w:rFonts w:ascii="Courier New" w:hAnsi="Courier New"/>
    </w:rPr>
  </w:style>
  <w:style w:type="character" w:customStyle="1" w:styleId="1d">
    <w:name w:val="Текст примечания Знак1"/>
    <w:uiPriority w:val="99"/>
    <w:semiHidden/>
    <w:locked/>
    <w:rsid w:val="00B66DAC"/>
    <w:rPr>
      <w:lang w:eastAsia="ar-SA" w:bidi="ar-SA"/>
    </w:rPr>
  </w:style>
  <w:style w:type="paragraph" w:customStyle="1" w:styleId="affff5">
    <w:name w:val="a"/>
    <w:basedOn w:val="ab"/>
    <w:uiPriority w:val="99"/>
    <w:rsid w:val="00EA0771"/>
    <w:pPr>
      <w:tabs>
        <w:tab w:val="num" w:pos="360"/>
      </w:tabs>
      <w:snapToGrid w:val="0"/>
      <w:spacing w:line="360" w:lineRule="auto"/>
      <w:jc w:val="both"/>
    </w:pPr>
    <w:rPr>
      <w:sz w:val="28"/>
      <w:szCs w:val="28"/>
    </w:rPr>
  </w:style>
  <w:style w:type="character" w:customStyle="1" w:styleId="120">
    <w:name w:val="Заголовок 1 Знак2"/>
    <w:uiPriority w:val="99"/>
    <w:locked/>
    <w:rsid w:val="00EA0771"/>
    <w:rPr>
      <w:sz w:val="24"/>
      <w:lang w:val="ru-RU" w:eastAsia="ar-SA" w:bidi="ar-SA"/>
    </w:rPr>
  </w:style>
  <w:style w:type="character" w:customStyle="1" w:styleId="220">
    <w:name w:val="Заголовок 2 Знак2"/>
    <w:uiPriority w:val="99"/>
    <w:semiHidden/>
    <w:locked/>
    <w:rsid w:val="00EA0771"/>
    <w:rPr>
      <w:rFonts w:ascii="Arial" w:hAnsi="Arial"/>
      <w:b/>
      <w:i/>
      <w:sz w:val="28"/>
      <w:lang w:val="ru-RU" w:eastAsia="ar-SA" w:bidi="ar-SA"/>
    </w:rPr>
  </w:style>
  <w:style w:type="character" w:customStyle="1" w:styleId="320">
    <w:name w:val="Заголовок 3 Знак2"/>
    <w:uiPriority w:val="99"/>
    <w:semiHidden/>
    <w:locked/>
    <w:rsid w:val="00EA0771"/>
    <w:rPr>
      <w:rFonts w:ascii="Cambria" w:hAnsi="Cambria"/>
      <w:b/>
      <w:sz w:val="26"/>
      <w:lang w:val="ru-RU" w:eastAsia="ar-SA" w:bidi="ar-SA"/>
    </w:rPr>
  </w:style>
  <w:style w:type="character" w:customStyle="1" w:styleId="410">
    <w:name w:val="Заголовок 4 Знак1"/>
    <w:uiPriority w:val="99"/>
    <w:semiHidden/>
    <w:locked/>
    <w:rsid w:val="00EA0771"/>
    <w:rPr>
      <w:rFonts w:ascii="Calibri" w:hAnsi="Calibri"/>
      <w:b/>
      <w:sz w:val="28"/>
      <w:lang w:eastAsia="ar-SA" w:bidi="ar-SA"/>
    </w:rPr>
  </w:style>
  <w:style w:type="character" w:customStyle="1" w:styleId="510">
    <w:name w:val="Заголовок 5 Знак1"/>
    <w:uiPriority w:val="99"/>
    <w:semiHidden/>
    <w:locked/>
    <w:rsid w:val="00EA0771"/>
    <w:rPr>
      <w:rFonts w:ascii="Calibri" w:hAnsi="Calibri"/>
      <w:b/>
      <w:i/>
      <w:sz w:val="26"/>
      <w:lang w:eastAsia="ar-SA" w:bidi="ar-SA"/>
    </w:rPr>
  </w:style>
  <w:style w:type="character" w:customStyle="1" w:styleId="610">
    <w:name w:val="Заголовок 6 Знак1"/>
    <w:uiPriority w:val="99"/>
    <w:semiHidden/>
    <w:locked/>
    <w:rsid w:val="00EA0771"/>
    <w:rPr>
      <w:rFonts w:ascii="Calibri" w:hAnsi="Calibri"/>
      <w:b/>
      <w:lang w:eastAsia="ar-SA" w:bidi="ar-SA"/>
    </w:rPr>
  </w:style>
  <w:style w:type="character" w:customStyle="1" w:styleId="710">
    <w:name w:val="Заголовок 7 Знак1"/>
    <w:uiPriority w:val="99"/>
    <w:semiHidden/>
    <w:locked/>
    <w:rsid w:val="00EA0771"/>
    <w:rPr>
      <w:rFonts w:ascii="Calibri" w:hAnsi="Calibri"/>
      <w:sz w:val="24"/>
      <w:lang w:eastAsia="ar-SA" w:bidi="ar-SA"/>
    </w:rPr>
  </w:style>
  <w:style w:type="character" w:customStyle="1" w:styleId="810">
    <w:name w:val="Заголовок 8 Знак1"/>
    <w:uiPriority w:val="99"/>
    <w:semiHidden/>
    <w:locked/>
    <w:rsid w:val="00EA0771"/>
    <w:rPr>
      <w:rFonts w:ascii="Calibri" w:hAnsi="Calibri"/>
      <w:i/>
      <w:sz w:val="24"/>
      <w:lang w:eastAsia="ar-SA" w:bidi="ar-SA"/>
    </w:rPr>
  </w:style>
  <w:style w:type="character" w:customStyle="1" w:styleId="910">
    <w:name w:val="Заголовок 9 Знак1"/>
    <w:uiPriority w:val="99"/>
    <w:semiHidden/>
    <w:locked/>
    <w:rsid w:val="00EA0771"/>
    <w:rPr>
      <w:rFonts w:ascii="Cambria" w:hAnsi="Cambria"/>
      <w:lang w:eastAsia="ar-SA" w:bidi="ar-SA"/>
    </w:rPr>
  </w:style>
  <w:style w:type="character" w:customStyle="1" w:styleId="WW8Num1z0">
    <w:name w:val="WW8Num1z0"/>
    <w:uiPriority w:val="99"/>
    <w:rsid w:val="00EA0771"/>
  </w:style>
  <w:style w:type="character" w:customStyle="1" w:styleId="WW8Num2z0">
    <w:name w:val="WW8Num2z0"/>
    <w:uiPriority w:val="99"/>
    <w:rsid w:val="00EA0771"/>
    <w:rPr>
      <w:rFonts w:ascii="Symbol" w:hAnsi="Symbol"/>
    </w:rPr>
  </w:style>
  <w:style w:type="character" w:customStyle="1" w:styleId="WW8Num3z0">
    <w:name w:val="WW8Num3z0"/>
    <w:uiPriority w:val="99"/>
    <w:rsid w:val="00EA0771"/>
    <w:rPr>
      <w:rFonts w:ascii="Symbol" w:hAnsi="Symbol"/>
    </w:rPr>
  </w:style>
  <w:style w:type="character" w:customStyle="1" w:styleId="WW8Num4z0">
    <w:name w:val="WW8Num4z0"/>
    <w:uiPriority w:val="99"/>
    <w:rsid w:val="00EA0771"/>
    <w:rPr>
      <w:rFonts w:ascii="Symbol" w:hAnsi="Symbol"/>
    </w:rPr>
  </w:style>
  <w:style w:type="character" w:customStyle="1" w:styleId="WW8Num5z0">
    <w:name w:val="WW8Num5z0"/>
    <w:uiPriority w:val="99"/>
    <w:rsid w:val="00EA0771"/>
  </w:style>
  <w:style w:type="character" w:customStyle="1" w:styleId="WW8Num6z0">
    <w:name w:val="WW8Num6z0"/>
    <w:uiPriority w:val="99"/>
    <w:rsid w:val="00EA0771"/>
    <w:rPr>
      <w:rFonts w:ascii="Symbol" w:hAnsi="Symbol"/>
    </w:rPr>
  </w:style>
  <w:style w:type="character" w:customStyle="1" w:styleId="WW8Num7z0">
    <w:name w:val="WW8Num7z0"/>
    <w:uiPriority w:val="99"/>
    <w:rsid w:val="00EA0771"/>
    <w:rPr>
      <w:rFonts w:ascii="Courier New" w:hAnsi="Courier New"/>
    </w:rPr>
  </w:style>
  <w:style w:type="character" w:customStyle="1" w:styleId="WW8Num7z1">
    <w:name w:val="WW8Num7z1"/>
    <w:uiPriority w:val="99"/>
    <w:rsid w:val="00EA0771"/>
  </w:style>
  <w:style w:type="character" w:customStyle="1" w:styleId="WW8Num8z0">
    <w:name w:val="WW8Num8z0"/>
    <w:uiPriority w:val="99"/>
    <w:rsid w:val="00EA0771"/>
  </w:style>
  <w:style w:type="character" w:customStyle="1" w:styleId="WW8Num9z0">
    <w:name w:val="WW8Num9z0"/>
    <w:uiPriority w:val="99"/>
    <w:rsid w:val="00EA0771"/>
  </w:style>
  <w:style w:type="character" w:customStyle="1" w:styleId="WW8Num9z1">
    <w:name w:val="WW8Num9z1"/>
    <w:uiPriority w:val="99"/>
    <w:rsid w:val="00EA0771"/>
    <w:rPr>
      <w:sz w:val="24"/>
    </w:rPr>
  </w:style>
  <w:style w:type="character" w:customStyle="1" w:styleId="WW8Num9z2">
    <w:name w:val="WW8Num9z2"/>
    <w:uiPriority w:val="99"/>
    <w:rsid w:val="00EA0771"/>
    <w:rPr>
      <w:rFonts w:ascii="Times New Roman" w:hAnsi="Times New Roman"/>
      <w:sz w:val="24"/>
    </w:rPr>
  </w:style>
  <w:style w:type="character" w:customStyle="1" w:styleId="WW8Num10z0">
    <w:name w:val="WW8Num10z0"/>
    <w:uiPriority w:val="99"/>
    <w:rsid w:val="00EA0771"/>
  </w:style>
  <w:style w:type="character" w:customStyle="1" w:styleId="WW8Num11z0">
    <w:name w:val="WW8Num11z0"/>
    <w:uiPriority w:val="99"/>
    <w:rsid w:val="00EA0771"/>
    <w:rPr>
      <w:rFonts w:ascii="Symbol" w:hAnsi="Symbol"/>
    </w:rPr>
  </w:style>
  <w:style w:type="character" w:customStyle="1" w:styleId="WW8Num11z1">
    <w:name w:val="WW8Num11z1"/>
    <w:uiPriority w:val="99"/>
    <w:rsid w:val="00EA0771"/>
  </w:style>
  <w:style w:type="character" w:customStyle="1" w:styleId="WW8Num13z0">
    <w:name w:val="WW8Num13z0"/>
    <w:uiPriority w:val="99"/>
    <w:rsid w:val="00EA0771"/>
  </w:style>
  <w:style w:type="character" w:customStyle="1" w:styleId="WW8Num13z1">
    <w:name w:val="WW8Num13z1"/>
    <w:uiPriority w:val="99"/>
    <w:rsid w:val="00EA0771"/>
    <w:rPr>
      <w:sz w:val="24"/>
    </w:rPr>
  </w:style>
  <w:style w:type="character" w:customStyle="1" w:styleId="WW8Num13z2">
    <w:name w:val="WW8Num13z2"/>
    <w:uiPriority w:val="99"/>
    <w:rsid w:val="00EA0771"/>
    <w:rPr>
      <w:rFonts w:ascii="Times New Roman" w:hAnsi="Times New Roman"/>
      <w:sz w:val="24"/>
    </w:rPr>
  </w:style>
  <w:style w:type="character" w:customStyle="1" w:styleId="WW8Num14z0">
    <w:name w:val="WW8Num14z0"/>
    <w:uiPriority w:val="99"/>
    <w:rsid w:val="00EA0771"/>
    <w:rPr>
      <w:rFonts w:ascii="Times New Roman" w:hAnsi="Times New Roman"/>
    </w:rPr>
  </w:style>
  <w:style w:type="character" w:customStyle="1" w:styleId="WW8Num14z1">
    <w:name w:val="WW8Num14z1"/>
    <w:uiPriority w:val="99"/>
    <w:rsid w:val="00EA0771"/>
    <w:rPr>
      <w:rFonts w:ascii="Courier New" w:hAnsi="Courier New"/>
    </w:rPr>
  </w:style>
  <w:style w:type="character" w:customStyle="1" w:styleId="WW8Num14z2">
    <w:name w:val="WW8Num14z2"/>
    <w:uiPriority w:val="99"/>
    <w:rsid w:val="00EA0771"/>
    <w:rPr>
      <w:rFonts w:ascii="Wingdings" w:hAnsi="Wingdings"/>
    </w:rPr>
  </w:style>
  <w:style w:type="character" w:customStyle="1" w:styleId="WW8Num14z3">
    <w:name w:val="WW8Num14z3"/>
    <w:uiPriority w:val="99"/>
    <w:rsid w:val="00EA0771"/>
    <w:rPr>
      <w:rFonts w:ascii="Symbol" w:hAnsi="Symbol"/>
    </w:rPr>
  </w:style>
  <w:style w:type="character" w:customStyle="1" w:styleId="WW8Num15z0">
    <w:name w:val="WW8Num15z0"/>
    <w:uiPriority w:val="99"/>
    <w:rsid w:val="00EA0771"/>
    <w:rPr>
      <w:rFonts w:ascii="Symbol" w:hAnsi="Symbol"/>
    </w:rPr>
  </w:style>
  <w:style w:type="character" w:customStyle="1" w:styleId="WW8Num15z1">
    <w:name w:val="WW8Num15z1"/>
    <w:uiPriority w:val="99"/>
    <w:rsid w:val="00EA0771"/>
  </w:style>
  <w:style w:type="character" w:customStyle="1" w:styleId="WW8Num16z0">
    <w:name w:val="WW8Num16z0"/>
    <w:uiPriority w:val="99"/>
    <w:rsid w:val="00EA0771"/>
  </w:style>
  <w:style w:type="character" w:customStyle="1" w:styleId="WW8Num17z0">
    <w:name w:val="WW8Num17z0"/>
    <w:uiPriority w:val="99"/>
    <w:rsid w:val="00EA0771"/>
    <w:rPr>
      <w:rFonts w:ascii="Symbol" w:hAnsi="Symbol"/>
    </w:rPr>
  </w:style>
  <w:style w:type="character" w:customStyle="1" w:styleId="WW8Num17z1">
    <w:name w:val="WW8Num17z1"/>
    <w:uiPriority w:val="99"/>
    <w:rsid w:val="00EA0771"/>
  </w:style>
  <w:style w:type="character" w:customStyle="1" w:styleId="WW8Num18z1">
    <w:name w:val="WW8Num18z1"/>
    <w:uiPriority w:val="99"/>
    <w:rsid w:val="00EA0771"/>
  </w:style>
  <w:style w:type="character" w:customStyle="1" w:styleId="WW8Num19z0">
    <w:name w:val="WW8Num19z0"/>
    <w:uiPriority w:val="99"/>
    <w:rsid w:val="00EA0771"/>
  </w:style>
  <w:style w:type="character" w:customStyle="1" w:styleId="WW8Num20z0">
    <w:name w:val="WW8Num20z0"/>
    <w:uiPriority w:val="99"/>
    <w:rsid w:val="00EA0771"/>
    <w:rPr>
      <w:rFonts w:ascii="Times New Roman" w:hAnsi="Times New Roman"/>
    </w:rPr>
  </w:style>
  <w:style w:type="character" w:customStyle="1" w:styleId="WW8Num20z1">
    <w:name w:val="WW8Num20z1"/>
    <w:uiPriority w:val="99"/>
    <w:rsid w:val="00EA0771"/>
    <w:rPr>
      <w:rFonts w:ascii="Courier New" w:hAnsi="Courier New"/>
    </w:rPr>
  </w:style>
  <w:style w:type="character" w:customStyle="1" w:styleId="WW8Num20z2">
    <w:name w:val="WW8Num20z2"/>
    <w:uiPriority w:val="99"/>
    <w:rsid w:val="00EA0771"/>
    <w:rPr>
      <w:rFonts w:ascii="Wingdings" w:hAnsi="Wingdings"/>
    </w:rPr>
  </w:style>
  <w:style w:type="character" w:customStyle="1" w:styleId="WW8Num20z6">
    <w:name w:val="WW8Num20z6"/>
    <w:uiPriority w:val="99"/>
    <w:rsid w:val="00EA0771"/>
    <w:rPr>
      <w:rFonts w:ascii="Symbol" w:hAnsi="Symbol"/>
    </w:rPr>
  </w:style>
  <w:style w:type="character" w:customStyle="1" w:styleId="WW8Num21z0">
    <w:name w:val="WW8Num21z0"/>
    <w:uiPriority w:val="99"/>
    <w:rsid w:val="00EA0771"/>
  </w:style>
  <w:style w:type="character" w:customStyle="1" w:styleId="WW8Num21z2">
    <w:name w:val="WW8Num21z2"/>
    <w:uiPriority w:val="99"/>
    <w:rsid w:val="00EA0771"/>
  </w:style>
  <w:style w:type="character" w:customStyle="1" w:styleId="WW8Num21z4">
    <w:name w:val="WW8Num21z4"/>
    <w:uiPriority w:val="99"/>
    <w:rsid w:val="00EA0771"/>
    <w:rPr>
      <w:rFonts w:ascii="Courier New" w:hAnsi="Courier New"/>
    </w:rPr>
  </w:style>
  <w:style w:type="character" w:customStyle="1" w:styleId="WW8Num22z0">
    <w:name w:val="WW8Num22z0"/>
    <w:uiPriority w:val="99"/>
    <w:rsid w:val="00EA0771"/>
  </w:style>
  <w:style w:type="character" w:customStyle="1" w:styleId="WW8Num23z0">
    <w:name w:val="WW8Num23z0"/>
    <w:uiPriority w:val="99"/>
    <w:rsid w:val="00EA0771"/>
  </w:style>
  <w:style w:type="character" w:customStyle="1" w:styleId="WW8Num23z1">
    <w:name w:val="WW8Num23z1"/>
    <w:uiPriority w:val="99"/>
    <w:rsid w:val="00EA0771"/>
    <w:rPr>
      <w:rFonts w:ascii="Times New Roman" w:hAnsi="Times New Roman"/>
      <w:sz w:val="24"/>
    </w:rPr>
  </w:style>
  <w:style w:type="character" w:customStyle="1" w:styleId="WW8Num23z2">
    <w:name w:val="WW8Num23z2"/>
    <w:uiPriority w:val="99"/>
    <w:rsid w:val="00EA0771"/>
    <w:rPr>
      <w:sz w:val="24"/>
    </w:rPr>
  </w:style>
  <w:style w:type="character" w:customStyle="1" w:styleId="WW8Num24z0">
    <w:name w:val="WW8Num24z0"/>
    <w:uiPriority w:val="99"/>
    <w:rsid w:val="00EA0771"/>
  </w:style>
  <w:style w:type="character" w:customStyle="1" w:styleId="WW8Num25z0">
    <w:name w:val="WW8Num25z0"/>
    <w:uiPriority w:val="99"/>
    <w:rsid w:val="00EA0771"/>
  </w:style>
  <w:style w:type="character" w:customStyle="1" w:styleId="WW8Num25z1">
    <w:name w:val="WW8Num25z1"/>
    <w:uiPriority w:val="99"/>
    <w:rsid w:val="00EA0771"/>
    <w:rPr>
      <w:rFonts w:ascii="Arial (WT)" w:hAnsi="Arial (WT)"/>
    </w:rPr>
  </w:style>
  <w:style w:type="character" w:customStyle="1" w:styleId="WW8Num25z4">
    <w:name w:val="WW8Num25z4"/>
    <w:uiPriority w:val="99"/>
    <w:rsid w:val="00EA0771"/>
    <w:rPr>
      <w:rFonts w:ascii="Symbol" w:hAnsi="Symbol"/>
    </w:rPr>
  </w:style>
  <w:style w:type="character" w:customStyle="1" w:styleId="WW8Num26z0">
    <w:name w:val="WW8Num26z0"/>
    <w:uiPriority w:val="99"/>
    <w:rsid w:val="00EA0771"/>
  </w:style>
  <w:style w:type="character" w:customStyle="1" w:styleId="WW8Num26z1">
    <w:name w:val="WW8Num26z1"/>
    <w:uiPriority w:val="99"/>
    <w:rsid w:val="00EA0771"/>
    <w:rPr>
      <w:b/>
      <w:sz w:val="24"/>
    </w:rPr>
  </w:style>
  <w:style w:type="character" w:customStyle="1" w:styleId="WW8Num26z2">
    <w:name w:val="WW8Num26z2"/>
    <w:uiPriority w:val="99"/>
    <w:rsid w:val="00EA0771"/>
    <w:rPr>
      <w:rFonts w:ascii="Times New Roman" w:hAnsi="Times New Roman"/>
      <w:sz w:val="24"/>
    </w:rPr>
  </w:style>
  <w:style w:type="character" w:customStyle="1" w:styleId="WW8Num27z0">
    <w:name w:val="WW8Num27z0"/>
    <w:uiPriority w:val="99"/>
    <w:rsid w:val="00EA0771"/>
  </w:style>
  <w:style w:type="character" w:customStyle="1" w:styleId="WW8Num27z1">
    <w:name w:val="WW8Num27z1"/>
    <w:uiPriority w:val="99"/>
    <w:rsid w:val="00EA0771"/>
    <w:rPr>
      <w:b/>
      <w:sz w:val="24"/>
    </w:rPr>
  </w:style>
  <w:style w:type="character" w:customStyle="1" w:styleId="WW8Num27z2">
    <w:name w:val="WW8Num27z2"/>
    <w:uiPriority w:val="99"/>
    <w:rsid w:val="00EA0771"/>
    <w:rPr>
      <w:rFonts w:ascii="Times New Roman" w:hAnsi="Times New Roman"/>
      <w:sz w:val="24"/>
    </w:rPr>
  </w:style>
  <w:style w:type="character" w:customStyle="1" w:styleId="WW8Num28z0">
    <w:name w:val="WW8Num28z0"/>
    <w:uiPriority w:val="99"/>
    <w:rsid w:val="00EA0771"/>
    <w:rPr>
      <w:rFonts w:ascii="Times New Roman" w:hAnsi="Times New Roman"/>
    </w:rPr>
  </w:style>
  <w:style w:type="character" w:customStyle="1" w:styleId="WW8Num28z1">
    <w:name w:val="WW8Num28z1"/>
    <w:uiPriority w:val="99"/>
    <w:rsid w:val="00EA0771"/>
  </w:style>
  <w:style w:type="character" w:customStyle="1" w:styleId="WW8Num29z0">
    <w:name w:val="WW8Num29z0"/>
    <w:uiPriority w:val="99"/>
    <w:rsid w:val="00EA0771"/>
  </w:style>
  <w:style w:type="character" w:customStyle="1" w:styleId="WW8Num30z0">
    <w:name w:val="WW8Num30z0"/>
    <w:uiPriority w:val="99"/>
    <w:rsid w:val="00EA0771"/>
  </w:style>
  <w:style w:type="character" w:customStyle="1" w:styleId="WW8Num31z0">
    <w:name w:val="WW8Num31z0"/>
    <w:uiPriority w:val="99"/>
    <w:rsid w:val="00EA0771"/>
  </w:style>
  <w:style w:type="character" w:customStyle="1" w:styleId="WW8Num31z2">
    <w:name w:val="WW8Num31z2"/>
    <w:uiPriority w:val="99"/>
    <w:rsid w:val="00EA0771"/>
  </w:style>
  <w:style w:type="character" w:customStyle="1" w:styleId="WW8Num32z0">
    <w:name w:val="WW8Num32z0"/>
    <w:uiPriority w:val="99"/>
    <w:rsid w:val="00EA0771"/>
    <w:rPr>
      <w:rFonts w:ascii="Times New Roman" w:hAnsi="Times New Roman"/>
    </w:rPr>
  </w:style>
  <w:style w:type="character" w:customStyle="1" w:styleId="WW8Num32z1">
    <w:name w:val="WW8Num32z1"/>
    <w:uiPriority w:val="99"/>
    <w:rsid w:val="00EA0771"/>
    <w:rPr>
      <w:rFonts w:ascii="Courier New" w:hAnsi="Courier New"/>
    </w:rPr>
  </w:style>
  <w:style w:type="character" w:customStyle="1" w:styleId="WW8Num32z2">
    <w:name w:val="WW8Num32z2"/>
    <w:uiPriority w:val="99"/>
    <w:rsid w:val="00EA0771"/>
    <w:rPr>
      <w:rFonts w:ascii="Wingdings" w:hAnsi="Wingdings"/>
    </w:rPr>
  </w:style>
  <w:style w:type="character" w:customStyle="1" w:styleId="WW8Num32z3">
    <w:name w:val="WW8Num32z3"/>
    <w:uiPriority w:val="99"/>
    <w:rsid w:val="00EA0771"/>
    <w:rPr>
      <w:rFonts w:ascii="Symbol" w:hAnsi="Symbol"/>
    </w:rPr>
  </w:style>
  <w:style w:type="character" w:customStyle="1" w:styleId="WW8Num33z0">
    <w:name w:val="WW8Num33z0"/>
    <w:uiPriority w:val="99"/>
    <w:rsid w:val="00EA0771"/>
  </w:style>
  <w:style w:type="character" w:customStyle="1" w:styleId="WW8Num34z0">
    <w:name w:val="WW8Num34z0"/>
    <w:uiPriority w:val="99"/>
    <w:rsid w:val="00EA0771"/>
  </w:style>
  <w:style w:type="character" w:customStyle="1" w:styleId="WW8Num34z1">
    <w:name w:val="WW8Num34z1"/>
    <w:uiPriority w:val="99"/>
    <w:rsid w:val="00EA0771"/>
    <w:rPr>
      <w:sz w:val="24"/>
    </w:rPr>
  </w:style>
  <w:style w:type="character" w:customStyle="1" w:styleId="WW8Num34z2">
    <w:name w:val="WW8Num34z2"/>
    <w:uiPriority w:val="99"/>
    <w:rsid w:val="00EA0771"/>
    <w:rPr>
      <w:rFonts w:ascii="Times New Roman" w:hAnsi="Times New Roman"/>
      <w:sz w:val="24"/>
    </w:rPr>
  </w:style>
  <w:style w:type="character" w:customStyle="1" w:styleId="WW8Num35z0">
    <w:name w:val="WW8Num35z0"/>
    <w:uiPriority w:val="99"/>
    <w:rsid w:val="00EA0771"/>
    <w:rPr>
      <w:b/>
    </w:rPr>
  </w:style>
  <w:style w:type="character" w:customStyle="1" w:styleId="WW8Num35z1">
    <w:name w:val="WW8Num35z1"/>
    <w:uiPriority w:val="99"/>
    <w:rsid w:val="00EA0771"/>
  </w:style>
  <w:style w:type="character" w:customStyle="1" w:styleId="WW8Num35z2">
    <w:name w:val="WW8Num35z2"/>
    <w:uiPriority w:val="99"/>
    <w:rsid w:val="00EA0771"/>
    <w:rPr>
      <w:rFonts w:ascii="Times New Roman" w:hAnsi="Times New Roman"/>
    </w:rPr>
  </w:style>
  <w:style w:type="character" w:customStyle="1" w:styleId="WW8Num35z3">
    <w:name w:val="WW8Num35z3"/>
    <w:uiPriority w:val="99"/>
    <w:rsid w:val="00EA0771"/>
  </w:style>
  <w:style w:type="character" w:customStyle="1" w:styleId="WW8Num36z0">
    <w:name w:val="WW8Num36z0"/>
    <w:uiPriority w:val="99"/>
    <w:rsid w:val="00EA0771"/>
  </w:style>
  <w:style w:type="character" w:customStyle="1" w:styleId="WW8Num36z1">
    <w:name w:val="WW8Num36z1"/>
    <w:uiPriority w:val="99"/>
    <w:rsid w:val="00EA0771"/>
    <w:rPr>
      <w:sz w:val="24"/>
    </w:rPr>
  </w:style>
  <w:style w:type="character" w:customStyle="1" w:styleId="WW8Num36z2">
    <w:name w:val="WW8Num36z2"/>
    <w:uiPriority w:val="99"/>
    <w:rsid w:val="00EA0771"/>
    <w:rPr>
      <w:rFonts w:ascii="Times New Roman" w:hAnsi="Times New Roman"/>
      <w:sz w:val="24"/>
    </w:rPr>
  </w:style>
  <w:style w:type="character" w:customStyle="1" w:styleId="WW8Num37z1">
    <w:name w:val="WW8Num37z1"/>
    <w:uiPriority w:val="99"/>
    <w:rsid w:val="00EA0771"/>
    <w:rPr>
      <w:rFonts w:ascii="Times New Roman" w:hAnsi="Times New Roman"/>
      <w:b/>
    </w:rPr>
  </w:style>
  <w:style w:type="character" w:customStyle="1" w:styleId="WW8Num37z2">
    <w:name w:val="WW8Num37z2"/>
    <w:uiPriority w:val="99"/>
    <w:rsid w:val="00EA0771"/>
    <w:rPr>
      <w:b/>
    </w:rPr>
  </w:style>
  <w:style w:type="character" w:customStyle="1" w:styleId="WW8Num37z3">
    <w:name w:val="WW8Num37z3"/>
    <w:uiPriority w:val="99"/>
    <w:rsid w:val="00EA0771"/>
    <w:rPr>
      <w:rFonts w:ascii="Times New Roman" w:hAnsi="Times New Roman"/>
    </w:rPr>
  </w:style>
  <w:style w:type="character" w:customStyle="1" w:styleId="WW8Num39z0">
    <w:name w:val="WW8Num39z0"/>
    <w:uiPriority w:val="99"/>
    <w:rsid w:val="00EA0771"/>
    <w:rPr>
      <w:b/>
    </w:rPr>
  </w:style>
  <w:style w:type="character" w:customStyle="1" w:styleId="WW8Num39z2">
    <w:name w:val="WW8Num39z2"/>
    <w:uiPriority w:val="99"/>
    <w:rsid w:val="00EA0771"/>
  </w:style>
  <w:style w:type="character" w:customStyle="1" w:styleId="WW8Num40z0">
    <w:name w:val="WW8Num40z0"/>
    <w:uiPriority w:val="99"/>
    <w:rsid w:val="00EA0771"/>
  </w:style>
  <w:style w:type="character" w:customStyle="1" w:styleId="WW8Num41z0">
    <w:name w:val="WW8Num41z0"/>
    <w:uiPriority w:val="99"/>
    <w:rsid w:val="00EA0771"/>
    <w:rPr>
      <w:rFonts w:ascii="Symbol" w:hAnsi="Symbol"/>
      <w:color w:val="0000FF"/>
    </w:rPr>
  </w:style>
  <w:style w:type="character" w:customStyle="1" w:styleId="WW8Num41z2">
    <w:name w:val="WW8Num41z2"/>
    <w:uiPriority w:val="99"/>
    <w:rsid w:val="00EA0771"/>
    <w:rPr>
      <w:rFonts w:ascii="Wingdings" w:hAnsi="Wingdings"/>
    </w:rPr>
  </w:style>
  <w:style w:type="character" w:customStyle="1" w:styleId="WW8Num41z3">
    <w:name w:val="WW8Num41z3"/>
    <w:uiPriority w:val="99"/>
    <w:rsid w:val="00EA0771"/>
    <w:rPr>
      <w:rFonts w:ascii="Symbol" w:hAnsi="Symbol"/>
    </w:rPr>
  </w:style>
  <w:style w:type="character" w:customStyle="1" w:styleId="WW8Num42z0">
    <w:name w:val="WW8Num42z0"/>
    <w:uiPriority w:val="99"/>
    <w:rsid w:val="00EA0771"/>
  </w:style>
  <w:style w:type="character" w:customStyle="1" w:styleId="WW8Num42z1">
    <w:name w:val="WW8Num42z1"/>
    <w:uiPriority w:val="99"/>
    <w:rsid w:val="00EA0771"/>
  </w:style>
  <w:style w:type="character" w:customStyle="1" w:styleId="WW8Num43z0">
    <w:name w:val="WW8Num43z0"/>
    <w:uiPriority w:val="99"/>
    <w:rsid w:val="00EA0771"/>
  </w:style>
  <w:style w:type="character" w:customStyle="1" w:styleId="WW8Num43z1">
    <w:name w:val="WW8Num43z1"/>
    <w:uiPriority w:val="99"/>
    <w:rsid w:val="00EA0771"/>
  </w:style>
  <w:style w:type="character" w:customStyle="1" w:styleId="WW8Num43z2">
    <w:name w:val="WW8Num43z2"/>
    <w:uiPriority w:val="99"/>
    <w:rsid w:val="00EA0771"/>
    <w:rPr>
      <w:rFonts w:ascii="Times New Roman" w:hAnsi="Times New Roman"/>
      <w:sz w:val="24"/>
    </w:rPr>
  </w:style>
  <w:style w:type="character" w:customStyle="1" w:styleId="WW8Num45z0">
    <w:name w:val="WW8Num45z0"/>
    <w:uiPriority w:val="99"/>
    <w:rsid w:val="00EA0771"/>
    <w:rPr>
      <w:rFonts w:ascii="Symbol" w:hAnsi="Symbol"/>
    </w:rPr>
  </w:style>
  <w:style w:type="character" w:customStyle="1" w:styleId="WW8Num45z1">
    <w:name w:val="WW8Num45z1"/>
    <w:uiPriority w:val="99"/>
    <w:rsid w:val="00EA0771"/>
  </w:style>
  <w:style w:type="character" w:customStyle="1" w:styleId="WW8Num46z0">
    <w:name w:val="WW8Num46z0"/>
    <w:uiPriority w:val="99"/>
    <w:rsid w:val="00EA0771"/>
  </w:style>
  <w:style w:type="character" w:customStyle="1" w:styleId="WW8Num47z0">
    <w:name w:val="WW8Num47z0"/>
    <w:uiPriority w:val="99"/>
    <w:rsid w:val="00EA0771"/>
    <w:rPr>
      <w:b/>
    </w:rPr>
  </w:style>
  <w:style w:type="character" w:customStyle="1" w:styleId="WW8Num48z0">
    <w:name w:val="WW8Num48z0"/>
    <w:uiPriority w:val="99"/>
    <w:rsid w:val="00EA0771"/>
    <w:rPr>
      <w:rFonts w:ascii="Symbol" w:hAnsi="Symbol"/>
    </w:rPr>
  </w:style>
  <w:style w:type="character" w:customStyle="1" w:styleId="WW8Num48z1">
    <w:name w:val="WW8Num48z1"/>
    <w:uiPriority w:val="99"/>
    <w:rsid w:val="00EA0771"/>
  </w:style>
  <w:style w:type="character" w:customStyle="1" w:styleId="WW8Num49z0">
    <w:name w:val="WW8Num49z0"/>
    <w:uiPriority w:val="99"/>
    <w:rsid w:val="00EA0771"/>
    <w:rPr>
      <w:rFonts w:ascii="Times New Roman" w:hAnsi="Times New Roman"/>
    </w:rPr>
  </w:style>
  <w:style w:type="character" w:customStyle="1" w:styleId="WW8Num50z0">
    <w:name w:val="WW8Num50z0"/>
    <w:uiPriority w:val="99"/>
    <w:rsid w:val="00EA0771"/>
  </w:style>
  <w:style w:type="character" w:customStyle="1" w:styleId="1e">
    <w:name w:val="Основной шрифт абзаца1"/>
    <w:uiPriority w:val="99"/>
    <w:rsid w:val="00EA0771"/>
  </w:style>
  <w:style w:type="character" w:customStyle="1" w:styleId="1f">
    <w:name w:val="Знак примечания1"/>
    <w:uiPriority w:val="99"/>
    <w:rsid w:val="00EA0771"/>
    <w:rPr>
      <w:sz w:val="16"/>
    </w:rPr>
  </w:style>
  <w:style w:type="character" w:customStyle="1" w:styleId="affff6">
    <w:name w:val="Символ сноски"/>
    <w:uiPriority w:val="99"/>
    <w:rsid w:val="00EA0771"/>
    <w:rPr>
      <w:vertAlign w:val="superscript"/>
    </w:rPr>
  </w:style>
  <w:style w:type="character" w:customStyle="1" w:styleId="affff7">
    <w:name w:val="Символ нумерации"/>
    <w:uiPriority w:val="99"/>
    <w:rsid w:val="00EA0771"/>
  </w:style>
  <w:style w:type="character" w:customStyle="1" w:styleId="affff8">
    <w:name w:val="Маркеры списка"/>
    <w:uiPriority w:val="99"/>
    <w:rsid w:val="00EA0771"/>
    <w:rPr>
      <w:rFonts w:ascii="OpenSymbol" w:eastAsia="Times New Roman"/>
    </w:rPr>
  </w:style>
  <w:style w:type="paragraph" w:customStyle="1" w:styleId="1f0">
    <w:name w:val="Заголовок1"/>
    <w:basedOn w:val="ab"/>
    <w:uiPriority w:val="99"/>
    <w:rsid w:val="00EA0771"/>
    <w:pPr>
      <w:keepNext/>
      <w:suppressAutoHyphens/>
      <w:spacing w:before="240" w:after="120"/>
    </w:pPr>
    <w:rPr>
      <w:rFonts w:ascii="Arial" w:hAnsi="Arial" w:cs="Tahoma"/>
      <w:sz w:val="28"/>
      <w:szCs w:val="28"/>
      <w:lang w:eastAsia="ar-SA"/>
    </w:rPr>
  </w:style>
  <w:style w:type="paragraph" w:styleId="affff9">
    <w:name w:val="List"/>
    <w:basedOn w:val="ab"/>
    <w:uiPriority w:val="99"/>
    <w:rsid w:val="00D817C3"/>
    <w:pPr>
      <w:suppressAutoHyphens/>
    </w:pPr>
    <w:rPr>
      <w:rFonts w:cs="Tahoma"/>
      <w:lang w:eastAsia="ar-SA"/>
    </w:rPr>
  </w:style>
  <w:style w:type="paragraph" w:customStyle="1" w:styleId="1f1">
    <w:name w:val="Название1"/>
    <w:basedOn w:val="ab"/>
    <w:uiPriority w:val="99"/>
    <w:rsid w:val="00D817C3"/>
    <w:pPr>
      <w:suppressLineNumbers/>
      <w:suppressAutoHyphens/>
      <w:spacing w:before="120" w:after="120"/>
    </w:pPr>
    <w:rPr>
      <w:rFonts w:cs="Tahoma"/>
      <w:i/>
      <w:iCs/>
      <w:lang w:eastAsia="ar-SA"/>
    </w:rPr>
  </w:style>
  <w:style w:type="paragraph" w:customStyle="1" w:styleId="1f2">
    <w:name w:val="Указатель1"/>
    <w:basedOn w:val="ab"/>
    <w:uiPriority w:val="99"/>
    <w:rsid w:val="00D817C3"/>
    <w:pPr>
      <w:suppressLineNumbers/>
      <w:suppressAutoHyphens/>
    </w:pPr>
    <w:rPr>
      <w:rFonts w:cs="Tahoma"/>
      <w:lang w:eastAsia="ar-SA"/>
    </w:rPr>
  </w:style>
  <w:style w:type="character" w:customStyle="1" w:styleId="HTML1">
    <w:name w:val="Стандартный HTML Знак1"/>
    <w:uiPriority w:val="99"/>
    <w:semiHidden/>
    <w:locked/>
    <w:rsid w:val="00EA0771"/>
    <w:rPr>
      <w:rFonts w:ascii="Courier New" w:hAnsi="Courier New"/>
      <w:sz w:val="20"/>
      <w:lang w:eastAsia="ar-SA" w:bidi="ar-SA"/>
    </w:rPr>
  </w:style>
  <w:style w:type="character" w:customStyle="1" w:styleId="1f3">
    <w:name w:val="Текст сноски Знак1"/>
    <w:uiPriority w:val="99"/>
    <w:semiHidden/>
    <w:locked/>
    <w:rsid w:val="00EA0771"/>
    <w:rPr>
      <w:sz w:val="20"/>
      <w:lang w:eastAsia="ar-SA" w:bidi="ar-SA"/>
    </w:rPr>
  </w:style>
  <w:style w:type="paragraph" w:customStyle="1" w:styleId="1f4">
    <w:name w:val="Текст примечания1"/>
    <w:basedOn w:val="ab"/>
    <w:uiPriority w:val="99"/>
    <w:rsid w:val="00EA0771"/>
    <w:pPr>
      <w:suppressAutoHyphens/>
    </w:pPr>
    <w:rPr>
      <w:sz w:val="20"/>
      <w:szCs w:val="20"/>
      <w:lang w:eastAsia="ar-SA"/>
    </w:rPr>
  </w:style>
  <w:style w:type="character" w:customStyle="1" w:styleId="1f5">
    <w:name w:val="Нижний колонтитул Знак1"/>
    <w:uiPriority w:val="99"/>
    <w:semiHidden/>
    <w:locked/>
    <w:rsid w:val="00EA0771"/>
    <w:rPr>
      <w:sz w:val="24"/>
      <w:lang w:eastAsia="ar-SA" w:bidi="ar-SA"/>
    </w:rPr>
  </w:style>
  <w:style w:type="paragraph" w:customStyle="1" w:styleId="1f6">
    <w:name w:val="Название объекта1"/>
    <w:basedOn w:val="ab"/>
    <w:next w:val="ab"/>
    <w:uiPriority w:val="99"/>
    <w:rsid w:val="00D817C3"/>
    <w:pPr>
      <w:pageBreakBefore/>
      <w:suppressAutoHyphens/>
      <w:snapToGrid w:val="0"/>
      <w:spacing w:before="120" w:after="120"/>
      <w:jc w:val="both"/>
    </w:pPr>
    <w:rPr>
      <w:i/>
      <w:lang w:eastAsia="ar-SA"/>
    </w:rPr>
  </w:style>
  <w:style w:type="character" w:customStyle="1" w:styleId="1f7">
    <w:name w:val="Текст концевой сноски Знак1"/>
    <w:uiPriority w:val="99"/>
    <w:semiHidden/>
    <w:locked/>
    <w:rsid w:val="00EA0771"/>
    <w:rPr>
      <w:sz w:val="20"/>
      <w:lang w:eastAsia="ar-SA" w:bidi="ar-SA"/>
    </w:rPr>
  </w:style>
  <w:style w:type="paragraph" w:customStyle="1" w:styleId="1">
    <w:name w:val="Нумерованный список1"/>
    <w:basedOn w:val="ab"/>
    <w:uiPriority w:val="99"/>
    <w:rsid w:val="00D817C3"/>
    <w:pPr>
      <w:numPr>
        <w:numId w:val="29"/>
      </w:numPr>
      <w:suppressAutoHyphens/>
    </w:pPr>
    <w:rPr>
      <w:lang w:eastAsia="ar-SA"/>
    </w:rPr>
  </w:style>
  <w:style w:type="paragraph" w:customStyle="1" w:styleId="212">
    <w:name w:val="Список 21"/>
    <w:basedOn w:val="ab"/>
    <w:uiPriority w:val="99"/>
    <w:rsid w:val="00D817C3"/>
    <w:pPr>
      <w:suppressAutoHyphens/>
      <w:ind w:left="566" w:hanging="283"/>
    </w:pPr>
    <w:rPr>
      <w:lang w:eastAsia="ar-SA"/>
    </w:rPr>
  </w:style>
  <w:style w:type="paragraph" w:customStyle="1" w:styleId="21">
    <w:name w:val="Маркированный список 21"/>
    <w:basedOn w:val="ab"/>
    <w:uiPriority w:val="99"/>
    <w:rsid w:val="00D817C3"/>
    <w:pPr>
      <w:numPr>
        <w:numId w:val="28"/>
      </w:numPr>
      <w:suppressAutoHyphens/>
    </w:pPr>
    <w:rPr>
      <w:lang w:eastAsia="ar-SA"/>
    </w:rPr>
  </w:style>
  <w:style w:type="paragraph" w:customStyle="1" w:styleId="310">
    <w:name w:val="Маркированный список 31"/>
    <w:basedOn w:val="ab"/>
    <w:uiPriority w:val="99"/>
    <w:rsid w:val="00D817C3"/>
    <w:pPr>
      <w:numPr>
        <w:numId w:val="27"/>
      </w:numPr>
      <w:suppressAutoHyphens/>
    </w:pPr>
    <w:rPr>
      <w:lang w:eastAsia="ar-SA"/>
    </w:rPr>
  </w:style>
  <w:style w:type="paragraph" w:customStyle="1" w:styleId="31">
    <w:name w:val="Нумерованный список 31"/>
    <w:basedOn w:val="ab"/>
    <w:uiPriority w:val="99"/>
    <w:rsid w:val="00D817C3"/>
    <w:pPr>
      <w:numPr>
        <w:numId w:val="25"/>
      </w:numPr>
      <w:suppressAutoHyphens/>
    </w:pPr>
    <w:rPr>
      <w:lang w:eastAsia="ar-SA"/>
    </w:rPr>
  </w:style>
  <w:style w:type="character" w:customStyle="1" w:styleId="1f8">
    <w:name w:val="Основной текст с отступом Знак1"/>
    <w:uiPriority w:val="99"/>
    <w:semiHidden/>
    <w:locked/>
    <w:rsid w:val="00EA0771"/>
    <w:rPr>
      <w:sz w:val="24"/>
      <w:lang w:eastAsia="ar-SA" w:bidi="ar-SA"/>
    </w:rPr>
  </w:style>
  <w:style w:type="paragraph" w:customStyle="1" w:styleId="1f9">
    <w:name w:val="Продолжение списка1"/>
    <w:basedOn w:val="ab"/>
    <w:uiPriority w:val="99"/>
    <w:rsid w:val="00D817C3"/>
    <w:pPr>
      <w:suppressAutoHyphens/>
      <w:spacing w:after="120"/>
      <w:ind w:left="283"/>
    </w:pPr>
    <w:rPr>
      <w:lang w:eastAsia="ar-SA"/>
    </w:rPr>
  </w:style>
  <w:style w:type="paragraph" w:customStyle="1" w:styleId="213">
    <w:name w:val="Основной текст 21"/>
    <w:basedOn w:val="ab"/>
    <w:uiPriority w:val="99"/>
    <w:rsid w:val="00D817C3"/>
    <w:pPr>
      <w:suppressAutoHyphens/>
      <w:spacing w:after="120" w:line="480" w:lineRule="auto"/>
    </w:pPr>
    <w:rPr>
      <w:lang w:eastAsia="ar-SA"/>
    </w:rPr>
  </w:style>
  <w:style w:type="paragraph" w:customStyle="1" w:styleId="312">
    <w:name w:val="Основной текст 31"/>
    <w:basedOn w:val="ab"/>
    <w:uiPriority w:val="99"/>
    <w:rsid w:val="00EA0771"/>
    <w:pPr>
      <w:suppressAutoHyphens/>
      <w:spacing w:after="120"/>
    </w:pPr>
    <w:rPr>
      <w:sz w:val="16"/>
      <w:szCs w:val="16"/>
      <w:lang w:eastAsia="ar-SA"/>
    </w:rPr>
  </w:style>
  <w:style w:type="paragraph" w:customStyle="1" w:styleId="221">
    <w:name w:val="Основной текст с отступом 22"/>
    <w:basedOn w:val="ab"/>
    <w:uiPriority w:val="99"/>
    <w:rsid w:val="00D817C3"/>
    <w:pPr>
      <w:suppressAutoHyphens/>
      <w:ind w:firstLine="720"/>
      <w:jc w:val="both"/>
    </w:pPr>
    <w:rPr>
      <w:lang w:eastAsia="ar-SA"/>
    </w:rPr>
  </w:style>
  <w:style w:type="paragraph" w:customStyle="1" w:styleId="313">
    <w:name w:val="Основной текст с отступом 31"/>
    <w:basedOn w:val="ab"/>
    <w:uiPriority w:val="99"/>
    <w:rsid w:val="00D817C3"/>
    <w:pPr>
      <w:suppressAutoHyphens/>
      <w:ind w:firstLine="720"/>
      <w:jc w:val="both"/>
    </w:pPr>
    <w:rPr>
      <w:color w:val="0000FF"/>
      <w:u w:val="single"/>
      <w:lang w:eastAsia="ar-SA"/>
    </w:rPr>
  </w:style>
  <w:style w:type="paragraph" w:customStyle="1" w:styleId="1fa">
    <w:name w:val="Цитата1"/>
    <w:basedOn w:val="ab"/>
    <w:uiPriority w:val="99"/>
    <w:rsid w:val="00D817C3"/>
    <w:pPr>
      <w:suppressAutoHyphens/>
      <w:ind w:left="-5220" w:right="-105"/>
      <w:jc w:val="both"/>
    </w:pPr>
    <w:rPr>
      <w:i/>
      <w:iCs/>
      <w:lang w:eastAsia="ar-SA"/>
    </w:rPr>
  </w:style>
  <w:style w:type="paragraph" w:customStyle="1" w:styleId="1fb">
    <w:name w:val="Схема документа1"/>
    <w:basedOn w:val="ab"/>
    <w:uiPriority w:val="99"/>
    <w:rsid w:val="00D817C3"/>
    <w:pPr>
      <w:shd w:val="clear" w:color="auto" w:fill="000080"/>
      <w:suppressAutoHyphens/>
    </w:pPr>
    <w:rPr>
      <w:rFonts w:ascii="Tahoma" w:hAnsi="Tahoma" w:cs="Tahoma"/>
      <w:szCs w:val="20"/>
      <w:lang w:eastAsia="ar-SA"/>
    </w:rPr>
  </w:style>
  <w:style w:type="paragraph" w:customStyle="1" w:styleId="1fc">
    <w:name w:val="Текст1"/>
    <w:basedOn w:val="ab"/>
    <w:uiPriority w:val="99"/>
    <w:rsid w:val="00EA0771"/>
    <w:pPr>
      <w:suppressAutoHyphens/>
      <w:snapToGrid w:val="0"/>
    </w:pPr>
    <w:rPr>
      <w:rFonts w:ascii="Courier New" w:hAnsi="Courier New"/>
      <w:sz w:val="20"/>
      <w:szCs w:val="20"/>
      <w:lang w:eastAsia="ar-SA"/>
    </w:rPr>
  </w:style>
  <w:style w:type="character" w:customStyle="1" w:styleId="1fd">
    <w:name w:val="Тема примечания Знак1"/>
    <w:uiPriority w:val="99"/>
    <w:semiHidden/>
    <w:locked/>
    <w:rsid w:val="00EA0771"/>
    <w:rPr>
      <w:b/>
      <w:sz w:val="20"/>
      <w:lang w:eastAsia="ar-SA" w:bidi="ar-SA"/>
    </w:rPr>
  </w:style>
  <w:style w:type="character" w:customStyle="1" w:styleId="1fe">
    <w:name w:val="Текст выноски Знак1"/>
    <w:uiPriority w:val="99"/>
    <w:semiHidden/>
    <w:locked/>
    <w:rsid w:val="00EA0771"/>
    <w:rPr>
      <w:sz w:val="2"/>
      <w:lang w:eastAsia="ar-SA" w:bidi="ar-SA"/>
    </w:rPr>
  </w:style>
  <w:style w:type="paragraph" w:customStyle="1" w:styleId="113">
    <w:name w:val="Рецензия11"/>
    <w:uiPriority w:val="99"/>
    <w:rsid w:val="00EA0771"/>
    <w:pPr>
      <w:suppressAutoHyphens/>
    </w:pPr>
    <w:rPr>
      <w:sz w:val="24"/>
      <w:szCs w:val="24"/>
      <w:lang w:eastAsia="ar-SA"/>
    </w:rPr>
  </w:style>
  <w:style w:type="paragraph" w:customStyle="1" w:styleId="114">
    <w:name w:val="Абзац списка11"/>
    <w:basedOn w:val="ab"/>
    <w:uiPriority w:val="99"/>
    <w:rsid w:val="00EA0771"/>
    <w:pPr>
      <w:suppressAutoHyphens/>
      <w:spacing w:after="200" w:line="276" w:lineRule="auto"/>
      <w:ind w:left="720"/>
    </w:pPr>
    <w:rPr>
      <w:rFonts w:ascii="Calibri" w:hAnsi="Calibri"/>
      <w:lang w:eastAsia="ar-SA"/>
    </w:rPr>
  </w:style>
  <w:style w:type="paragraph" w:customStyle="1" w:styleId="51">
    <w:name w:val="Маркированный список 51"/>
    <w:basedOn w:val="ab"/>
    <w:uiPriority w:val="99"/>
    <w:rsid w:val="00D817C3"/>
    <w:pPr>
      <w:numPr>
        <w:numId w:val="26"/>
      </w:numPr>
      <w:suppressAutoHyphens/>
    </w:pPr>
    <w:rPr>
      <w:lang w:eastAsia="ar-SA"/>
    </w:rPr>
  </w:style>
  <w:style w:type="paragraph" w:customStyle="1" w:styleId="affffa">
    <w:name w:val="Содержимое врезки"/>
    <w:basedOn w:val="ab"/>
    <w:uiPriority w:val="99"/>
    <w:rsid w:val="00D817C3"/>
    <w:pPr>
      <w:suppressAutoHyphens/>
    </w:pPr>
    <w:rPr>
      <w:lang w:eastAsia="ar-SA"/>
    </w:rPr>
  </w:style>
  <w:style w:type="paragraph" w:customStyle="1" w:styleId="affffb">
    <w:name w:val="Содержимое таблицы"/>
    <w:basedOn w:val="ab"/>
    <w:uiPriority w:val="99"/>
    <w:rsid w:val="00D817C3"/>
    <w:pPr>
      <w:suppressLineNumbers/>
      <w:suppressAutoHyphens/>
    </w:pPr>
    <w:rPr>
      <w:lang w:eastAsia="ar-SA"/>
    </w:rPr>
  </w:style>
  <w:style w:type="paragraph" w:customStyle="1" w:styleId="affffc">
    <w:name w:val="Заголовок таблицы"/>
    <w:basedOn w:val="affffb"/>
    <w:uiPriority w:val="99"/>
    <w:rsid w:val="00D817C3"/>
    <w:pPr>
      <w:jc w:val="center"/>
    </w:pPr>
    <w:rPr>
      <w:b/>
      <w:bCs/>
    </w:rPr>
  </w:style>
  <w:style w:type="character" w:customStyle="1" w:styleId="3d">
    <w:name w:val="Верхний колонтитул Знак3"/>
    <w:basedOn w:val="ac"/>
    <w:semiHidden/>
    <w:rsid w:val="00D817C3"/>
  </w:style>
  <w:style w:type="paragraph" w:customStyle="1" w:styleId="xl113">
    <w:name w:val="xl113"/>
    <w:basedOn w:val="ab"/>
    <w:uiPriority w:val="99"/>
    <w:rsid w:val="00D817C3"/>
    <w:pPr>
      <w:pBdr>
        <w:lef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CCLegal1">
    <w:name w:val="CC Legal 1"/>
    <w:uiPriority w:val="99"/>
    <w:rsid w:val="00EA0771"/>
    <w:pPr>
      <w:tabs>
        <w:tab w:val="left" w:pos="-720"/>
      </w:tabs>
      <w:suppressAutoHyphens/>
      <w:overflowPunct w:val="0"/>
      <w:autoSpaceDE w:val="0"/>
      <w:autoSpaceDN w:val="0"/>
      <w:adjustRightInd w:val="0"/>
      <w:textAlignment w:val="baseline"/>
    </w:pPr>
    <w:rPr>
      <w:rFonts w:ascii="Book Antiqua" w:eastAsia="Mincho" w:hAnsi="Book Antiqua" w:cs="Book Antiqua"/>
      <w:lang w:val="en-US" w:eastAsia="ja-JP"/>
    </w:rPr>
  </w:style>
  <w:style w:type="character" w:customStyle="1" w:styleId="214">
    <w:name w:val="Основной текст с отступом 2 Знак1"/>
    <w:uiPriority w:val="99"/>
    <w:semiHidden/>
    <w:locked/>
    <w:rsid w:val="00EA0771"/>
    <w:rPr>
      <w:sz w:val="24"/>
      <w:lang w:eastAsia="ar-SA" w:bidi="ar-SA"/>
    </w:rPr>
  </w:style>
  <w:style w:type="paragraph" w:styleId="afa">
    <w:name w:val="footer"/>
    <w:basedOn w:val="ab"/>
    <w:link w:val="af9"/>
    <w:uiPriority w:val="99"/>
    <w:locked/>
    <w:rsid w:val="00C15772"/>
    <w:pPr>
      <w:tabs>
        <w:tab w:val="center" w:pos="4153"/>
        <w:tab w:val="right" w:pos="8306"/>
      </w:tabs>
    </w:pPr>
    <w:rPr>
      <w:rFonts w:ascii="Courier New" w:hAnsi="Courier New" w:cs="Courier New"/>
      <w:sz w:val="20"/>
      <w:szCs w:val="20"/>
    </w:rPr>
  </w:style>
  <w:style w:type="paragraph" w:styleId="affffd">
    <w:name w:val="Title"/>
    <w:basedOn w:val="ab"/>
    <w:link w:val="affffe"/>
    <w:uiPriority w:val="99"/>
    <w:qFormat/>
    <w:locked/>
    <w:rsid w:val="00EA0771"/>
    <w:pPr>
      <w:jc w:val="center"/>
    </w:pPr>
    <w:rPr>
      <w:b/>
      <w:bCs/>
      <w:caps/>
      <w:sz w:val="28"/>
      <w:szCs w:val="28"/>
    </w:rPr>
  </w:style>
  <w:style w:type="character" w:customStyle="1" w:styleId="affffe">
    <w:name w:val="Название Знак"/>
    <w:basedOn w:val="ac"/>
    <w:link w:val="affffd"/>
    <w:uiPriority w:val="99"/>
    <w:locked/>
    <w:rsid w:val="00EA0771"/>
    <w:rPr>
      <w:rFonts w:cs="Times New Roman"/>
      <w:b/>
      <w:bCs/>
      <w:caps/>
      <w:sz w:val="28"/>
      <w:szCs w:val="28"/>
    </w:rPr>
  </w:style>
  <w:style w:type="character" w:customStyle="1" w:styleId="215">
    <w:name w:val="Основной текст 2 Знак1"/>
    <w:uiPriority w:val="99"/>
    <w:semiHidden/>
    <w:locked/>
    <w:rsid w:val="00EA0771"/>
    <w:rPr>
      <w:sz w:val="24"/>
      <w:lang w:eastAsia="ar-SA" w:bidi="ar-SA"/>
    </w:rPr>
  </w:style>
  <w:style w:type="paragraph" w:customStyle="1" w:styleId="1ff">
    <w:name w:val="1"/>
    <w:basedOn w:val="ab"/>
    <w:uiPriority w:val="99"/>
    <w:rsid w:val="00D817C3"/>
    <w:pPr>
      <w:spacing w:before="100" w:beforeAutospacing="1" w:after="100" w:afterAutospacing="1"/>
    </w:pPr>
  </w:style>
  <w:style w:type="paragraph" w:styleId="afffff">
    <w:name w:val="Revision"/>
    <w:hidden/>
    <w:uiPriority w:val="99"/>
    <w:semiHidden/>
    <w:rsid w:val="00EA0771"/>
    <w:rPr>
      <w:sz w:val="24"/>
      <w:szCs w:val="24"/>
      <w:lang w:eastAsia="ar-SA"/>
    </w:rPr>
  </w:style>
  <w:style w:type="paragraph" w:customStyle="1" w:styleId="Nienieiaea">
    <w:name w:val="Nienie_ia?ea?"/>
    <w:basedOn w:val="ab"/>
    <w:uiPriority w:val="99"/>
    <w:rsid w:val="00D817C3"/>
    <w:pPr>
      <w:ind w:left="709" w:hanging="360"/>
      <w:jc w:val="both"/>
    </w:pPr>
  </w:style>
  <w:style w:type="paragraph" w:styleId="afffff0">
    <w:name w:val="Normal Indent"/>
    <w:basedOn w:val="ab"/>
    <w:uiPriority w:val="99"/>
    <w:rsid w:val="00D817C3"/>
    <w:pPr>
      <w:ind w:left="720"/>
    </w:pPr>
    <w:rPr>
      <w:lang w:val="en-US" w:eastAsia="en-US"/>
    </w:rPr>
  </w:style>
  <w:style w:type="paragraph" w:customStyle="1" w:styleId="CharCharCharCharCharChar">
    <w:name w:val="Знак Знак Char Char Знак Знак Char Char Знак Знак Char Char"/>
    <w:basedOn w:val="ab"/>
    <w:autoRedefine/>
    <w:uiPriority w:val="99"/>
    <w:rsid w:val="00C15772"/>
    <w:pPr>
      <w:widowControl w:val="0"/>
      <w:adjustRightInd w:val="0"/>
      <w:spacing w:line="436" w:lineRule="exact"/>
      <w:ind w:left="357"/>
      <w:outlineLvl w:val="3"/>
    </w:pPr>
    <w:rPr>
      <w:rFonts w:eastAsia="SimSun"/>
      <w:b/>
      <w:bCs/>
      <w:kern w:val="2"/>
      <w:szCs w:val="24"/>
      <w:lang w:val="en-US" w:eastAsia="zh-CN"/>
    </w:rPr>
  </w:style>
  <w:style w:type="character" w:customStyle="1" w:styleId="apple-converted-space">
    <w:name w:val="apple-converted-space"/>
    <w:basedOn w:val="ac"/>
    <w:uiPriority w:val="99"/>
    <w:rsid w:val="00E2228D"/>
    <w:rPr>
      <w:rFonts w:cs="Times New Roman"/>
    </w:rPr>
  </w:style>
  <w:style w:type="paragraph" w:customStyle="1" w:styleId="company">
    <w:name w:val="company"/>
    <w:basedOn w:val="ab"/>
    <w:uiPriority w:val="99"/>
    <w:rsid w:val="00D817C3"/>
    <w:pPr>
      <w:keepLines/>
      <w:widowControl w:val="0"/>
      <w:spacing w:after="240"/>
      <w:jc w:val="center"/>
    </w:pPr>
    <w:rPr>
      <w:b/>
      <w:bCs/>
      <w:lang w:eastAsia="en-US"/>
    </w:rPr>
  </w:style>
  <w:style w:type="paragraph" w:customStyle="1" w:styleId="afffff1">
    <w:name w:val="Текст в таблице"/>
    <w:basedOn w:val="ab"/>
    <w:uiPriority w:val="99"/>
    <w:rsid w:val="00D817C3"/>
    <w:pPr>
      <w:keepLines/>
      <w:spacing w:after="120"/>
    </w:pPr>
    <w:rPr>
      <w:lang w:eastAsia="en-US"/>
    </w:rPr>
  </w:style>
  <w:style w:type="paragraph" w:customStyle="1" w:styleId="aa">
    <w:name w:val="ГС_Список_марк"/>
    <w:uiPriority w:val="99"/>
    <w:rsid w:val="00DB2324"/>
    <w:pPr>
      <w:numPr>
        <w:numId w:val="31"/>
      </w:numPr>
      <w:autoSpaceDE w:val="0"/>
      <w:autoSpaceDN w:val="0"/>
      <w:spacing w:before="60" w:after="60" w:line="360" w:lineRule="auto"/>
    </w:pPr>
    <w:rPr>
      <w:sz w:val="20"/>
      <w:szCs w:val="24"/>
    </w:rPr>
  </w:style>
  <w:style w:type="paragraph" w:customStyle="1" w:styleId="afffff2">
    <w:name w:val="ГС_Основной_текст"/>
    <w:uiPriority w:val="99"/>
    <w:rsid w:val="00DB2324"/>
    <w:pPr>
      <w:tabs>
        <w:tab w:val="left" w:pos="851"/>
      </w:tabs>
      <w:spacing w:before="60" w:after="60" w:line="360" w:lineRule="auto"/>
      <w:ind w:firstLine="851"/>
      <w:jc w:val="both"/>
    </w:pPr>
    <w:rPr>
      <w:sz w:val="24"/>
      <w:szCs w:val="24"/>
    </w:rPr>
  </w:style>
  <w:style w:type="paragraph" w:customStyle="1" w:styleId="2f2">
    <w:name w:val="заголовок 2"/>
    <w:basedOn w:val="ab"/>
    <w:next w:val="ab"/>
    <w:uiPriority w:val="99"/>
    <w:rsid w:val="00DB2324"/>
    <w:pPr>
      <w:keepNext/>
      <w:widowControl w:val="0"/>
      <w:spacing w:before="360" w:after="120"/>
    </w:pPr>
    <w:rPr>
      <w:rFonts w:cs="Arial"/>
      <w:b/>
      <w:smallCaps/>
      <w:sz w:val="28"/>
    </w:rPr>
  </w:style>
  <w:style w:type="paragraph" w:customStyle="1" w:styleId="222">
    <w:name w:val="Основной текст 22"/>
    <w:basedOn w:val="ab"/>
    <w:uiPriority w:val="99"/>
    <w:rsid w:val="00D817C3"/>
    <w:pPr>
      <w:widowControl w:val="0"/>
      <w:tabs>
        <w:tab w:val="left" w:pos="284"/>
      </w:tabs>
      <w:jc w:val="both"/>
    </w:pPr>
    <w:rPr>
      <w:rFonts w:ascii="Arial" w:hAnsi="Arial"/>
      <w:szCs w:val="20"/>
    </w:rPr>
  </w:style>
  <w:style w:type="paragraph" w:customStyle="1" w:styleId="3e">
    <w:name w:val="çàãîëîâîê 3"/>
    <w:basedOn w:val="ab"/>
    <w:next w:val="ab"/>
    <w:uiPriority w:val="99"/>
    <w:rsid w:val="00D817C3"/>
    <w:pPr>
      <w:keepNext/>
      <w:jc w:val="center"/>
    </w:pPr>
    <w:rPr>
      <w:b/>
      <w:szCs w:val="20"/>
    </w:rPr>
  </w:style>
  <w:style w:type="paragraph" w:customStyle="1" w:styleId="afffff3">
    <w:name w:val="Основной"/>
    <w:basedOn w:val="ab"/>
    <w:uiPriority w:val="99"/>
    <w:rsid w:val="00D817C3"/>
    <w:pPr>
      <w:spacing w:before="120" w:line="288" w:lineRule="auto"/>
      <w:ind w:firstLine="567"/>
      <w:jc w:val="both"/>
    </w:pPr>
    <w:rPr>
      <w:rFonts w:ascii="Arial" w:hAnsi="Arial"/>
      <w:szCs w:val="20"/>
    </w:rPr>
  </w:style>
  <w:style w:type="character" w:customStyle="1" w:styleId="CharChar">
    <w:name w:val="Обычный Char Char"/>
    <w:link w:val="1ff0"/>
    <w:uiPriority w:val="99"/>
    <w:locked/>
    <w:rsid w:val="00D817C3"/>
    <w:rPr>
      <w:sz w:val="24"/>
    </w:rPr>
  </w:style>
  <w:style w:type="character" w:customStyle="1" w:styleId="CharChar0">
    <w:name w:val="Комментарии Char Char"/>
    <w:link w:val="afffff4"/>
    <w:uiPriority w:val="99"/>
    <w:locked/>
    <w:rsid w:val="00DB2324"/>
    <w:rPr>
      <w:color w:val="FF9900"/>
      <w:szCs w:val="24"/>
    </w:rPr>
  </w:style>
  <w:style w:type="paragraph" w:customStyle="1" w:styleId="afffff4">
    <w:name w:val="Комментарии"/>
    <w:basedOn w:val="ab"/>
    <w:link w:val="CharChar0"/>
    <w:uiPriority w:val="99"/>
    <w:rsid w:val="00D817C3"/>
    <w:pPr>
      <w:spacing w:line="360" w:lineRule="auto"/>
      <w:ind w:firstLine="851"/>
      <w:jc w:val="both"/>
    </w:pPr>
    <w:rPr>
      <w:color w:val="FF9900"/>
      <w:szCs w:val="24"/>
    </w:rPr>
  </w:style>
  <w:style w:type="paragraph" w:customStyle="1" w:styleId="new">
    <w:name w:val="Нумерованный список new"/>
    <w:uiPriority w:val="99"/>
    <w:rsid w:val="00DB2324"/>
    <w:pPr>
      <w:widowControl w:val="0"/>
      <w:numPr>
        <w:numId w:val="32"/>
      </w:numPr>
      <w:spacing w:line="360" w:lineRule="auto"/>
      <w:jc w:val="both"/>
    </w:pPr>
    <w:rPr>
      <w:sz w:val="23"/>
      <w:szCs w:val="23"/>
    </w:rPr>
  </w:style>
  <w:style w:type="character" w:customStyle="1" w:styleId="hps">
    <w:name w:val="hps"/>
    <w:uiPriority w:val="99"/>
    <w:rsid w:val="00DB2324"/>
  </w:style>
  <w:style w:type="character" w:customStyle="1" w:styleId="st">
    <w:name w:val="st"/>
    <w:uiPriority w:val="99"/>
    <w:rsid w:val="00DB2324"/>
  </w:style>
  <w:style w:type="paragraph" w:customStyle="1" w:styleId="afffff5">
    <w:name w:val="Основной текст с красной строки"/>
    <w:basedOn w:val="ab"/>
    <w:uiPriority w:val="99"/>
    <w:rsid w:val="00D817C3"/>
    <w:pPr>
      <w:spacing w:before="60" w:line="360" w:lineRule="auto"/>
      <w:ind w:firstLine="851"/>
      <w:jc w:val="both"/>
    </w:pPr>
  </w:style>
  <w:style w:type="paragraph" w:customStyle="1" w:styleId="321">
    <w:name w:val="Основной текст 32"/>
    <w:basedOn w:val="ab"/>
    <w:uiPriority w:val="99"/>
    <w:rsid w:val="00DB2324"/>
    <w:pPr>
      <w:spacing w:after="120"/>
    </w:pPr>
    <w:rPr>
      <w:sz w:val="16"/>
      <w:szCs w:val="16"/>
      <w:lang w:eastAsia="ar-SA"/>
    </w:rPr>
  </w:style>
  <w:style w:type="paragraph" w:customStyle="1" w:styleId="Table">
    <w:name w:val="Table"/>
    <w:basedOn w:val="ab"/>
    <w:uiPriority w:val="99"/>
    <w:rsid w:val="00DB2324"/>
    <w:pPr>
      <w:spacing w:before="40" w:after="40"/>
    </w:pPr>
    <w:rPr>
      <w:rFonts w:ascii="Arial" w:hAnsi="Arial"/>
      <w:sz w:val="20"/>
      <w:szCs w:val="20"/>
      <w:lang w:eastAsia="en-US"/>
    </w:rPr>
  </w:style>
  <w:style w:type="paragraph" w:customStyle="1" w:styleId="TableSmall">
    <w:name w:val="Table_Small"/>
    <w:basedOn w:val="Table"/>
    <w:uiPriority w:val="99"/>
    <w:rsid w:val="00DB2324"/>
    <w:rPr>
      <w:sz w:val="16"/>
    </w:rPr>
  </w:style>
  <w:style w:type="character" w:customStyle="1" w:styleId="CharacterUserEntry">
    <w:name w:val="Character UserEntry"/>
    <w:uiPriority w:val="99"/>
    <w:rsid w:val="00DB2324"/>
    <w:rPr>
      <w:color w:val="FF0000"/>
    </w:rPr>
  </w:style>
  <w:style w:type="paragraph" w:customStyle="1" w:styleId="TableHeadingCenter">
    <w:name w:val="Table_Heading_Center"/>
    <w:basedOn w:val="ab"/>
    <w:uiPriority w:val="99"/>
    <w:rsid w:val="00DB2324"/>
    <w:pPr>
      <w:keepNext/>
      <w:keepLines/>
      <w:spacing w:before="40" w:after="40"/>
      <w:jc w:val="center"/>
    </w:pPr>
    <w:rPr>
      <w:rFonts w:ascii="Arial" w:hAnsi="Arial"/>
      <w:b/>
      <w:sz w:val="20"/>
      <w:szCs w:val="20"/>
      <w:lang w:eastAsia="en-US"/>
    </w:rPr>
  </w:style>
  <w:style w:type="paragraph" w:customStyle="1" w:styleId="HPTableTitle">
    <w:name w:val="HP_Table_Title"/>
    <w:basedOn w:val="ab"/>
    <w:next w:val="ab"/>
    <w:uiPriority w:val="99"/>
    <w:rsid w:val="00DB2324"/>
    <w:pPr>
      <w:keepNext/>
      <w:keepLines/>
      <w:spacing w:before="240" w:after="60"/>
    </w:pPr>
    <w:rPr>
      <w:rFonts w:ascii="Arial" w:hAnsi="Arial"/>
      <w:b/>
      <w:sz w:val="18"/>
      <w:szCs w:val="20"/>
      <w:lang w:eastAsia="en-US"/>
    </w:rPr>
  </w:style>
  <w:style w:type="paragraph" w:customStyle="1" w:styleId="TableSmHeadingRight">
    <w:name w:val="Table_Sm_Heading_Right"/>
    <w:basedOn w:val="ab"/>
    <w:uiPriority w:val="99"/>
    <w:rsid w:val="00DB2324"/>
    <w:pPr>
      <w:keepNext/>
      <w:keepLines/>
      <w:spacing w:before="60" w:after="40"/>
      <w:jc w:val="right"/>
    </w:pPr>
    <w:rPr>
      <w:rFonts w:ascii="Arial" w:hAnsi="Arial"/>
      <w:b/>
      <w:sz w:val="16"/>
      <w:szCs w:val="20"/>
      <w:lang w:eastAsia="en-US"/>
    </w:rPr>
  </w:style>
  <w:style w:type="paragraph" w:customStyle="1" w:styleId="TableMedium">
    <w:name w:val="Table_Medium"/>
    <w:basedOn w:val="Table"/>
    <w:uiPriority w:val="99"/>
    <w:rsid w:val="00DB2324"/>
    <w:rPr>
      <w:sz w:val="18"/>
    </w:rPr>
  </w:style>
  <w:style w:type="paragraph" w:customStyle="1" w:styleId="TableSmHeadingCenter">
    <w:name w:val="Table_Sm_Heading_Center"/>
    <w:basedOn w:val="ab"/>
    <w:uiPriority w:val="99"/>
    <w:rsid w:val="00DB2324"/>
    <w:pPr>
      <w:keepNext/>
      <w:keepLines/>
      <w:spacing w:before="60" w:after="40"/>
      <w:jc w:val="center"/>
    </w:pPr>
    <w:rPr>
      <w:rFonts w:ascii="Arial" w:hAnsi="Arial"/>
      <w:b/>
      <w:sz w:val="16"/>
      <w:szCs w:val="20"/>
      <w:lang w:eastAsia="en-US"/>
    </w:rPr>
  </w:style>
  <w:style w:type="paragraph" w:customStyle="1" w:styleId="TitlePageHeader">
    <w:name w:val="TitlePage_Header"/>
    <w:basedOn w:val="ab"/>
    <w:uiPriority w:val="99"/>
    <w:rsid w:val="00DB2324"/>
    <w:pPr>
      <w:spacing w:before="240" w:after="240"/>
      <w:ind w:left="3240"/>
    </w:pPr>
    <w:rPr>
      <w:rFonts w:ascii="Arial" w:hAnsi="Arial"/>
      <w:b/>
      <w:sz w:val="32"/>
      <w:szCs w:val="20"/>
      <w:lang w:eastAsia="en-US"/>
    </w:rPr>
  </w:style>
  <w:style w:type="paragraph" w:customStyle="1" w:styleId="TitlePageTopBorder">
    <w:name w:val="TitlePage_TopBorder"/>
    <w:basedOn w:val="ab"/>
    <w:next w:val="ab"/>
    <w:uiPriority w:val="99"/>
    <w:rsid w:val="00DB2324"/>
    <w:pPr>
      <w:pBdr>
        <w:top w:val="single" w:sz="18" w:space="1" w:color="auto"/>
      </w:pBdr>
      <w:spacing w:before="240" w:after="240"/>
      <w:ind w:left="3240"/>
    </w:pPr>
    <w:rPr>
      <w:rFonts w:ascii="Arial" w:hAnsi="Arial"/>
      <w:b/>
      <w:sz w:val="32"/>
      <w:szCs w:val="20"/>
      <w:lang w:eastAsia="en-US"/>
    </w:rPr>
  </w:style>
  <w:style w:type="paragraph" w:customStyle="1" w:styleId="Tab-Text">
    <w:name w:val="Tab-Text"/>
    <w:basedOn w:val="ab"/>
    <w:uiPriority w:val="99"/>
    <w:rsid w:val="00DB2324"/>
    <w:pPr>
      <w:spacing w:before="20" w:after="20"/>
      <w:ind w:left="28" w:right="28"/>
    </w:pPr>
    <w:rPr>
      <w:rFonts w:ascii="Arial" w:hAnsi="Arial"/>
      <w:sz w:val="20"/>
      <w:szCs w:val="20"/>
      <w:lang w:eastAsia="de-DE"/>
    </w:rPr>
  </w:style>
  <w:style w:type="paragraph" w:customStyle="1" w:styleId="Tab-berschrift">
    <w:name w:val="Tab-Überschrift"/>
    <w:basedOn w:val="ab"/>
    <w:uiPriority w:val="99"/>
    <w:rsid w:val="00DB2324"/>
    <w:pPr>
      <w:spacing w:before="20" w:after="20"/>
      <w:ind w:left="28" w:right="28"/>
      <w:jc w:val="center"/>
    </w:pPr>
    <w:rPr>
      <w:rFonts w:ascii="Arial" w:hAnsi="Arial"/>
      <w:b/>
      <w:bCs/>
      <w:lang w:eastAsia="de-DE"/>
    </w:rPr>
  </w:style>
  <w:style w:type="paragraph" w:customStyle="1" w:styleId="Tableheader">
    <w:name w:val="Table header"/>
    <w:basedOn w:val="ab"/>
    <w:uiPriority w:val="99"/>
    <w:rsid w:val="00DB2324"/>
    <w:pPr>
      <w:keepNext/>
      <w:spacing w:line="280" w:lineRule="exact"/>
    </w:pPr>
    <w:rPr>
      <w:rFonts w:ascii="Arial" w:hAnsi="Arial"/>
      <w:b/>
      <w:sz w:val="18"/>
      <w:szCs w:val="20"/>
      <w:lang w:eastAsia="en-US"/>
    </w:rPr>
  </w:style>
  <w:style w:type="paragraph" w:customStyle="1" w:styleId="TableSmHeadingbogus">
    <w:name w:val="Table_Sm_Heading_bogus"/>
    <w:basedOn w:val="ab"/>
    <w:uiPriority w:val="99"/>
    <w:rsid w:val="00DB2324"/>
    <w:pPr>
      <w:keepNext/>
      <w:keepLines/>
      <w:numPr>
        <w:numId w:val="43"/>
      </w:numPr>
      <w:spacing w:before="60" w:after="40"/>
      <w:jc w:val="center"/>
    </w:pPr>
    <w:rPr>
      <w:rFonts w:ascii="Arial" w:hAnsi="Arial"/>
      <w:b/>
      <w:sz w:val="16"/>
      <w:szCs w:val="20"/>
      <w:lang w:eastAsia="en-US"/>
    </w:rPr>
  </w:style>
  <w:style w:type="paragraph" w:customStyle="1" w:styleId="Tablenotused">
    <w:name w:val="Table_not_used"/>
    <w:basedOn w:val="Table"/>
    <w:uiPriority w:val="99"/>
    <w:rsid w:val="00DB2324"/>
    <w:pPr>
      <w:numPr>
        <w:ilvl w:val="1"/>
        <w:numId w:val="43"/>
      </w:numPr>
      <w:jc w:val="right"/>
    </w:pPr>
  </w:style>
  <w:style w:type="character" w:styleId="afffff6">
    <w:name w:val="Emphasis"/>
    <w:basedOn w:val="ac"/>
    <w:uiPriority w:val="99"/>
    <w:qFormat/>
    <w:rsid w:val="00DB2324"/>
    <w:rPr>
      <w:rFonts w:cs="Times New Roman"/>
      <w:i/>
    </w:rPr>
  </w:style>
  <w:style w:type="character" w:styleId="afffff7">
    <w:name w:val="endnote reference"/>
    <w:basedOn w:val="ac"/>
    <w:uiPriority w:val="99"/>
    <w:locked/>
    <w:rsid w:val="00DB2324"/>
    <w:rPr>
      <w:rFonts w:cs="Times New Roman"/>
      <w:vertAlign w:val="superscript"/>
    </w:rPr>
  </w:style>
  <w:style w:type="paragraph" w:customStyle="1" w:styleId="font5">
    <w:name w:val="font5"/>
    <w:basedOn w:val="ab"/>
    <w:uiPriority w:val="99"/>
    <w:rsid w:val="00DB2324"/>
    <w:pPr>
      <w:spacing w:before="100" w:beforeAutospacing="1" w:after="100" w:afterAutospacing="1"/>
    </w:pPr>
    <w:rPr>
      <w:rFonts w:ascii="Arial CYR" w:hAnsi="Arial CYR" w:cs="Arial CYR"/>
      <w:sz w:val="20"/>
      <w:szCs w:val="20"/>
    </w:rPr>
  </w:style>
  <w:style w:type="paragraph" w:customStyle="1" w:styleId="font6">
    <w:name w:val="font6"/>
    <w:basedOn w:val="ab"/>
    <w:uiPriority w:val="99"/>
    <w:rsid w:val="00DB2324"/>
    <w:pPr>
      <w:spacing w:before="100" w:beforeAutospacing="1" w:after="100" w:afterAutospacing="1"/>
    </w:pPr>
    <w:rPr>
      <w:rFonts w:ascii="Arial CYR" w:hAnsi="Arial CYR" w:cs="Arial CYR"/>
      <w:sz w:val="20"/>
      <w:szCs w:val="20"/>
    </w:rPr>
  </w:style>
  <w:style w:type="paragraph" w:customStyle="1" w:styleId="xl67">
    <w:name w:val="xl67"/>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8">
    <w:name w:val="xl68"/>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9">
    <w:name w:val="xl69"/>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70">
    <w:name w:val="xl70"/>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1">
    <w:name w:val="xl71"/>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72">
    <w:name w:val="xl72"/>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3">
    <w:name w:val="xl73"/>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4">
    <w:name w:val="xl74"/>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75">
    <w:name w:val="xl75"/>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6">
    <w:name w:val="xl76"/>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77">
    <w:name w:val="xl77"/>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8">
    <w:name w:val="xl78"/>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79">
    <w:name w:val="xl79"/>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0">
    <w:name w:val="xl80"/>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1">
    <w:name w:val="xl81"/>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82">
    <w:name w:val="xl82"/>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3">
    <w:name w:val="xl83"/>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4">
    <w:name w:val="xl84"/>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5">
    <w:name w:val="xl85"/>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b/>
      <w:bCs/>
    </w:rPr>
  </w:style>
  <w:style w:type="paragraph" w:customStyle="1" w:styleId="xl86">
    <w:name w:val="xl86"/>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7">
    <w:name w:val="xl87"/>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88">
    <w:name w:val="xl88"/>
    <w:basedOn w:val="ab"/>
    <w:uiPriority w:val="99"/>
    <w:rsid w:val="00D817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rPr>
  </w:style>
  <w:style w:type="paragraph" w:customStyle="1" w:styleId="xl89">
    <w:name w:val="xl89"/>
    <w:basedOn w:val="ab"/>
    <w:uiPriority w:val="99"/>
    <w:rsid w:val="00D817C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90">
    <w:name w:val="xl90"/>
    <w:basedOn w:val="ab"/>
    <w:uiPriority w:val="99"/>
    <w:rsid w:val="00D817C3"/>
    <w:pPr>
      <w:pBdr>
        <w:top w:val="single" w:sz="4" w:space="0" w:color="auto"/>
        <w:bottom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91">
    <w:name w:val="xl91"/>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2">
    <w:name w:val="xl92"/>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3">
    <w:name w:val="xl93"/>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4">
    <w:name w:val="xl94"/>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95">
    <w:name w:val="xl95"/>
    <w:basedOn w:val="ab"/>
    <w:uiPriority w:val="99"/>
    <w:rsid w:val="00D817C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character" w:customStyle="1" w:styleId="73">
    <w:name w:val="Текст примечания Знак7"/>
    <w:uiPriority w:val="99"/>
    <w:semiHidden/>
    <w:rsid w:val="00DB2324"/>
    <w:rPr>
      <w:lang w:eastAsia="ar-SA" w:bidi="ar-SA"/>
    </w:rPr>
  </w:style>
  <w:style w:type="paragraph" w:customStyle="1" w:styleId="-11">
    <w:name w:val="Цветной список - Акцент 11"/>
    <w:basedOn w:val="ab"/>
    <w:link w:val="-1"/>
    <w:uiPriority w:val="99"/>
    <w:rsid w:val="00DB2324"/>
    <w:pPr>
      <w:spacing w:after="200" w:line="276" w:lineRule="auto"/>
      <w:ind w:left="720"/>
      <w:contextualSpacing/>
    </w:pPr>
    <w:rPr>
      <w:rFonts w:ascii="Calibri" w:hAnsi="Calibri"/>
      <w:sz w:val="20"/>
      <w:szCs w:val="20"/>
    </w:rPr>
  </w:style>
  <w:style w:type="character" w:customStyle="1" w:styleId="-1">
    <w:name w:val="Цветной список - Акцент 1 Знак"/>
    <w:link w:val="-11"/>
    <w:uiPriority w:val="99"/>
    <w:locked/>
    <w:rsid w:val="00DB2324"/>
    <w:rPr>
      <w:rFonts w:ascii="Calibri" w:eastAsia="Times New Roman" w:hAnsi="Calibri"/>
      <w:sz w:val="20"/>
    </w:rPr>
  </w:style>
  <w:style w:type="paragraph" w:customStyle="1" w:styleId="afffff8">
    <w:name w:val="_Основной с красной строки"/>
    <w:basedOn w:val="ab"/>
    <w:link w:val="afffff9"/>
    <w:uiPriority w:val="99"/>
    <w:rsid w:val="00D817C3"/>
    <w:pPr>
      <w:spacing w:line="360" w:lineRule="exact"/>
      <w:ind w:firstLine="709"/>
      <w:jc w:val="both"/>
    </w:pPr>
  </w:style>
  <w:style w:type="character" w:customStyle="1" w:styleId="afffff9">
    <w:name w:val="_Основной с красной строки Знак"/>
    <w:link w:val="afffff8"/>
    <w:uiPriority w:val="99"/>
    <w:locked/>
    <w:rsid w:val="00DB2324"/>
  </w:style>
  <w:style w:type="paragraph" w:customStyle="1" w:styleId="12">
    <w:name w:val="_Заголовок 1"/>
    <w:basedOn w:val="ab"/>
    <w:next w:val="ab"/>
    <w:uiPriority w:val="99"/>
    <w:rsid w:val="00D817C3"/>
    <w:pPr>
      <w:keepLines/>
      <w:numPr>
        <w:numId w:val="44"/>
      </w:numPr>
      <w:tabs>
        <w:tab w:val="num" w:pos="720"/>
      </w:tabs>
      <w:spacing w:before="200" w:after="200"/>
    </w:pPr>
    <w:rPr>
      <w:rFonts w:ascii="Times New Roman ??????????" w:hAnsi="Times New Roman ??????????"/>
      <w:b/>
      <w:bCs/>
      <w:iCs/>
      <w:caps/>
      <w:kern w:val="32"/>
      <w:sz w:val="36"/>
      <w:szCs w:val="32"/>
    </w:rPr>
  </w:style>
  <w:style w:type="paragraph" w:customStyle="1" w:styleId="2f3">
    <w:name w:val="_Заголовок 2"/>
    <w:basedOn w:val="ab"/>
    <w:next w:val="ab"/>
    <w:uiPriority w:val="99"/>
    <w:rsid w:val="00D817C3"/>
    <w:pPr>
      <w:widowControl w:val="0"/>
      <w:tabs>
        <w:tab w:val="num" w:pos="1440"/>
      </w:tabs>
      <w:autoSpaceDN w:val="0"/>
      <w:adjustRightInd w:val="0"/>
      <w:spacing w:before="160" w:after="160" w:line="360" w:lineRule="atLeast"/>
      <w:ind w:left="4679"/>
      <w:jc w:val="both"/>
      <w:textAlignment w:val="baseline"/>
    </w:pPr>
    <w:rPr>
      <w:i/>
      <w:sz w:val="32"/>
    </w:rPr>
  </w:style>
  <w:style w:type="paragraph" w:customStyle="1" w:styleId="3f">
    <w:name w:val="_Заголовок 3"/>
    <w:basedOn w:val="ab"/>
    <w:next w:val="ab"/>
    <w:link w:val="3f0"/>
    <w:qFormat/>
    <w:rsid w:val="00D817C3"/>
    <w:pPr>
      <w:widowControl w:val="0"/>
      <w:tabs>
        <w:tab w:val="num" w:pos="2160"/>
      </w:tabs>
      <w:autoSpaceDN w:val="0"/>
      <w:adjustRightInd w:val="0"/>
      <w:spacing w:before="120" w:after="120" w:line="360" w:lineRule="atLeast"/>
      <w:ind w:left="4679"/>
      <w:jc w:val="both"/>
      <w:textAlignment w:val="baseline"/>
    </w:pPr>
    <w:rPr>
      <w:sz w:val="28"/>
    </w:rPr>
  </w:style>
  <w:style w:type="paragraph" w:customStyle="1" w:styleId="45">
    <w:name w:val="_Заголовок 4"/>
    <w:basedOn w:val="ab"/>
    <w:next w:val="ab"/>
    <w:uiPriority w:val="99"/>
    <w:rsid w:val="00D817C3"/>
    <w:pPr>
      <w:widowControl w:val="0"/>
      <w:tabs>
        <w:tab w:val="num" w:pos="2880"/>
      </w:tabs>
      <w:autoSpaceDN w:val="0"/>
      <w:adjustRightInd w:val="0"/>
      <w:spacing w:before="120" w:after="120" w:line="360" w:lineRule="atLeast"/>
      <w:ind w:left="709"/>
      <w:jc w:val="both"/>
      <w:textAlignment w:val="baseline"/>
    </w:pPr>
    <w:rPr>
      <w:rFonts w:cs="Arial"/>
      <w:sz w:val="26"/>
      <w:szCs w:val="26"/>
    </w:rPr>
  </w:style>
  <w:style w:type="character" w:customStyle="1" w:styleId="3f0">
    <w:name w:val="_Заголовок 3 Знак"/>
    <w:link w:val="3f"/>
    <w:locked/>
    <w:rsid w:val="00DB2324"/>
    <w:rPr>
      <w:sz w:val="28"/>
    </w:rPr>
  </w:style>
  <w:style w:type="paragraph" w:customStyle="1" w:styleId="afffffa">
    <w:name w:val="_Текст таблицы"/>
    <w:basedOn w:val="ab"/>
    <w:link w:val="afffffb"/>
    <w:qFormat/>
    <w:rsid w:val="00DB2324"/>
    <w:rPr>
      <w:rFonts w:ascii="Calibri" w:hAnsi="Calibri"/>
      <w:sz w:val="20"/>
      <w:szCs w:val="20"/>
    </w:rPr>
  </w:style>
  <w:style w:type="character" w:customStyle="1" w:styleId="afffffb">
    <w:name w:val="_Текст таблицы Знак"/>
    <w:link w:val="afffffa"/>
    <w:locked/>
    <w:rsid w:val="00DB2324"/>
    <w:rPr>
      <w:rFonts w:ascii="Calibri" w:hAnsi="Calibri"/>
      <w:sz w:val="20"/>
    </w:rPr>
  </w:style>
  <w:style w:type="paragraph" w:customStyle="1" w:styleId="afffffc">
    <w:name w:val="Стиль"/>
    <w:basedOn w:val="ab"/>
    <w:uiPriority w:val="99"/>
    <w:rsid w:val="00F11B64"/>
    <w:pPr>
      <w:widowControl w:val="0"/>
      <w:adjustRightInd w:val="0"/>
      <w:spacing w:after="160" w:line="240" w:lineRule="exact"/>
      <w:jc w:val="right"/>
    </w:pPr>
    <w:rPr>
      <w:rFonts w:ascii="Arial" w:eastAsia="MS Mincho" w:hAnsi="Arial" w:cs="Arial"/>
      <w:sz w:val="20"/>
      <w:szCs w:val="20"/>
      <w:lang w:val="en-GB" w:eastAsia="en-US"/>
    </w:rPr>
  </w:style>
  <w:style w:type="paragraph" w:customStyle="1" w:styleId="StyleTimesNewRoman11ptAfter6pt">
    <w:name w:val="Style Times New Roman 11 pt After:  6 pt"/>
    <w:basedOn w:val="ab"/>
    <w:uiPriority w:val="99"/>
    <w:rsid w:val="00F11B64"/>
    <w:pPr>
      <w:spacing w:after="120"/>
    </w:pPr>
    <w:rPr>
      <w:rFonts w:eastAsia="MS Mincho"/>
      <w:lang w:val="en-US" w:eastAsia="ja-JP"/>
    </w:rPr>
  </w:style>
  <w:style w:type="paragraph" w:customStyle="1" w:styleId="afffffd">
    <w:name w:val="Îáû÷íûé"/>
    <w:uiPriority w:val="99"/>
    <w:rsid w:val="00F11B64"/>
    <w:rPr>
      <w:rFonts w:ascii="Arial" w:eastAsia="MS Mincho" w:hAnsi="Arial" w:cs="Arial"/>
      <w:sz w:val="24"/>
      <w:szCs w:val="24"/>
      <w:lang w:val="en-US" w:eastAsia="ja-JP"/>
    </w:rPr>
  </w:style>
  <w:style w:type="paragraph" w:customStyle="1" w:styleId="Heading11">
    <w:name w:val="Heading 11"/>
    <w:basedOn w:val="ab"/>
    <w:next w:val="ab"/>
    <w:uiPriority w:val="99"/>
    <w:rsid w:val="00F11B64"/>
    <w:pPr>
      <w:keepNext/>
      <w:widowControl w:val="0"/>
      <w:spacing w:before="240" w:after="120" w:line="360" w:lineRule="auto"/>
      <w:jc w:val="both"/>
    </w:pPr>
    <w:rPr>
      <w:rFonts w:eastAsia="?l?r ??’c"/>
      <w:b/>
      <w:bCs/>
      <w:kern w:val="28"/>
      <w:lang w:val="en-US" w:eastAsia="ja-JP"/>
    </w:rPr>
  </w:style>
  <w:style w:type="character" w:customStyle="1" w:styleId="2f4">
    <w:name w:val="Нижний колонтитул Знак2"/>
    <w:basedOn w:val="ac"/>
    <w:semiHidden/>
    <w:rsid w:val="00D817C3"/>
  </w:style>
  <w:style w:type="paragraph" w:customStyle="1" w:styleId="CCLegal2">
    <w:name w:val="CC Legal 2"/>
    <w:uiPriority w:val="99"/>
    <w:rsid w:val="00F11B64"/>
    <w:pPr>
      <w:tabs>
        <w:tab w:val="left" w:pos="-720"/>
      </w:tabs>
      <w:suppressAutoHyphens/>
      <w:overflowPunct w:val="0"/>
      <w:autoSpaceDE w:val="0"/>
      <w:autoSpaceDN w:val="0"/>
      <w:adjustRightInd w:val="0"/>
      <w:textAlignment w:val="baseline"/>
    </w:pPr>
    <w:rPr>
      <w:rFonts w:eastAsia="Mincho"/>
      <w:lang w:val="en-US" w:eastAsia="ja-JP"/>
    </w:rPr>
  </w:style>
  <w:style w:type="paragraph" w:customStyle="1" w:styleId="ListAlpha2">
    <w:name w:val="List Alpha 2"/>
    <w:basedOn w:val="ab"/>
    <w:uiPriority w:val="99"/>
    <w:rsid w:val="00C15772"/>
    <w:pPr>
      <w:tabs>
        <w:tab w:val="left" w:pos="50"/>
      </w:tabs>
      <w:spacing w:after="200" w:line="288" w:lineRule="auto"/>
      <w:jc w:val="both"/>
    </w:pPr>
    <w:rPr>
      <w:rFonts w:eastAsia="MS Mincho"/>
      <w:lang w:val="en-GB" w:eastAsia="zh-CN"/>
    </w:rPr>
  </w:style>
  <w:style w:type="paragraph" w:customStyle="1" w:styleId="Norm">
    <w:name w:val="Norm"/>
    <w:basedOn w:val="ab"/>
    <w:uiPriority w:val="99"/>
    <w:rsid w:val="00F11B64"/>
    <w:pPr>
      <w:widowControl w:val="0"/>
      <w:spacing w:before="240"/>
      <w:jc w:val="both"/>
    </w:pPr>
    <w:rPr>
      <w:rFonts w:ascii="NTHelvetica/Cyrillic" w:eastAsia="MS Mincho" w:hAnsi="NTHelvetica/Cyrillic" w:cs="NTHelvetica/Cyrillic"/>
      <w:lang w:val="en-GB" w:eastAsia="zh-CN"/>
    </w:rPr>
  </w:style>
  <w:style w:type="paragraph" w:customStyle="1" w:styleId="ListAlpha1">
    <w:name w:val="List Alpha 1"/>
    <w:basedOn w:val="ab"/>
    <w:uiPriority w:val="99"/>
    <w:rsid w:val="00C15772"/>
    <w:pPr>
      <w:numPr>
        <w:ilvl w:val="2"/>
        <w:numId w:val="47"/>
      </w:numPr>
      <w:tabs>
        <w:tab w:val="left" w:pos="22"/>
      </w:tabs>
      <w:spacing w:after="200" w:line="288" w:lineRule="auto"/>
      <w:jc w:val="both"/>
    </w:pPr>
    <w:rPr>
      <w:rFonts w:eastAsia="MS Mincho"/>
      <w:lang w:val="en-GB" w:eastAsia="zh-CN"/>
    </w:rPr>
  </w:style>
  <w:style w:type="paragraph" w:styleId="aff">
    <w:name w:val="Body Text"/>
    <w:aliases w:val="L1 Body Text"/>
    <w:basedOn w:val="ab"/>
    <w:link w:val="afe"/>
    <w:uiPriority w:val="99"/>
    <w:locked/>
    <w:rsid w:val="00C15772"/>
    <w:pPr>
      <w:spacing w:after="120"/>
    </w:pPr>
    <w:rPr>
      <w:sz w:val="24"/>
      <w:szCs w:val="24"/>
    </w:rPr>
  </w:style>
  <w:style w:type="character" w:customStyle="1" w:styleId="afffffe">
    <w:name w:val="Текст макроса Знак"/>
    <w:basedOn w:val="ac"/>
    <w:link w:val="affffff"/>
    <w:uiPriority w:val="99"/>
    <w:semiHidden/>
    <w:locked/>
    <w:rsid w:val="00F11B64"/>
    <w:rPr>
      <w:rFonts w:ascii="SchoolBook" w:eastAsia="MS Mincho" w:hAnsi="SchoolBook" w:cs="SchoolBook"/>
      <w:sz w:val="20"/>
      <w:szCs w:val="20"/>
      <w:lang w:eastAsia="en-US"/>
    </w:rPr>
  </w:style>
  <w:style w:type="character" w:customStyle="1" w:styleId="2f5">
    <w:name w:val="Основной текст Знак2"/>
    <w:basedOn w:val="ac"/>
    <w:semiHidden/>
    <w:rsid w:val="00D817C3"/>
  </w:style>
  <w:style w:type="paragraph" w:customStyle="1" w:styleId="331">
    <w:name w:val="Основной текст 33"/>
    <w:basedOn w:val="ab"/>
    <w:uiPriority w:val="99"/>
    <w:rsid w:val="00F11B64"/>
    <w:pPr>
      <w:suppressAutoHyphens/>
      <w:spacing w:after="120"/>
    </w:pPr>
    <w:rPr>
      <w:sz w:val="16"/>
      <w:szCs w:val="16"/>
      <w:lang w:eastAsia="ar-SA"/>
    </w:rPr>
  </w:style>
  <w:style w:type="character" w:customStyle="1" w:styleId="1ff1">
    <w:name w:val="Текст Знак1"/>
    <w:uiPriority w:val="99"/>
    <w:locked/>
    <w:rsid w:val="00F11B64"/>
    <w:rPr>
      <w:rFonts w:ascii="Courier New" w:hAnsi="Courier New"/>
      <w:sz w:val="20"/>
    </w:rPr>
  </w:style>
  <w:style w:type="paragraph" w:customStyle="1" w:styleId="BodyText22">
    <w:name w:val="Body Text 22"/>
    <w:basedOn w:val="ab"/>
    <w:uiPriority w:val="99"/>
    <w:rsid w:val="00F11B64"/>
    <w:pPr>
      <w:widowControl w:val="0"/>
      <w:ind w:firstLine="709"/>
      <w:jc w:val="both"/>
    </w:pPr>
    <w:rPr>
      <w:sz w:val="28"/>
      <w:szCs w:val="20"/>
    </w:rPr>
  </w:style>
  <w:style w:type="paragraph" w:customStyle="1" w:styleId="231">
    <w:name w:val="Основной текст 23"/>
    <w:basedOn w:val="ab"/>
    <w:uiPriority w:val="99"/>
    <w:rsid w:val="00D817C3"/>
    <w:pPr>
      <w:widowControl w:val="0"/>
      <w:tabs>
        <w:tab w:val="left" w:pos="284"/>
      </w:tabs>
      <w:jc w:val="both"/>
    </w:pPr>
    <w:rPr>
      <w:rFonts w:ascii="Arial" w:hAnsi="Arial"/>
      <w:szCs w:val="20"/>
    </w:rPr>
  </w:style>
  <w:style w:type="character" w:customStyle="1" w:styleId="body-12">
    <w:name w:val="body-12 Знак"/>
    <w:link w:val="body-120"/>
    <w:uiPriority w:val="99"/>
    <w:locked/>
    <w:rsid w:val="008F2F6E"/>
    <w:rPr>
      <w:sz w:val="24"/>
      <w:lang w:val="ru-RU" w:eastAsia="ru-RU"/>
    </w:rPr>
  </w:style>
  <w:style w:type="paragraph" w:customStyle="1" w:styleId="body-120">
    <w:name w:val="body-12"/>
    <w:link w:val="body-12"/>
    <w:uiPriority w:val="99"/>
    <w:rsid w:val="008F2F6E"/>
    <w:pPr>
      <w:overflowPunct w:val="0"/>
      <w:autoSpaceDE w:val="0"/>
      <w:autoSpaceDN w:val="0"/>
      <w:adjustRightInd w:val="0"/>
      <w:spacing w:before="60" w:after="60" w:line="312" w:lineRule="auto"/>
      <w:ind w:firstLine="567"/>
      <w:jc w:val="both"/>
    </w:pPr>
    <w:rPr>
      <w:sz w:val="24"/>
      <w:szCs w:val="20"/>
    </w:rPr>
  </w:style>
  <w:style w:type="character" w:customStyle="1" w:styleId="121">
    <w:name w:val="ГОСТ Обычный 12 Знак"/>
    <w:link w:val="122"/>
    <w:uiPriority w:val="99"/>
    <w:locked/>
    <w:rsid w:val="008F2F6E"/>
    <w:rPr>
      <w:sz w:val="24"/>
      <w:lang w:val="ru-RU" w:eastAsia="ru-RU"/>
    </w:rPr>
  </w:style>
  <w:style w:type="paragraph" w:customStyle="1" w:styleId="122">
    <w:name w:val="ГОСТ Обычный 12"/>
    <w:link w:val="121"/>
    <w:uiPriority w:val="99"/>
    <w:rsid w:val="008F2F6E"/>
    <w:pPr>
      <w:spacing w:line="360" w:lineRule="auto"/>
      <w:ind w:firstLine="851"/>
      <w:jc w:val="both"/>
    </w:pPr>
    <w:rPr>
      <w:sz w:val="24"/>
      <w:szCs w:val="24"/>
    </w:rPr>
  </w:style>
  <w:style w:type="paragraph" w:customStyle="1" w:styleId="25">
    <w:name w:val="Маркированный 2"/>
    <w:basedOn w:val="ab"/>
    <w:uiPriority w:val="99"/>
    <w:rsid w:val="008F2F6E"/>
    <w:pPr>
      <w:numPr>
        <w:numId w:val="57"/>
      </w:numPr>
      <w:spacing w:line="360" w:lineRule="auto"/>
      <w:jc w:val="both"/>
    </w:pPr>
    <w:rPr>
      <w:rFonts w:eastAsia="Batang"/>
      <w:sz w:val="28"/>
      <w:szCs w:val="28"/>
      <w:lang w:eastAsia="en-US"/>
    </w:rPr>
  </w:style>
  <w:style w:type="character" w:customStyle="1" w:styleId="affffff0">
    <w:name w:val="Абзац списка Знак"/>
    <w:link w:val="affffff1"/>
    <w:uiPriority w:val="34"/>
    <w:locked/>
    <w:rsid w:val="00CB6682"/>
    <w:rPr>
      <w:sz w:val="24"/>
      <w:szCs w:val="24"/>
    </w:rPr>
  </w:style>
  <w:style w:type="character" w:customStyle="1" w:styleId="1ff2">
    <w:name w:val="Основной шрифт1"/>
    <w:uiPriority w:val="99"/>
    <w:rsid w:val="00715A34"/>
  </w:style>
  <w:style w:type="numbering" w:styleId="111111">
    <w:name w:val="Outline List 2"/>
    <w:basedOn w:val="ae"/>
    <w:unhideWhenUsed/>
    <w:locked/>
    <w:rsid w:val="00F44C0B"/>
    <w:pPr>
      <w:numPr>
        <w:numId w:val="22"/>
      </w:numPr>
    </w:pPr>
  </w:style>
  <w:style w:type="numbering" w:customStyle="1" w:styleId="11">
    <w:name w:val="Стиль1"/>
    <w:rsid w:val="00F44C0B"/>
    <w:pPr>
      <w:numPr>
        <w:numId w:val="18"/>
      </w:numPr>
    </w:pPr>
  </w:style>
  <w:style w:type="numbering" w:customStyle="1" w:styleId="23">
    <w:name w:val="Стиль2"/>
    <w:rsid w:val="00F44C0B"/>
    <w:pPr>
      <w:numPr>
        <w:numId w:val="19"/>
      </w:numPr>
    </w:pPr>
  </w:style>
  <w:style w:type="numbering" w:customStyle="1" w:styleId="4">
    <w:name w:val="Стиль4"/>
    <w:rsid w:val="00F44C0B"/>
    <w:pPr>
      <w:numPr>
        <w:numId w:val="20"/>
      </w:numPr>
    </w:pPr>
  </w:style>
  <w:style w:type="numbering" w:customStyle="1" w:styleId="1111111">
    <w:name w:val="1 / 1.1 / 1.1.11"/>
    <w:basedOn w:val="ae"/>
    <w:next w:val="111111"/>
    <w:uiPriority w:val="99"/>
    <w:semiHidden/>
    <w:unhideWhenUsed/>
    <w:rsid w:val="00F84DDD"/>
  </w:style>
  <w:style w:type="paragraph" w:styleId="aff2">
    <w:name w:val="Body Text Indent"/>
    <w:basedOn w:val="ab"/>
    <w:link w:val="aff1"/>
    <w:uiPriority w:val="99"/>
    <w:locked/>
    <w:rsid w:val="00C15772"/>
    <w:pPr>
      <w:ind w:firstLine="720"/>
      <w:jc w:val="both"/>
    </w:pPr>
    <w:rPr>
      <w:color w:val="000000"/>
      <w:sz w:val="24"/>
      <w:szCs w:val="24"/>
    </w:rPr>
  </w:style>
  <w:style w:type="character" w:customStyle="1" w:styleId="2f6">
    <w:name w:val="Основной текст с отступом Знак2"/>
    <w:basedOn w:val="ac"/>
    <w:semiHidden/>
    <w:rsid w:val="00D817C3"/>
  </w:style>
  <w:style w:type="paragraph" w:styleId="2e">
    <w:name w:val="Body Text 2"/>
    <w:basedOn w:val="ab"/>
    <w:link w:val="2d"/>
    <w:uiPriority w:val="99"/>
    <w:locked/>
    <w:rsid w:val="00C15772"/>
    <w:pPr>
      <w:spacing w:after="120" w:line="480" w:lineRule="auto"/>
    </w:pPr>
    <w:rPr>
      <w:sz w:val="24"/>
      <w:szCs w:val="24"/>
    </w:rPr>
  </w:style>
  <w:style w:type="character" w:customStyle="1" w:styleId="223">
    <w:name w:val="Основной текст 2 Знак2"/>
    <w:basedOn w:val="ac"/>
    <w:semiHidden/>
    <w:rsid w:val="00D817C3"/>
  </w:style>
  <w:style w:type="paragraph" w:styleId="38">
    <w:name w:val="Body Text 3"/>
    <w:basedOn w:val="ab"/>
    <w:link w:val="37"/>
    <w:uiPriority w:val="99"/>
    <w:locked/>
    <w:rsid w:val="00C15772"/>
    <w:pPr>
      <w:spacing w:after="120"/>
    </w:pPr>
    <w:rPr>
      <w:sz w:val="16"/>
      <w:szCs w:val="16"/>
    </w:rPr>
  </w:style>
  <w:style w:type="character" w:customStyle="1" w:styleId="314">
    <w:name w:val="Основной текст 3 Знак1"/>
    <w:basedOn w:val="ac"/>
    <w:semiHidden/>
    <w:rsid w:val="00D817C3"/>
    <w:rPr>
      <w:sz w:val="16"/>
      <w:szCs w:val="16"/>
    </w:rPr>
  </w:style>
  <w:style w:type="paragraph" w:styleId="2f0">
    <w:name w:val="Body Text Indent 2"/>
    <w:basedOn w:val="ab"/>
    <w:link w:val="2f"/>
    <w:uiPriority w:val="99"/>
    <w:locked/>
    <w:rsid w:val="00C15772"/>
    <w:pPr>
      <w:ind w:firstLine="720"/>
      <w:jc w:val="both"/>
    </w:pPr>
    <w:rPr>
      <w:sz w:val="24"/>
      <w:szCs w:val="24"/>
    </w:rPr>
  </w:style>
  <w:style w:type="character" w:customStyle="1" w:styleId="224">
    <w:name w:val="Основной текст с отступом 2 Знак2"/>
    <w:basedOn w:val="ac"/>
    <w:semiHidden/>
    <w:rsid w:val="00D817C3"/>
  </w:style>
  <w:style w:type="paragraph" w:styleId="3a">
    <w:name w:val="Body Text Indent 3"/>
    <w:basedOn w:val="ab"/>
    <w:link w:val="39"/>
    <w:uiPriority w:val="99"/>
    <w:locked/>
    <w:rsid w:val="00C15772"/>
    <w:pPr>
      <w:ind w:firstLine="720"/>
      <w:jc w:val="both"/>
    </w:pPr>
    <w:rPr>
      <w:color w:val="0000FF"/>
      <w:sz w:val="24"/>
      <w:szCs w:val="24"/>
      <w:u w:val="single"/>
    </w:rPr>
  </w:style>
  <w:style w:type="character" w:customStyle="1" w:styleId="315">
    <w:name w:val="Основной текст с отступом 3 Знак1"/>
    <w:basedOn w:val="ac"/>
    <w:semiHidden/>
    <w:rsid w:val="00D817C3"/>
    <w:rPr>
      <w:sz w:val="16"/>
      <w:szCs w:val="16"/>
    </w:rPr>
  </w:style>
  <w:style w:type="paragraph" w:styleId="affffff2">
    <w:name w:val="Block Text"/>
    <w:basedOn w:val="ab"/>
    <w:uiPriority w:val="99"/>
    <w:locked/>
    <w:rsid w:val="00C15772"/>
    <w:pPr>
      <w:ind w:left="-5220" w:right="-105"/>
      <w:jc w:val="both"/>
    </w:pPr>
    <w:rPr>
      <w:i/>
      <w:iCs/>
      <w:sz w:val="24"/>
      <w:szCs w:val="24"/>
    </w:rPr>
  </w:style>
  <w:style w:type="paragraph" w:styleId="aff5">
    <w:name w:val="Document Map"/>
    <w:basedOn w:val="ab"/>
    <w:link w:val="aff4"/>
    <w:uiPriority w:val="99"/>
    <w:semiHidden/>
    <w:locked/>
    <w:rsid w:val="00C15772"/>
    <w:pPr>
      <w:shd w:val="clear" w:color="auto" w:fill="000080"/>
    </w:pPr>
    <w:rPr>
      <w:rFonts w:ascii="Tahoma" w:hAnsi="Tahoma" w:cs="Tahoma"/>
      <w:sz w:val="24"/>
      <w:szCs w:val="20"/>
    </w:rPr>
  </w:style>
  <w:style w:type="character" w:customStyle="1" w:styleId="1ff3">
    <w:name w:val="Схема документа Знак1"/>
    <w:basedOn w:val="ac"/>
    <w:semiHidden/>
    <w:rsid w:val="00D817C3"/>
    <w:rPr>
      <w:rFonts w:ascii="Tahoma" w:hAnsi="Tahoma" w:cs="Tahoma"/>
      <w:sz w:val="16"/>
      <w:szCs w:val="16"/>
    </w:rPr>
  </w:style>
  <w:style w:type="paragraph" w:styleId="aff7">
    <w:name w:val="Plain Text"/>
    <w:basedOn w:val="ab"/>
    <w:link w:val="aff6"/>
    <w:uiPriority w:val="99"/>
    <w:locked/>
    <w:rsid w:val="00C15772"/>
    <w:pPr>
      <w:snapToGrid w:val="0"/>
    </w:pPr>
    <w:rPr>
      <w:rFonts w:ascii="Courier New" w:hAnsi="Courier New"/>
      <w:sz w:val="20"/>
      <w:szCs w:val="20"/>
    </w:rPr>
  </w:style>
  <w:style w:type="character" w:customStyle="1" w:styleId="2f7">
    <w:name w:val="Текст Знак2"/>
    <w:basedOn w:val="ac"/>
    <w:semiHidden/>
    <w:rsid w:val="00D817C3"/>
    <w:rPr>
      <w:rFonts w:ascii="Consolas" w:hAnsi="Consolas" w:cs="Consolas"/>
      <w:sz w:val="21"/>
      <w:szCs w:val="21"/>
    </w:rPr>
  </w:style>
  <w:style w:type="paragraph" w:customStyle="1" w:styleId="1ff0">
    <w:name w:val="Обычный1"/>
    <w:link w:val="CharChar"/>
    <w:uiPriority w:val="99"/>
    <w:rsid w:val="00C15772"/>
    <w:rPr>
      <w:sz w:val="24"/>
    </w:rPr>
  </w:style>
  <w:style w:type="character" w:styleId="affffff3">
    <w:name w:val="Strong"/>
    <w:basedOn w:val="ac"/>
    <w:uiPriority w:val="99"/>
    <w:qFormat/>
    <w:locked/>
    <w:rsid w:val="00C15772"/>
    <w:rPr>
      <w:rFonts w:cs="Times New Roman"/>
      <w:b/>
    </w:rPr>
  </w:style>
  <w:style w:type="character" w:styleId="affffff4">
    <w:name w:val="page number"/>
    <w:basedOn w:val="ac"/>
    <w:uiPriority w:val="99"/>
    <w:locked/>
    <w:rsid w:val="00C15772"/>
    <w:rPr>
      <w:rFonts w:cs="Times New Roman"/>
    </w:rPr>
  </w:style>
  <w:style w:type="paragraph" w:styleId="affffff1">
    <w:name w:val="List Paragraph"/>
    <w:basedOn w:val="ab"/>
    <w:link w:val="affffff0"/>
    <w:uiPriority w:val="34"/>
    <w:qFormat/>
    <w:rsid w:val="00C15772"/>
    <w:pPr>
      <w:ind w:left="720"/>
      <w:contextualSpacing/>
    </w:pPr>
    <w:rPr>
      <w:sz w:val="24"/>
      <w:szCs w:val="24"/>
    </w:rPr>
  </w:style>
  <w:style w:type="paragraph" w:customStyle="1" w:styleId="affffff5">
    <w:name w:val="Îñíîâíîé òåêñò ñ îòñòóïîì"/>
    <w:basedOn w:val="afffffd"/>
    <w:uiPriority w:val="99"/>
    <w:rsid w:val="00C15772"/>
  </w:style>
  <w:style w:type="paragraph" w:styleId="affffff">
    <w:name w:val="macro"/>
    <w:link w:val="afffffe"/>
    <w:uiPriority w:val="99"/>
    <w:semiHidden/>
    <w:locked/>
    <w:rsid w:val="00C15772"/>
    <w:pPr>
      <w:widowControl w:val="0"/>
      <w:tabs>
        <w:tab w:val="left" w:pos="480"/>
        <w:tab w:val="left" w:pos="960"/>
        <w:tab w:val="left" w:pos="1440"/>
        <w:tab w:val="left" w:pos="1920"/>
        <w:tab w:val="left" w:pos="2400"/>
        <w:tab w:val="left" w:pos="2880"/>
        <w:tab w:val="left" w:pos="3360"/>
        <w:tab w:val="left" w:pos="3840"/>
        <w:tab w:val="left" w:pos="4320"/>
      </w:tabs>
    </w:pPr>
    <w:rPr>
      <w:rFonts w:ascii="SchoolBook" w:eastAsia="MS Mincho" w:hAnsi="SchoolBook" w:cs="SchoolBook"/>
      <w:sz w:val="20"/>
      <w:szCs w:val="20"/>
      <w:lang w:eastAsia="en-US"/>
    </w:rPr>
  </w:style>
  <w:style w:type="character" w:customStyle="1" w:styleId="1ff4">
    <w:name w:val="Текст макроса Знак1"/>
    <w:basedOn w:val="ac"/>
    <w:semiHidden/>
    <w:rsid w:val="00D817C3"/>
    <w:rPr>
      <w:rFonts w:ascii="Consolas" w:hAnsi="Consolas" w:cs="Consolas"/>
      <w:sz w:val="20"/>
      <w:szCs w:val="20"/>
    </w:rPr>
  </w:style>
  <w:style w:type="paragraph" w:styleId="affffff6">
    <w:name w:val="List Bullet"/>
    <w:basedOn w:val="ab"/>
    <w:autoRedefine/>
    <w:uiPriority w:val="99"/>
    <w:locked/>
    <w:rsid w:val="00C15772"/>
    <w:rPr>
      <w:rFonts w:ascii="Arial" w:eastAsia="MS Mincho" w:hAnsi="Arial" w:cs="Arial"/>
      <w:sz w:val="24"/>
      <w:szCs w:val="24"/>
      <w:lang w:val="en-US" w:eastAsia="ja-JP"/>
    </w:rPr>
  </w:style>
  <w:style w:type="paragraph" w:customStyle="1" w:styleId="a7">
    <w:name w:val="Подпункт договора"/>
    <w:basedOn w:val="ab"/>
    <w:link w:val="affffff7"/>
    <w:qFormat/>
    <w:rsid w:val="00001A7F"/>
    <w:pPr>
      <w:numPr>
        <w:ilvl w:val="1"/>
        <w:numId w:val="93"/>
      </w:numPr>
      <w:spacing w:after="200" w:line="276" w:lineRule="auto"/>
      <w:jc w:val="both"/>
    </w:pPr>
    <w:rPr>
      <w:rFonts w:ascii="Cambria" w:hAnsi="Cambria"/>
      <w:sz w:val="24"/>
      <w:lang w:val="x-none" w:eastAsia="x-none"/>
    </w:rPr>
  </w:style>
  <w:style w:type="character" w:customStyle="1" w:styleId="affffff7">
    <w:name w:val="Подпункт договора Знак"/>
    <w:link w:val="a7"/>
    <w:rsid w:val="002E43C4"/>
    <w:rPr>
      <w:rFonts w:ascii="Cambria" w:hAnsi="Cambria"/>
      <w:sz w:val="24"/>
      <w:lang w:val="x-none" w:eastAsia="x-none"/>
    </w:rPr>
  </w:style>
  <w:style w:type="paragraph" w:customStyle="1" w:styleId="a5">
    <w:name w:val="Пункт приложения"/>
    <w:basedOn w:val="a7"/>
    <w:link w:val="affffff8"/>
    <w:qFormat/>
    <w:rsid w:val="00001A7F"/>
    <w:pPr>
      <w:numPr>
        <w:ilvl w:val="0"/>
        <w:numId w:val="92"/>
      </w:numPr>
    </w:pPr>
  </w:style>
  <w:style w:type="character" w:customStyle="1" w:styleId="affffff8">
    <w:name w:val="Пункт приложения Знак"/>
    <w:link w:val="a5"/>
    <w:rsid w:val="002E43C4"/>
    <w:rPr>
      <w:rFonts w:ascii="Cambria" w:hAnsi="Cambria"/>
      <w:sz w:val="24"/>
      <w:lang w:val="x-none" w:eastAsia="x-none"/>
    </w:rPr>
  </w:style>
  <w:style w:type="paragraph" w:customStyle="1" w:styleId="a3">
    <w:name w:val="Пункт договора"/>
    <w:basedOn w:val="ab"/>
    <w:qFormat/>
    <w:rsid w:val="00001A7F"/>
    <w:pPr>
      <w:numPr>
        <w:numId w:val="95"/>
      </w:numPr>
      <w:spacing w:before="360" w:after="200" w:line="276" w:lineRule="auto"/>
      <w:jc w:val="center"/>
    </w:pPr>
    <w:rPr>
      <w:rFonts w:ascii="Cambria" w:hAnsi="Cambria"/>
      <w:b/>
      <w:sz w:val="24"/>
      <w:szCs w:val="20"/>
    </w:rPr>
  </w:style>
  <w:style w:type="paragraph" w:customStyle="1" w:styleId="20">
    <w:name w:val="Подпункт уровня 2"/>
    <w:basedOn w:val="a7"/>
    <w:link w:val="2f8"/>
    <w:qFormat/>
    <w:rsid w:val="00001A7F"/>
    <w:pPr>
      <w:numPr>
        <w:ilvl w:val="2"/>
        <w:numId w:val="95"/>
      </w:numPr>
    </w:pPr>
  </w:style>
  <w:style w:type="character" w:customStyle="1" w:styleId="2f8">
    <w:name w:val="Подпункт уровня 2 Знак"/>
    <w:basedOn w:val="affffff7"/>
    <w:link w:val="20"/>
    <w:rsid w:val="002E43C4"/>
    <w:rPr>
      <w:rFonts w:ascii="Cambria" w:hAnsi="Cambria"/>
      <w:sz w:val="24"/>
      <w:lang w:val="x-none" w:eastAsia="x-none"/>
    </w:rPr>
  </w:style>
  <w:style w:type="paragraph" w:customStyle="1" w:styleId="affffff9">
    <w:name w:val="_Основной перед списком"/>
    <w:basedOn w:val="afffff8"/>
    <w:link w:val="affffffa"/>
    <w:qFormat/>
    <w:rsid w:val="003418DA"/>
    <w:pPr>
      <w:keepNext/>
      <w:spacing w:before="60"/>
    </w:pPr>
    <w:rPr>
      <w:sz w:val="24"/>
      <w:szCs w:val="24"/>
    </w:rPr>
  </w:style>
  <w:style w:type="character" w:customStyle="1" w:styleId="affffffa">
    <w:name w:val="_Основной перед списком Знак"/>
    <w:link w:val="affffff9"/>
    <w:locked/>
    <w:rsid w:val="003418DA"/>
    <w:rPr>
      <w:sz w:val="24"/>
      <w:szCs w:val="24"/>
    </w:rPr>
  </w:style>
  <w:style w:type="paragraph" w:customStyle="1" w:styleId="Default">
    <w:name w:val="Default"/>
    <w:rsid w:val="003418DA"/>
    <w:pPr>
      <w:autoSpaceDE w:val="0"/>
      <w:autoSpaceDN w:val="0"/>
      <w:adjustRightInd w:val="0"/>
    </w:pPr>
    <w:rPr>
      <w:color w:val="000000"/>
      <w:sz w:val="24"/>
      <w:szCs w:val="24"/>
    </w:rPr>
  </w:style>
  <w:style w:type="character" w:customStyle="1" w:styleId="afffa">
    <w:name w:val="Текст таблицы Знак"/>
    <w:link w:val="afff9"/>
    <w:locked/>
    <w:rsid w:val="003418DA"/>
    <w:rPr>
      <w:bCs/>
    </w:rPr>
  </w:style>
  <w:style w:type="paragraph" w:customStyle="1" w:styleId="a8">
    <w:name w:val="Нумерованый список"/>
    <w:link w:val="affffffb"/>
    <w:qFormat/>
    <w:rsid w:val="003418DA"/>
    <w:pPr>
      <w:widowControl w:val="0"/>
      <w:numPr>
        <w:numId w:val="105"/>
      </w:numPr>
      <w:spacing w:after="120" w:line="264" w:lineRule="auto"/>
    </w:pPr>
    <w:rPr>
      <w:rFonts w:ascii="Calibri" w:hAnsi="Calibri" w:cs="Calibri"/>
      <w:sz w:val="24"/>
      <w:szCs w:val="24"/>
      <w:lang w:eastAsia="hi-IN" w:bidi="hi-IN"/>
    </w:rPr>
  </w:style>
  <w:style w:type="character" w:customStyle="1" w:styleId="affffffb">
    <w:name w:val="Нумерованый список Знак"/>
    <w:link w:val="a8"/>
    <w:locked/>
    <w:rsid w:val="003418DA"/>
    <w:rPr>
      <w:rFonts w:ascii="Calibri" w:hAnsi="Calibri" w:cs="Calibri"/>
      <w:sz w:val="24"/>
      <w:szCs w:val="24"/>
      <w:lang w:eastAsia="hi-IN" w:bidi="hi-IN"/>
    </w:rPr>
  </w:style>
  <w:style w:type="character" w:customStyle="1" w:styleId="defaultdocbaseattributestylewithoutnowrap1">
    <w:name w:val="defaultdocbaseattributestylewithoutnowrap1"/>
    <w:basedOn w:val="ac"/>
    <w:rsid w:val="005D5272"/>
    <w:rPr>
      <w:rFonts w:ascii="Tahoma" w:hAnsi="Tahoma" w:cs="Tahoma"/>
      <w:sz w:val="18"/>
      <w:szCs w:val="18"/>
    </w:rPr>
  </w:style>
  <w:style w:type="character" w:customStyle="1" w:styleId="FontStyle22">
    <w:name w:val="Font Style22"/>
    <w:basedOn w:val="ac"/>
    <w:uiPriority w:val="99"/>
    <w:rsid w:val="009536F8"/>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311645646">
      <w:marLeft w:val="0"/>
      <w:marRight w:val="0"/>
      <w:marTop w:val="0"/>
      <w:marBottom w:val="0"/>
      <w:divBdr>
        <w:top w:val="none" w:sz="0" w:space="0" w:color="auto"/>
        <w:left w:val="none" w:sz="0" w:space="0" w:color="auto"/>
        <w:bottom w:val="none" w:sz="0" w:space="0" w:color="auto"/>
        <w:right w:val="none" w:sz="0" w:space="0" w:color="auto"/>
      </w:divBdr>
    </w:div>
    <w:div w:id="311645647">
      <w:marLeft w:val="0"/>
      <w:marRight w:val="0"/>
      <w:marTop w:val="0"/>
      <w:marBottom w:val="0"/>
      <w:divBdr>
        <w:top w:val="none" w:sz="0" w:space="0" w:color="auto"/>
        <w:left w:val="none" w:sz="0" w:space="0" w:color="auto"/>
        <w:bottom w:val="none" w:sz="0" w:space="0" w:color="auto"/>
        <w:right w:val="none" w:sz="0" w:space="0" w:color="auto"/>
      </w:divBdr>
    </w:div>
    <w:div w:id="311645648">
      <w:marLeft w:val="0"/>
      <w:marRight w:val="0"/>
      <w:marTop w:val="0"/>
      <w:marBottom w:val="0"/>
      <w:divBdr>
        <w:top w:val="none" w:sz="0" w:space="0" w:color="auto"/>
        <w:left w:val="none" w:sz="0" w:space="0" w:color="auto"/>
        <w:bottom w:val="none" w:sz="0" w:space="0" w:color="auto"/>
        <w:right w:val="none" w:sz="0" w:space="0" w:color="auto"/>
      </w:divBdr>
    </w:div>
    <w:div w:id="311645649">
      <w:marLeft w:val="0"/>
      <w:marRight w:val="0"/>
      <w:marTop w:val="0"/>
      <w:marBottom w:val="0"/>
      <w:divBdr>
        <w:top w:val="none" w:sz="0" w:space="0" w:color="auto"/>
        <w:left w:val="none" w:sz="0" w:space="0" w:color="auto"/>
        <w:bottom w:val="none" w:sz="0" w:space="0" w:color="auto"/>
        <w:right w:val="none" w:sz="0" w:space="0" w:color="auto"/>
      </w:divBdr>
    </w:div>
    <w:div w:id="311645650">
      <w:marLeft w:val="0"/>
      <w:marRight w:val="0"/>
      <w:marTop w:val="0"/>
      <w:marBottom w:val="0"/>
      <w:divBdr>
        <w:top w:val="none" w:sz="0" w:space="0" w:color="auto"/>
        <w:left w:val="none" w:sz="0" w:space="0" w:color="auto"/>
        <w:bottom w:val="none" w:sz="0" w:space="0" w:color="auto"/>
        <w:right w:val="none" w:sz="0" w:space="0" w:color="auto"/>
      </w:divBdr>
    </w:div>
    <w:div w:id="311645651">
      <w:marLeft w:val="0"/>
      <w:marRight w:val="0"/>
      <w:marTop w:val="0"/>
      <w:marBottom w:val="0"/>
      <w:divBdr>
        <w:top w:val="none" w:sz="0" w:space="0" w:color="auto"/>
        <w:left w:val="none" w:sz="0" w:space="0" w:color="auto"/>
        <w:bottom w:val="none" w:sz="0" w:space="0" w:color="auto"/>
        <w:right w:val="none" w:sz="0" w:space="0" w:color="auto"/>
      </w:divBdr>
    </w:div>
    <w:div w:id="311645652">
      <w:marLeft w:val="0"/>
      <w:marRight w:val="0"/>
      <w:marTop w:val="0"/>
      <w:marBottom w:val="0"/>
      <w:divBdr>
        <w:top w:val="none" w:sz="0" w:space="0" w:color="auto"/>
        <w:left w:val="none" w:sz="0" w:space="0" w:color="auto"/>
        <w:bottom w:val="none" w:sz="0" w:space="0" w:color="auto"/>
        <w:right w:val="none" w:sz="0" w:space="0" w:color="auto"/>
      </w:divBdr>
    </w:div>
    <w:div w:id="311645653">
      <w:marLeft w:val="0"/>
      <w:marRight w:val="0"/>
      <w:marTop w:val="0"/>
      <w:marBottom w:val="0"/>
      <w:divBdr>
        <w:top w:val="none" w:sz="0" w:space="0" w:color="auto"/>
        <w:left w:val="none" w:sz="0" w:space="0" w:color="auto"/>
        <w:bottom w:val="none" w:sz="0" w:space="0" w:color="auto"/>
        <w:right w:val="none" w:sz="0" w:space="0" w:color="auto"/>
      </w:divBdr>
    </w:div>
    <w:div w:id="311645654">
      <w:marLeft w:val="0"/>
      <w:marRight w:val="0"/>
      <w:marTop w:val="0"/>
      <w:marBottom w:val="0"/>
      <w:divBdr>
        <w:top w:val="none" w:sz="0" w:space="0" w:color="auto"/>
        <w:left w:val="none" w:sz="0" w:space="0" w:color="auto"/>
        <w:bottom w:val="none" w:sz="0" w:space="0" w:color="auto"/>
        <w:right w:val="none" w:sz="0" w:space="0" w:color="auto"/>
      </w:divBdr>
    </w:div>
    <w:div w:id="311645655">
      <w:marLeft w:val="0"/>
      <w:marRight w:val="0"/>
      <w:marTop w:val="0"/>
      <w:marBottom w:val="0"/>
      <w:divBdr>
        <w:top w:val="none" w:sz="0" w:space="0" w:color="auto"/>
        <w:left w:val="none" w:sz="0" w:space="0" w:color="auto"/>
        <w:bottom w:val="none" w:sz="0" w:space="0" w:color="auto"/>
        <w:right w:val="none" w:sz="0" w:space="0" w:color="auto"/>
      </w:divBdr>
    </w:div>
    <w:div w:id="311645656">
      <w:marLeft w:val="0"/>
      <w:marRight w:val="0"/>
      <w:marTop w:val="0"/>
      <w:marBottom w:val="0"/>
      <w:divBdr>
        <w:top w:val="none" w:sz="0" w:space="0" w:color="auto"/>
        <w:left w:val="none" w:sz="0" w:space="0" w:color="auto"/>
        <w:bottom w:val="none" w:sz="0" w:space="0" w:color="auto"/>
        <w:right w:val="none" w:sz="0" w:space="0" w:color="auto"/>
      </w:divBdr>
    </w:div>
    <w:div w:id="311645657">
      <w:marLeft w:val="0"/>
      <w:marRight w:val="0"/>
      <w:marTop w:val="0"/>
      <w:marBottom w:val="0"/>
      <w:divBdr>
        <w:top w:val="none" w:sz="0" w:space="0" w:color="auto"/>
        <w:left w:val="none" w:sz="0" w:space="0" w:color="auto"/>
        <w:bottom w:val="none" w:sz="0" w:space="0" w:color="auto"/>
        <w:right w:val="none" w:sz="0" w:space="0" w:color="auto"/>
      </w:divBdr>
    </w:div>
    <w:div w:id="311645658">
      <w:marLeft w:val="0"/>
      <w:marRight w:val="0"/>
      <w:marTop w:val="0"/>
      <w:marBottom w:val="0"/>
      <w:divBdr>
        <w:top w:val="none" w:sz="0" w:space="0" w:color="auto"/>
        <w:left w:val="none" w:sz="0" w:space="0" w:color="auto"/>
        <w:bottom w:val="none" w:sz="0" w:space="0" w:color="auto"/>
        <w:right w:val="none" w:sz="0" w:space="0" w:color="auto"/>
      </w:divBdr>
    </w:div>
    <w:div w:id="311645659">
      <w:marLeft w:val="0"/>
      <w:marRight w:val="0"/>
      <w:marTop w:val="0"/>
      <w:marBottom w:val="0"/>
      <w:divBdr>
        <w:top w:val="none" w:sz="0" w:space="0" w:color="auto"/>
        <w:left w:val="none" w:sz="0" w:space="0" w:color="auto"/>
        <w:bottom w:val="none" w:sz="0" w:space="0" w:color="auto"/>
        <w:right w:val="none" w:sz="0" w:space="0" w:color="auto"/>
      </w:divBdr>
    </w:div>
    <w:div w:id="311645660">
      <w:marLeft w:val="0"/>
      <w:marRight w:val="0"/>
      <w:marTop w:val="0"/>
      <w:marBottom w:val="0"/>
      <w:divBdr>
        <w:top w:val="none" w:sz="0" w:space="0" w:color="auto"/>
        <w:left w:val="none" w:sz="0" w:space="0" w:color="auto"/>
        <w:bottom w:val="none" w:sz="0" w:space="0" w:color="auto"/>
        <w:right w:val="none" w:sz="0" w:space="0" w:color="auto"/>
      </w:divBdr>
    </w:div>
    <w:div w:id="311645661">
      <w:marLeft w:val="0"/>
      <w:marRight w:val="0"/>
      <w:marTop w:val="0"/>
      <w:marBottom w:val="0"/>
      <w:divBdr>
        <w:top w:val="none" w:sz="0" w:space="0" w:color="auto"/>
        <w:left w:val="none" w:sz="0" w:space="0" w:color="auto"/>
        <w:bottom w:val="none" w:sz="0" w:space="0" w:color="auto"/>
        <w:right w:val="none" w:sz="0" w:space="0" w:color="auto"/>
      </w:divBdr>
    </w:div>
    <w:div w:id="311645662">
      <w:marLeft w:val="0"/>
      <w:marRight w:val="0"/>
      <w:marTop w:val="0"/>
      <w:marBottom w:val="0"/>
      <w:divBdr>
        <w:top w:val="none" w:sz="0" w:space="0" w:color="auto"/>
        <w:left w:val="none" w:sz="0" w:space="0" w:color="auto"/>
        <w:bottom w:val="none" w:sz="0" w:space="0" w:color="auto"/>
        <w:right w:val="none" w:sz="0" w:space="0" w:color="auto"/>
      </w:divBdr>
    </w:div>
    <w:div w:id="311645663">
      <w:marLeft w:val="0"/>
      <w:marRight w:val="0"/>
      <w:marTop w:val="0"/>
      <w:marBottom w:val="0"/>
      <w:divBdr>
        <w:top w:val="none" w:sz="0" w:space="0" w:color="auto"/>
        <w:left w:val="none" w:sz="0" w:space="0" w:color="auto"/>
        <w:bottom w:val="none" w:sz="0" w:space="0" w:color="auto"/>
        <w:right w:val="none" w:sz="0" w:space="0" w:color="auto"/>
      </w:divBdr>
    </w:div>
    <w:div w:id="311645664">
      <w:marLeft w:val="0"/>
      <w:marRight w:val="0"/>
      <w:marTop w:val="0"/>
      <w:marBottom w:val="0"/>
      <w:divBdr>
        <w:top w:val="none" w:sz="0" w:space="0" w:color="auto"/>
        <w:left w:val="none" w:sz="0" w:space="0" w:color="auto"/>
        <w:bottom w:val="none" w:sz="0" w:space="0" w:color="auto"/>
        <w:right w:val="none" w:sz="0" w:space="0" w:color="auto"/>
      </w:divBdr>
    </w:div>
    <w:div w:id="311645665">
      <w:marLeft w:val="0"/>
      <w:marRight w:val="0"/>
      <w:marTop w:val="0"/>
      <w:marBottom w:val="0"/>
      <w:divBdr>
        <w:top w:val="none" w:sz="0" w:space="0" w:color="auto"/>
        <w:left w:val="none" w:sz="0" w:space="0" w:color="auto"/>
        <w:bottom w:val="none" w:sz="0" w:space="0" w:color="auto"/>
        <w:right w:val="none" w:sz="0" w:space="0" w:color="auto"/>
      </w:divBdr>
    </w:div>
    <w:div w:id="311645666">
      <w:marLeft w:val="0"/>
      <w:marRight w:val="0"/>
      <w:marTop w:val="0"/>
      <w:marBottom w:val="0"/>
      <w:divBdr>
        <w:top w:val="none" w:sz="0" w:space="0" w:color="auto"/>
        <w:left w:val="none" w:sz="0" w:space="0" w:color="auto"/>
        <w:bottom w:val="none" w:sz="0" w:space="0" w:color="auto"/>
        <w:right w:val="none" w:sz="0" w:space="0" w:color="auto"/>
      </w:divBdr>
    </w:div>
    <w:div w:id="311645667">
      <w:marLeft w:val="0"/>
      <w:marRight w:val="0"/>
      <w:marTop w:val="0"/>
      <w:marBottom w:val="0"/>
      <w:divBdr>
        <w:top w:val="none" w:sz="0" w:space="0" w:color="auto"/>
        <w:left w:val="none" w:sz="0" w:space="0" w:color="auto"/>
        <w:bottom w:val="none" w:sz="0" w:space="0" w:color="auto"/>
        <w:right w:val="none" w:sz="0" w:space="0" w:color="auto"/>
      </w:divBdr>
    </w:div>
    <w:div w:id="311645668">
      <w:marLeft w:val="0"/>
      <w:marRight w:val="0"/>
      <w:marTop w:val="0"/>
      <w:marBottom w:val="0"/>
      <w:divBdr>
        <w:top w:val="none" w:sz="0" w:space="0" w:color="auto"/>
        <w:left w:val="none" w:sz="0" w:space="0" w:color="auto"/>
        <w:bottom w:val="none" w:sz="0" w:space="0" w:color="auto"/>
        <w:right w:val="none" w:sz="0" w:space="0" w:color="auto"/>
      </w:divBdr>
    </w:div>
    <w:div w:id="311645669">
      <w:marLeft w:val="0"/>
      <w:marRight w:val="0"/>
      <w:marTop w:val="0"/>
      <w:marBottom w:val="0"/>
      <w:divBdr>
        <w:top w:val="none" w:sz="0" w:space="0" w:color="auto"/>
        <w:left w:val="none" w:sz="0" w:space="0" w:color="auto"/>
        <w:bottom w:val="none" w:sz="0" w:space="0" w:color="auto"/>
        <w:right w:val="none" w:sz="0" w:space="0" w:color="auto"/>
      </w:divBdr>
    </w:div>
    <w:div w:id="359210661">
      <w:bodyDiv w:val="1"/>
      <w:marLeft w:val="0"/>
      <w:marRight w:val="0"/>
      <w:marTop w:val="0"/>
      <w:marBottom w:val="0"/>
      <w:divBdr>
        <w:top w:val="none" w:sz="0" w:space="0" w:color="auto"/>
        <w:left w:val="none" w:sz="0" w:space="0" w:color="auto"/>
        <w:bottom w:val="none" w:sz="0" w:space="0" w:color="auto"/>
        <w:right w:val="none" w:sz="0" w:space="0" w:color="auto"/>
      </w:divBdr>
    </w:div>
    <w:div w:id="785850527">
      <w:bodyDiv w:val="1"/>
      <w:marLeft w:val="0"/>
      <w:marRight w:val="0"/>
      <w:marTop w:val="0"/>
      <w:marBottom w:val="0"/>
      <w:divBdr>
        <w:top w:val="none" w:sz="0" w:space="0" w:color="auto"/>
        <w:left w:val="none" w:sz="0" w:space="0" w:color="auto"/>
        <w:bottom w:val="none" w:sz="0" w:space="0" w:color="auto"/>
        <w:right w:val="none" w:sz="0" w:space="0" w:color="auto"/>
      </w:divBdr>
    </w:div>
    <w:div w:id="917252133">
      <w:bodyDiv w:val="1"/>
      <w:marLeft w:val="0"/>
      <w:marRight w:val="0"/>
      <w:marTop w:val="0"/>
      <w:marBottom w:val="0"/>
      <w:divBdr>
        <w:top w:val="none" w:sz="0" w:space="0" w:color="auto"/>
        <w:left w:val="none" w:sz="0" w:space="0" w:color="auto"/>
        <w:bottom w:val="none" w:sz="0" w:space="0" w:color="auto"/>
        <w:right w:val="none" w:sz="0" w:space="0" w:color="auto"/>
      </w:divBdr>
    </w:div>
    <w:div w:id="1354770465">
      <w:bodyDiv w:val="1"/>
      <w:marLeft w:val="0"/>
      <w:marRight w:val="0"/>
      <w:marTop w:val="0"/>
      <w:marBottom w:val="0"/>
      <w:divBdr>
        <w:top w:val="none" w:sz="0" w:space="0" w:color="auto"/>
        <w:left w:val="none" w:sz="0" w:space="0" w:color="auto"/>
        <w:bottom w:val="none" w:sz="0" w:space="0" w:color="auto"/>
        <w:right w:val="none" w:sz="0" w:space="0" w:color="auto"/>
      </w:divBdr>
    </w:div>
    <w:div w:id="1724327648">
      <w:bodyDiv w:val="1"/>
      <w:marLeft w:val="0"/>
      <w:marRight w:val="0"/>
      <w:marTop w:val="0"/>
      <w:marBottom w:val="0"/>
      <w:divBdr>
        <w:top w:val="none" w:sz="0" w:space="0" w:color="auto"/>
        <w:left w:val="none" w:sz="0" w:space="0" w:color="auto"/>
        <w:bottom w:val="none" w:sz="0" w:space="0" w:color="auto"/>
        <w:right w:val="none" w:sz="0" w:space="0" w:color="auto"/>
      </w:divBdr>
    </w:div>
    <w:div w:id="2015259118">
      <w:bodyDiv w:val="1"/>
      <w:marLeft w:val="0"/>
      <w:marRight w:val="0"/>
      <w:marTop w:val="0"/>
      <w:marBottom w:val="0"/>
      <w:divBdr>
        <w:top w:val="none" w:sz="0" w:space="0" w:color="auto"/>
        <w:left w:val="none" w:sz="0" w:space="0" w:color="auto"/>
        <w:bottom w:val="none" w:sz="0" w:space="0" w:color="auto"/>
        <w:right w:val="none" w:sz="0" w:space="0" w:color="auto"/>
      </w:divBdr>
    </w:div>
    <w:div w:id="2031254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kalmetev@bashtel.r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gridyakina@protei.r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info@bashtel.r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header" Target="header3.xml"/><Relationship Id="rId28" Type="http://schemas.microsoft.com/office/2016/09/relationships/commentsIds" Target="commentsIds.xml"/><Relationship Id="rId10" Type="http://schemas.openxmlformats.org/officeDocument/2006/relationships/numbering" Target="numbering.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86347-5658-40A4-B475-38DBA70280F7}">
  <ds:schemaRefs>
    <ds:schemaRef ds:uri="http://schemas.openxmlformats.org/officeDocument/2006/bibliography"/>
  </ds:schemaRefs>
</ds:datastoreItem>
</file>

<file path=customXml/itemProps2.xml><?xml version="1.0" encoding="utf-8"?>
<ds:datastoreItem xmlns:ds="http://schemas.openxmlformats.org/officeDocument/2006/customXml" ds:itemID="{43C38A64-7A66-4AB1-83AF-AAA550604D7F}">
  <ds:schemaRefs>
    <ds:schemaRef ds:uri="http://schemas.openxmlformats.org/officeDocument/2006/bibliography"/>
  </ds:schemaRefs>
</ds:datastoreItem>
</file>

<file path=customXml/itemProps3.xml><?xml version="1.0" encoding="utf-8"?>
<ds:datastoreItem xmlns:ds="http://schemas.openxmlformats.org/officeDocument/2006/customXml" ds:itemID="{0130CC8E-8FEA-4088-B079-E5FF73DF2613}">
  <ds:schemaRefs>
    <ds:schemaRef ds:uri="http://schemas.openxmlformats.org/officeDocument/2006/bibliography"/>
  </ds:schemaRefs>
</ds:datastoreItem>
</file>

<file path=customXml/itemProps4.xml><?xml version="1.0" encoding="utf-8"?>
<ds:datastoreItem xmlns:ds="http://schemas.openxmlformats.org/officeDocument/2006/customXml" ds:itemID="{E98B50FB-07D9-4E65-A39E-232638370C3F}">
  <ds:schemaRefs>
    <ds:schemaRef ds:uri="http://schemas.openxmlformats.org/officeDocument/2006/bibliography"/>
  </ds:schemaRefs>
</ds:datastoreItem>
</file>

<file path=customXml/itemProps5.xml><?xml version="1.0" encoding="utf-8"?>
<ds:datastoreItem xmlns:ds="http://schemas.openxmlformats.org/officeDocument/2006/customXml" ds:itemID="{3B6452B8-B828-4246-8AEF-97E32C58B2E7}">
  <ds:schemaRefs>
    <ds:schemaRef ds:uri="http://schemas.openxmlformats.org/officeDocument/2006/bibliography"/>
  </ds:schemaRefs>
</ds:datastoreItem>
</file>

<file path=customXml/itemProps6.xml><?xml version="1.0" encoding="utf-8"?>
<ds:datastoreItem xmlns:ds="http://schemas.openxmlformats.org/officeDocument/2006/customXml" ds:itemID="{81B17708-7DB8-4C51-95BA-BD92CAB4E982}">
  <ds:schemaRefs>
    <ds:schemaRef ds:uri="http://schemas.openxmlformats.org/officeDocument/2006/bibliography"/>
  </ds:schemaRefs>
</ds:datastoreItem>
</file>

<file path=customXml/itemProps7.xml><?xml version="1.0" encoding="utf-8"?>
<ds:datastoreItem xmlns:ds="http://schemas.openxmlformats.org/officeDocument/2006/customXml" ds:itemID="{FBD87CE4-E234-4EF5-967C-1CB2DB2690F8}">
  <ds:schemaRefs>
    <ds:schemaRef ds:uri="http://schemas.openxmlformats.org/officeDocument/2006/bibliography"/>
  </ds:schemaRefs>
</ds:datastoreItem>
</file>

<file path=customXml/itemProps8.xml><?xml version="1.0" encoding="utf-8"?>
<ds:datastoreItem xmlns:ds="http://schemas.openxmlformats.org/officeDocument/2006/customXml" ds:itemID="{C8065B1F-E4C8-46B5-8F5E-8E0F3E51B6C3}">
  <ds:schemaRefs>
    <ds:schemaRef ds:uri="http://schemas.openxmlformats.org/officeDocument/2006/bibliography"/>
  </ds:schemaRefs>
</ds:datastoreItem>
</file>

<file path=customXml/itemProps9.xml><?xml version="1.0" encoding="utf-8"?>
<ds:datastoreItem xmlns:ds="http://schemas.openxmlformats.org/officeDocument/2006/customXml" ds:itemID="{EC0D97F9-E3FC-4E09-90D6-7ACCCE89E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7385</Words>
  <Characters>52761</Characters>
  <Application>Microsoft Office Word</Application>
  <DocSecurity>0</DocSecurity>
  <Lines>439</Lines>
  <Paragraphs>120</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Hewlett-Packard</Company>
  <LinksUpToDate>false</LinksUpToDate>
  <CharactersWithSpaces>60026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Резяпова Адэля Геннадьевна</cp:lastModifiedBy>
  <cp:revision>4</cp:revision>
  <cp:lastPrinted>2017-11-28T09:16:00Z</cp:lastPrinted>
  <dcterms:created xsi:type="dcterms:W3CDTF">2017-12-07T05:47:00Z</dcterms:created>
  <dcterms:modified xsi:type="dcterms:W3CDTF">2017-12-07T09:45:00Z</dcterms:modified>
</cp:coreProperties>
</file>